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95B5E" w14:textId="7744FF8F" w:rsidR="00746481" w:rsidRPr="00C1720C" w:rsidRDefault="61C72366" w:rsidP="61C72366">
      <w:pPr>
        <w:keepNext/>
        <w:spacing w:after="0" w:line="240" w:lineRule="auto"/>
        <w:outlineLvl w:val="0"/>
        <w:rPr>
          <w:rFonts w:ascii="Calibri" w:hAnsi="Calibri" w:cs="Tahoma"/>
          <w:b/>
          <w:bCs/>
          <w:sz w:val="20"/>
          <w:szCs w:val="20"/>
          <w:lang w:eastAsia="zh-CN"/>
        </w:rPr>
      </w:pPr>
      <w:r w:rsidRPr="61C72366">
        <w:rPr>
          <w:rFonts w:ascii="Calibri" w:hAnsi="Calibri" w:cs="Tahoma"/>
          <w:b/>
          <w:bCs/>
          <w:sz w:val="20"/>
          <w:szCs w:val="20"/>
          <w:lang w:eastAsia="zh-CN"/>
        </w:rPr>
        <w:t>ALLEGATO D</w:t>
      </w:r>
    </w:p>
    <w:p w14:paraId="207A03DA" w14:textId="38FD3BFB"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 xml:space="preserve">PROGRAMMA DI SVILUPPO RURALE 2014 – 2020. </w:t>
      </w:r>
    </w:p>
    <w:p w14:paraId="672A6659" w14:textId="77777777" w:rsidR="00746481" w:rsidRPr="00C1720C" w:rsidRDefault="00746481" w:rsidP="00746481">
      <w:pPr>
        <w:keepNext/>
        <w:spacing w:after="0" w:line="240" w:lineRule="auto"/>
        <w:outlineLvl w:val="0"/>
        <w:rPr>
          <w:rFonts w:ascii="Calibri" w:hAnsi="Calibri" w:cs="Tahoma"/>
          <w:b/>
          <w:sz w:val="20"/>
          <w:szCs w:val="20"/>
          <w:lang w:eastAsia="zh-CN"/>
        </w:rPr>
      </w:pPr>
    </w:p>
    <w:p w14:paraId="01E7ABF1" w14:textId="77777777" w:rsidR="00746481" w:rsidRPr="00C1720C" w:rsidRDefault="00746481" w:rsidP="00746481">
      <w:pPr>
        <w:keepNext/>
        <w:spacing w:after="0" w:line="240" w:lineRule="auto"/>
        <w:jc w:val="center"/>
        <w:outlineLvl w:val="0"/>
        <w:rPr>
          <w:rFonts w:ascii="Calibri" w:hAnsi="Calibri" w:cs="Tahoma"/>
          <w:b/>
          <w:sz w:val="20"/>
          <w:szCs w:val="20"/>
          <w:u w:val="single"/>
          <w:lang w:eastAsia="zh-CN"/>
        </w:rPr>
      </w:pPr>
      <w:r w:rsidRPr="00C1720C">
        <w:rPr>
          <w:rFonts w:ascii="Calibri" w:hAnsi="Calibri" w:cs="Tahoma"/>
          <w:b/>
          <w:sz w:val="20"/>
          <w:szCs w:val="20"/>
          <w:lang w:eastAsia="zh-CN"/>
        </w:rPr>
        <w:t xml:space="preserve"> LISTE DI CONTROLLO SUGLI APPALTI PUBBLICI DI LAVORI, SERVIZI E FORNITURE</w:t>
      </w:r>
      <w:r w:rsidRPr="00C1720C" w:rsidDel="005734BF">
        <w:rPr>
          <w:rFonts w:ascii="Calibri" w:hAnsi="Calibri" w:cs="Tahoma"/>
          <w:b/>
          <w:sz w:val="20"/>
          <w:szCs w:val="20"/>
          <w:lang w:eastAsia="zh-CN"/>
        </w:rPr>
        <w:t xml:space="preserve"> </w:t>
      </w:r>
    </w:p>
    <w:p w14:paraId="50BF0551"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Regione Lombardia è tenuta a garantire il rispetto della normativa comunitaria e nazionale anche in materia di concorrenza e di appalti pubblici. Al fine, quindi, di agevolare la propria attività di verifica del rispetto della normativa in questione da parte del Beneficiario, sono state predisposte delle liste di controllo in materia di appalti pubblici che individuano tutti gli adempimenti previsti dal Decreto legislativo 18 aprile 2016, n. 50. “Codice dei contratti pubblici”.</w:t>
      </w:r>
    </w:p>
    <w:p w14:paraId="4E6FA23B"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Le liste di controllo che seguono sono state differenziate in funzione dell’importo dell’appalto e della tipologia, lavori o servizi e forniture.</w:t>
      </w:r>
    </w:p>
    <w:p w14:paraId="0A37501D"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tbl>
      <w:tblPr>
        <w:tblStyle w:val="Grigliatabella1"/>
        <w:tblW w:w="9639" w:type="dxa"/>
        <w:tblInd w:w="-5" w:type="dxa"/>
        <w:tblLook w:val="04A0" w:firstRow="1" w:lastRow="0" w:firstColumn="1" w:lastColumn="0" w:noHBand="0" w:noVBand="1"/>
      </w:tblPr>
      <w:tblGrid>
        <w:gridCol w:w="2523"/>
        <w:gridCol w:w="7116"/>
      </w:tblGrid>
      <w:tr w:rsidR="00746481" w:rsidRPr="00C1720C" w14:paraId="79FD9C10" w14:textId="77777777" w:rsidTr="00151B7B">
        <w:trPr>
          <w:trHeight w:val="482"/>
        </w:trPr>
        <w:tc>
          <w:tcPr>
            <w:tcW w:w="2523" w:type="dxa"/>
            <w:vAlign w:val="center"/>
          </w:tcPr>
          <w:p w14:paraId="1B5A1D1A" w14:textId="77777777"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vAlign w:val="center"/>
          </w:tcPr>
          <w:p w14:paraId="4398AF7B" w14:textId="77777777"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Tipologia procedura scelta</w:t>
            </w:r>
          </w:p>
        </w:tc>
      </w:tr>
      <w:tr w:rsidR="00746481" w:rsidRPr="00C1720C" w14:paraId="28D3F0CD" w14:textId="77777777" w:rsidTr="00151B7B">
        <w:trPr>
          <w:trHeight w:val="482"/>
        </w:trPr>
        <w:tc>
          <w:tcPr>
            <w:tcW w:w="9639" w:type="dxa"/>
            <w:gridSpan w:val="2"/>
            <w:vAlign w:val="center"/>
          </w:tcPr>
          <w:p w14:paraId="3AFFFEB8" w14:textId="77777777" w:rsidR="00746481" w:rsidRPr="00C1720C" w:rsidRDefault="00746481" w:rsidP="00151B7B">
            <w:pPr>
              <w:jc w:val="center"/>
              <w:rPr>
                <w:rFonts w:ascii="Calibri" w:eastAsia="Cambria" w:hAnsi="Calibri" w:cs="Tahoma"/>
                <w:sz w:val="20"/>
                <w:szCs w:val="20"/>
              </w:rPr>
            </w:pPr>
            <w:r w:rsidRPr="00C1720C">
              <w:rPr>
                <w:rFonts w:ascii="Calibri" w:eastAsia="Cambria" w:hAnsi="Calibri" w:cs="Tahoma"/>
                <w:sz w:val="20"/>
                <w:szCs w:val="20"/>
              </w:rPr>
              <w:t>Modulo generale – Valore procedura</w:t>
            </w:r>
          </w:p>
          <w:p w14:paraId="76E3035E" w14:textId="77777777"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sz w:val="20"/>
                <w:szCs w:val="20"/>
              </w:rPr>
              <w:t>(Allegato 2)</w:t>
            </w:r>
          </w:p>
        </w:tc>
      </w:tr>
    </w:tbl>
    <w:p w14:paraId="5DAB6C7B"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14:paraId="02953B55"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b/>
          <w:sz w:val="20"/>
          <w:szCs w:val="20"/>
          <w:lang w:eastAsia="ja-JP"/>
        </w:rPr>
      </w:pPr>
      <w:r w:rsidRPr="00C1720C">
        <w:rPr>
          <w:rFonts w:ascii="Calibri" w:eastAsia="MS Mincho" w:hAnsi="Calibri" w:cs="Tahoma"/>
          <w:b/>
          <w:sz w:val="20"/>
          <w:szCs w:val="20"/>
          <w:lang w:eastAsia="ja-JP"/>
        </w:rPr>
        <w:t>Appalti di lavori pubblici</w:t>
      </w:r>
    </w:p>
    <w:tbl>
      <w:tblPr>
        <w:tblStyle w:val="Grigliatabella1"/>
        <w:tblW w:w="9639" w:type="dxa"/>
        <w:tblInd w:w="-5" w:type="dxa"/>
        <w:tblLook w:val="04A0" w:firstRow="1" w:lastRow="0" w:firstColumn="1" w:lastColumn="0" w:noHBand="0" w:noVBand="1"/>
      </w:tblPr>
      <w:tblGrid>
        <w:gridCol w:w="2523"/>
        <w:gridCol w:w="7116"/>
      </w:tblGrid>
      <w:tr w:rsidR="00746481" w:rsidRPr="00C1720C" w14:paraId="579C6DF2" w14:textId="77777777" w:rsidTr="00151B7B">
        <w:trPr>
          <w:trHeight w:val="482"/>
        </w:trPr>
        <w:tc>
          <w:tcPr>
            <w:tcW w:w="2523" w:type="dxa"/>
            <w:vAlign w:val="center"/>
          </w:tcPr>
          <w:p w14:paraId="0621B9BC" w14:textId="77777777"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vAlign w:val="center"/>
          </w:tcPr>
          <w:p w14:paraId="70BD640A" w14:textId="77777777"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Soglia</w:t>
            </w:r>
            <w:r w:rsidRPr="00C1720C">
              <w:rPr>
                <w:rFonts w:ascii="Calibri" w:eastAsia="Cambria" w:hAnsi="Calibri" w:cs="Tahoma"/>
                <w:i/>
                <w:sz w:val="20"/>
                <w:szCs w:val="20"/>
              </w:rPr>
              <w:t xml:space="preserve"> (importo appalto)</w:t>
            </w:r>
          </w:p>
        </w:tc>
      </w:tr>
      <w:tr w:rsidR="00746481" w:rsidRPr="00C1720C" w14:paraId="4467C88D" w14:textId="77777777" w:rsidTr="00151B7B">
        <w:tc>
          <w:tcPr>
            <w:tcW w:w="2523" w:type="dxa"/>
            <w:vAlign w:val="center"/>
          </w:tcPr>
          <w:p w14:paraId="0A198933"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 xml:space="preserve">Affidamento diretto </w:t>
            </w:r>
          </w:p>
          <w:p w14:paraId="5289DF90"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3.1)</w:t>
            </w:r>
          </w:p>
        </w:tc>
        <w:tc>
          <w:tcPr>
            <w:tcW w:w="7116" w:type="dxa"/>
            <w:vAlign w:val="center"/>
          </w:tcPr>
          <w:p w14:paraId="08A6DEEE"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40.000 euro</w:t>
            </w:r>
          </w:p>
        </w:tc>
      </w:tr>
      <w:tr w:rsidR="00746481" w:rsidRPr="00C1720C" w14:paraId="7AD605E6" w14:textId="77777777" w:rsidTr="00151B7B">
        <w:trPr>
          <w:trHeight w:val="482"/>
        </w:trPr>
        <w:tc>
          <w:tcPr>
            <w:tcW w:w="2523" w:type="dxa"/>
            <w:vMerge w:val="restart"/>
            <w:vAlign w:val="center"/>
          </w:tcPr>
          <w:p w14:paraId="1829B936"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Procedura negoziata</w:t>
            </w:r>
          </w:p>
          <w:p w14:paraId="4A89B329"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3.2)</w:t>
            </w:r>
          </w:p>
        </w:tc>
        <w:tc>
          <w:tcPr>
            <w:tcW w:w="7116" w:type="dxa"/>
            <w:vAlign w:val="center"/>
          </w:tcPr>
          <w:p w14:paraId="6BB4A2B7"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40.000 euro ed inferiore a 150.000 euro</w:t>
            </w:r>
          </w:p>
          <w:p w14:paraId="4A8DB030"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Consultazione di almeno dieci operatori</w:t>
            </w:r>
          </w:p>
        </w:tc>
      </w:tr>
      <w:tr w:rsidR="00746481" w:rsidRPr="00C1720C" w14:paraId="21E1D3D2" w14:textId="77777777" w:rsidTr="00151B7B">
        <w:trPr>
          <w:trHeight w:val="482"/>
        </w:trPr>
        <w:tc>
          <w:tcPr>
            <w:tcW w:w="2523" w:type="dxa"/>
            <w:vMerge/>
            <w:vAlign w:val="center"/>
          </w:tcPr>
          <w:p w14:paraId="02EB378F" w14:textId="77777777" w:rsidR="00746481" w:rsidRPr="00C1720C" w:rsidRDefault="00746481" w:rsidP="00151B7B">
            <w:pPr>
              <w:rPr>
                <w:rFonts w:ascii="Calibri" w:hAnsi="Calibri" w:cs="Tahoma"/>
                <w:b/>
                <w:sz w:val="20"/>
                <w:szCs w:val="20"/>
              </w:rPr>
            </w:pPr>
          </w:p>
        </w:tc>
        <w:tc>
          <w:tcPr>
            <w:tcW w:w="7116" w:type="dxa"/>
            <w:vAlign w:val="center"/>
          </w:tcPr>
          <w:p w14:paraId="4AEF8E8E"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150.000 euro ed inferiore a 1.000.000 di euro</w:t>
            </w:r>
          </w:p>
          <w:p w14:paraId="74E59A63"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Consultazione di almeno quindici operatori</w:t>
            </w:r>
          </w:p>
        </w:tc>
      </w:tr>
      <w:tr w:rsidR="00746481" w:rsidRPr="00C1720C" w14:paraId="3604468F" w14:textId="77777777" w:rsidTr="00151B7B">
        <w:tc>
          <w:tcPr>
            <w:tcW w:w="2523" w:type="dxa"/>
            <w:vAlign w:val="center"/>
          </w:tcPr>
          <w:p w14:paraId="30EAC161"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Amministrazione diretta</w:t>
            </w:r>
          </w:p>
          <w:p w14:paraId="6721E3DE"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(Allegato 3.3)</w:t>
            </w:r>
          </w:p>
        </w:tc>
        <w:tc>
          <w:tcPr>
            <w:tcW w:w="7116" w:type="dxa"/>
            <w:vAlign w:val="center"/>
          </w:tcPr>
          <w:p w14:paraId="65604F95"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150.000 euro</w:t>
            </w:r>
          </w:p>
        </w:tc>
      </w:tr>
    </w:tbl>
    <w:p w14:paraId="6A05A809"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14:paraId="2B5ABF02"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b/>
          <w:sz w:val="20"/>
          <w:szCs w:val="20"/>
          <w:lang w:eastAsia="ja-JP"/>
        </w:rPr>
      </w:pPr>
      <w:r w:rsidRPr="00C1720C">
        <w:rPr>
          <w:rFonts w:ascii="Calibri" w:eastAsia="MS Mincho" w:hAnsi="Calibri" w:cs="Tahoma"/>
          <w:b/>
          <w:sz w:val="20"/>
          <w:szCs w:val="20"/>
          <w:lang w:eastAsia="ja-JP"/>
        </w:rPr>
        <w:t>Appalti di servizi e forniture</w:t>
      </w:r>
    </w:p>
    <w:tbl>
      <w:tblPr>
        <w:tblStyle w:val="Grigliatabella1"/>
        <w:tblW w:w="9639" w:type="dxa"/>
        <w:tblInd w:w="-5" w:type="dxa"/>
        <w:tblLook w:val="04A0" w:firstRow="1" w:lastRow="0" w:firstColumn="1" w:lastColumn="0" w:noHBand="0" w:noVBand="1"/>
      </w:tblPr>
      <w:tblGrid>
        <w:gridCol w:w="2523"/>
        <w:gridCol w:w="7116"/>
      </w:tblGrid>
      <w:tr w:rsidR="00746481" w:rsidRPr="00C1720C" w14:paraId="50F9CB35" w14:textId="77777777" w:rsidTr="00151B7B">
        <w:trPr>
          <w:trHeight w:val="482"/>
        </w:trPr>
        <w:tc>
          <w:tcPr>
            <w:tcW w:w="2523" w:type="dxa"/>
            <w:tcBorders>
              <w:top w:val="single" w:sz="4" w:space="0" w:color="auto"/>
              <w:left w:val="single" w:sz="4" w:space="0" w:color="auto"/>
              <w:bottom w:val="single" w:sz="4" w:space="0" w:color="auto"/>
              <w:right w:val="single" w:sz="4" w:space="0" w:color="auto"/>
            </w:tcBorders>
            <w:vAlign w:val="center"/>
          </w:tcPr>
          <w:p w14:paraId="5857B8CD" w14:textId="77777777"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tcBorders>
              <w:top w:val="single" w:sz="4" w:space="0" w:color="auto"/>
              <w:left w:val="single" w:sz="4" w:space="0" w:color="auto"/>
              <w:bottom w:val="single" w:sz="4" w:space="0" w:color="auto"/>
              <w:right w:val="single" w:sz="4" w:space="0" w:color="auto"/>
            </w:tcBorders>
            <w:vAlign w:val="center"/>
          </w:tcPr>
          <w:p w14:paraId="17E77C3F" w14:textId="77777777" w:rsidR="00746481" w:rsidRPr="00C1720C" w:rsidRDefault="00746481" w:rsidP="00151B7B">
            <w:pPr>
              <w:jc w:val="center"/>
              <w:rPr>
                <w:rFonts w:ascii="Calibri" w:hAnsi="Calibri" w:cs="Tahoma"/>
                <w:sz w:val="20"/>
                <w:szCs w:val="20"/>
              </w:rPr>
            </w:pPr>
            <w:r w:rsidRPr="00C1720C">
              <w:rPr>
                <w:rFonts w:ascii="Calibri" w:hAnsi="Calibri" w:cs="Tahoma"/>
                <w:b/>
                <w:sz w:val="20"/>
                <w:szCs w:val="20"/>
              </w:rPr>
              <w:t>Soglia</w:t>
            </w:r>
            <w:r w:rsidRPr="00C1720C">
              <w:rPr>
                <w:rFonts w:ascii="Calibri" w:hAnsi="Calibri" w:cs="Tahoma"/>
                <w:sz w:val="20"/>
                <w:szCs w:val="20"/>
              </w:rPr>
              <w:t xml:space="preserve"> </w:t>
            </w:r>
            <w:r w:rsidRPr="00C1720C">
              <w:rPr>
                <w:rFonts w:ascii="Calibri" w:hAnsi="Calibri" w:cs="Tahoma"/>
                <w:i/>
                <w:sz w:val="20"/>
                <w:szCs w:val="20"/>
              </w:rPr>
              <w:t>(importo appalto)</w:t>
            </w:r>
          </w:p>
        </w:tc>
      </w:tr>
      <w:tr w:rsidR="00746481" w:rsidRPr="00C1720C" w14:paraId="2FCA7A35" w14:textId="77777777"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136E6556"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 xml:space="preserve">Affidamento diretto </w:t>
            </w:r>
          </w:p>
          <w:p w14:paraId="6C46364A"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4.1)</w:t>
            </w:r>
          </w:p>
        </w:tc>
        <w:tc>
          <w:tcPr>
            <w:tcW w:w="7116" w:type="dxa"/>
            <w:tcBorders>
              <w:top w:val="single" w:sz="4" w:space="0" w:color="auto"/>
              <w:left w:val="single" w:sz="4" w:space="0" w:color="auto"/>
              <w:bottom w:val="single" w:sz="4" w:space="0" w:color="auto"/>
              <w:right w:val="single" w:sz="4" w:space="0" w:color="auto"/>
            </w:tcBorders>
            <w:vAlign w:val="center"/>
          </w:tcPr>
          <w:p w14:paraId="60572CA4"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40.000 euro</w:t>
            </w:r>
          </w:p>
        </w:tc>
      </w:tr>
      <w:tr w:rsidR="00746481" w:rsidRPr="00C1720C" w14:paraId="4C7A74EF" w14:textId="77777777"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4627274F"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Procedura negoziata</w:t>
            </w:r>
          </w:p>
          <w:p w14:paraId="04DDA2D1"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4.2)</w:t>
            </w:r>
          </w:p>
        </w:tc>
        <w:tc>
          <w:tcPr>
            <w:tcW w:w="7116" w:type="dxa"/>
            <w:tcBorders>
              <w:top w:val="single" w:sz="4" w:space="0" w:color="auto"/>
              <w:left w:val="single" w:sz="4" w:space="0" w:color="auto"/>
              <w:bottom w:val="single" w:sz="4" w:space="0" w:color="auto"/>
              <w:right w:val="single" w:sz="4" w:space="0" w:color="auto"/>
            </w:tcBorders>
            <w:vAlign w:val="center"/>
          </w:tcPr>
          <w:p w14:paraId="58C6CD08"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40.000 euro ed inferiore a 209.000 euro</w:t>
            </w:r>
          </w:p>
          <w:p w14:paraId="3FA80A9A" w14:textId="77777777" w:rsidR="00746481" w:rsidRPr="00C1720C" w:rsidRDefault="00746481" w:rsidP="00151B7B">
            <w:pPr>
              <w:widowControl w:val="0"/>
              <w:autoSpaceDE w:val="0"/>
              <w:autoSpaceDN w:val="0"/>
              <w:adjustRightInd w:val="0"/>
              <w:rPr>
                <w:rFonts w:ascii="Calibri" w:hAnsi="Calibri" w:cs="Tahoma"/>
                <w:b/>
                <w:i/>
                <w:sz w:val="20"/>
                <w:szCs w:val="20"/>
              </w:rPr>
            </w:pPr>
            <w:r w:rsidRPr="00C1720C">
              <w:rPr>
                <w:rFonts w:ascii="Calibri" w:eastAsia="Cambria" w:hAnsi="Calibri" w:cs="Tahoma"/>
                <w:i/>
                <w:sz w:val="20"/>
                <w:szCs w:val="20"/>
              </w:rPr>
              <w:t>Consultazione di almeno dieci operatori</w:t>
            </w:r>
          </w:p>
        </w:tc>
      </w:tr>
      <w:tr w:rsidR="00746481" w:rsidRPr="00C1720C" w14:paraId="4E2732C8" w14:textId="77777777" w:rsidTr="00151B7B">
        <w:trPr>
          <w:trHeight w:val="567"/>
        </w:trPr>
        <w:tc>
          <w:tcPr>
            <w:tcW w:w="2523" w:type="dxa"/>
            <w:tcBorders>
              <w:top w:val="single" w:sz="4" w:space="0" w:color="auto"/>
              <w:left w:val="nil"/>
              <w:bottom w:val="single" w:sz="4" w:space="0" w:color="auto"/>
              <w:right w:val="nil"/>
            </w:tcBorders>
            <w:vAlign w:val="center"/>
          </w:tcPr>
          <w:p w14:paraId="5A39BBE3" w14:textId="77777777" w:rsidR="00746481" w:rsidRPr="00C1720C" w:rsidRDefault="00746481" w:rsidP="00151B7B">
            <w:pPr>
              <w:widowControl w:val="0"/>
              <w:autoSpaceDE w:val="0"/>
              <w:autoSpaceDN w:val="0"/>
              <w:adjustRightInd w:val="0"/>
              <w:rPr>
                <w:rFonts w:ascii="Calibri" w:eastAsia="Cambria" w:hAnsi="Calibri" w:cs="Tahoma"/>
                <w:sz w:val="20"/>
                <w:szCs w:val="20"/>
              </w:rPr>
            </w:pPr>
          </w:p>
          <w:p w14:paraId="781BE9BD" w14:textId="77777777" w:rsidR="00746481" w:rsidRPr="00C1720C" w:rsidRDefault="00746481" w:rsidP="00151B7B">
            <w:pPr>
              <w:widowControl w:val="0"/>
              <w:autoSpaceDE w:val="0"/>
              <w:autoSpaceDN w:val="0"/>
              <w:adjustRightInd w:val="0"/>
              <w:rPr>
                <w:rFonts w:ascii="Calibri" w:eastAsia="Cambria" w:hAnsi="Calibri" w:cs="Tahoma"/>
                <w:b/>
                <w:sz w:val="20"/>
                <w:szCs w:val="20"/>
              </w:rPr>
            </w:pPr>
            <w:r w:rsidRPr="00C1720C">
              <w:rPr>
                <w:rFonts w:ascii="Calibri" w:eastAsia="Cambria" w:hAnsi="Calibri" w:cs="Tahoma"/>
                <w:b/>
                <w:sz w:val="20"/>
                <w:szCs w:val="20"/>
              </w:rPr>
              <w:t>Spese generali</w:t>
            </w:r>
          </w:p>
        </w:tc>
        <w:tc>
          <w:tcPr>
            <w:tcW w:w="7116" w:type="dxa"/>
            <w:tcBorders>
              <w:top w:val="single" w:sz="4" w:space="0" w:color="auto"/>
              <w:left w:val="nil"/>
              <w:bottom w:val="single" w:sz="4" w:space="0" w:color="auto"/>
              <w:right w:val="nil"/>
            </w:tcBorders>
            <w:vAlign w:val="center"/>
          </w:tcPr>
          <w:p w14:paraId="41C8F396" w14:textId="77777777" w:rsidR="00746481" w:rsidRPr="00C1720C" w:rsidRDefault="00746481" w:rsidP="00151B7B">
            <w:pPr>
              <w:widowControl w:val="0"/>
              <w:autoSpaceDE w:val="0"/>
              <w:autoSpaceDN w:val="0"/>
              <w:adjustRightInd w:val="0"/>
              <w:rPr>
                <w:rFonts w:ascii="Calibri" w:eastAsia="Cambria" w:hAnsi="Calibri" w:cs="Tahoma"/>
                <w:sz w:val="20"/>
                <w:szCs w:val="20"/>
              </w:rPr>
            </w:pPr>
          </w:p>
        </w:tc>
      </w:tr>
      <w:tr w:rsidR="00746481" w:rsidRPr="00C1720C" w14:paraId="671A140B" w14:textId="77777777"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3E7D1DD1"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Utilizzo personale interno</w:t>
            </w:r>
          </w:p>
          <w:p w14:paraId="104B2DC0" w14:textId="77777777"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5)</w:t>
            </w:r>
          </w:p>
        </w:tc>
        <w:tc>
          <w:tcPr>
            <w:tcW w:w="7116" w:type="dxa"/>
            <w:tcBorders>
              <w:top w:val="single" w:sz="4" w:space="0" w:color="auto"/>
              <w:left w:val="single" w:sz="4" w:space="0" w:color="auto"/>
              <w:bottom w:val="single" w:sz="4" w:space="0" w:color="auto"/>
              <w:right w:val="single" w:sz="4" w:space="0" w:color="auto"/>
            </w:tcBorders>
            <w:vAlign w:val="center"/>
          </w:tcPr>
          <w:p w14:paraId="009B62EF" w14:textId="77777777"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Max 2% importo a base gara</w:t>
            </w:r>
          </w:p>
        </w:tc>
      </w:tr>
    </w:tbl>
    <w:p w14:paraId="72A3D3EC"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14:paraId="3A81B471"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La compilazione delle linee guida richiede di barrare le caselle relative agli adempimenti previsti, evidenziando se siano stati seguiti (SI), se non siano stati seguiti (NO) o se gli adempimenti non siano previsti (NP).</w:t>
      </w:r>
    </w:p>
    <w:p w14:paraId="5E6D5218"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Nel caso di più opzioni, va barrato SI o NO per l’opzione seguita, e NP per le altre. Ad esempio, la modalità di adempimento relativa all’obbligo di pubblicazione del bando nelle procedure per lavori sotto soglia è diversa a seconda che l’importo dell’appalto sia maggiore o uguale a 500.000 euro, o inferiore. In tal caso si dovrà barrare SI o NO per l’adempimento previsto e NP per l’altro. </w:t>
      </w:r>
    </w:p>
    <w:p w14:paraId="3CA9CB75"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Nel caso in cui un adempimento sia stato seguito, e lo stesso preveda iter procedurali alternativi, la compilazione </w:t>
      </w:r>
      <w:proofErr w:type="gramStart"/>
      <w:r w:rsidRPr="00C1720C">
        <w:rPr>
          <w:rFonts w:ascii="Calibri" w:eastAsia="MS Mincho" w:hAnsi="Calibri" w:cs="Tahoma"/>
          <w:sz w:val="20"/>
          <w:szCs w:val="20"/>
          <w:lang w:eastAsia="ja-JP"/>
        </w:rPr>
        <w:t>della linee</w:t>
      </w:r>
      <w:proofErr w:type="gramEnd"/>
      <w:r w:rsidRPr="00C1720C">
        <w:rPr>
          <w:rFonts w:ascii="Calibri" w:eastAsia="MS Mincho" w:hAnsi="Calibri" w:cs="Tahoma"/>
          <w:sz w:val="20"/>
          <w:szCs w:val="20"/>
          <w:lang w:eastAsia="ja-JP"/>
        </w:rPr>
        <w:t xml:space="preserve"> guida richiede di barrare la casella SI e di indicare nel campo note la procedura di riferimento. Ad esempio, il termine per la ricezione delle offerte relative a contratti pubblici di lavori varia a seconda che il progetto abbia ad oggetto solamente la progettazione esecutiva o anche la progettazione definitiva. Pertanto, se l’adempimento è stato seguito, dovrà essere barrata la casella SI e dovrà essere indicato l’oggetto del progetto nel campo note. </w:t>
      </w:r>
    </w:p>
    <w:p w14:paraId="02C4854B"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In riferimento a ciascun adempimento rispettato, va indicata la data in cui questo è stato effettuato. </w:t>
      </w:r>
    </w:p>
    <w:p w14:paraId="36C5380D" w14:textId="77777777"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Infine, vanno indicate nelle note le eventuali motivazioni che hanno portato al mancato adempimento dell’iter procedurale seguito o le osservazioni/ulteriori specifiche che possano essere rilevanti per la comprensione del </w:t>
      </w:r>
      <w:r w:rsidRPr="00C1720C">
        <w:rPr>
          <w:rFonts w:ascii="Calibri" w:eastAsia="MS Mincho" w:hAnsi="Calibri" w:cs="Tahoma"/>
          <w:sz w:val="20"/>
          <w:szCs w:val="20"/>
          <w:lang w:eastAsia="ja-JP"/>
        </w:rPr>
        <w:lastRenderedPageBreak/>
        <w:t xml:space="preserve">procedimento seguito. </w:t>
      </w:r>
    </w:p>
    <w:p w14:paraId="0D0B940D" w14:textId="77777777"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br w:type="page"/>
      </w:r>
    </w:p>
    <w:p w14:paraId="1BF3B6DC" w14:textId="65F2D9A8"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lastRenderedPageBreak/>
        <w:t xml:space="preserve">PROGRAMMA DI SVILUPPO RURALE 2014 – 2020. </w:t>
      </w:r>
    </w:p>
    <w:p w14:paraId="0E27B00A" w14:textId="77777777" w:rsidR="00746481" w:rsidRPr="00C1720C" w:rsidRDefault="00746481" w:rsidP="00746481">
      <w:pPr>
        <w:spacing w:after="0" w:line="240" w:lineRule="auto"/>
        <w:rPr>
          <w:rFonts w:ascii="Calibri" w:hAnsi="Calibri" w:cs="Tahoma"/>
          <w:b/>
          <w:color w:val="00000A"/>
          <w:sz w:val="20"/>
          <w:szCs w:val="20"/>
          <w:lang w:eastAsia="zh-CN"/>
        </w:rPr>
      </w:pPr>
    </w:p>
    <w:p w14:paraId="0DC05E5D" w14:textId="77777777" w:rsidR="00746481" w:rsidRPr="00CC72A5" w:rsidRDefault="00CC72A5" w:rsidP="00746481">
      <w:pPr>
        <w:spacing w:after="0" w:line="240" w:lineRule="auto"/>
        <w:rPr>
          <w:rFonts w:ascii="Calibri" w:hAnsi="Calibri" w:cs="Tahoma"/>
          <w:b/>
          <w:color w:val="00000A"/>
          <w:sz w:val="24"/>
          <w:szCs w:val="20"/>
          <w:lang w:eastAsia="zh-CN"/>
        </w:rPr>
      </w:pPr>
      <w:r w:rsidRPr="00CC72A5">
        <w:rPr>
          <w:rFonts w:ascii="Calibri" w:hAnsi="Calibri" w:cs="Tahoma"/>
          <w:b/>
          <w:color w:val="00000A"/>
          <w:sz w:val="24"/>
          <w:szCs w:val="20"/>
          <w:lang w:eastAsia="zh-CN"/>
        </w:rPr>
        <w:t xml:space="preserve">MODULO GENERALE </w:t>
      </w:r>
      <w:r w:rsidR="00746481" w:rsidRPr="00CC72A5">
        <w:rPr>
          <w:rFonts w:ascii="Calibri" w:hAnsi="Calibri" w:cs="Tahoma"/>
          <w:b/>
          <w:color w:val="00000A"/>
          <w:sz w:val="24"/>
          <w:szCs w:val="20"/>
          <w:lang w:eastAsia="zh-CN"/>
        </w:rPr>
        <w:t>VALORE E PROCEDURA</w:t>
      </w:r>
    </w:p>
    <w:p w14:paraId="60061E4C" w14:textId="77777777" w:rsidR="00746481" w:rsidRPr="00C1720C" w:rsidRDefault="00746481" w:rsidP="00746481">
      <w:pPr>
        <w:spacing w:after="0" w:line="240" w:lineRule="auto"/>
        <w:rPr>
          <w:rFonts w:ascii="Calibri" w:hAnsi="Calibri" w:cs="Tahoma"/>
          <w:b/>
          <w:sz w:val="20"/>
          <w:szCs w:val="20"/>
        </w:rPr>
      </w:pPr>
    </w:p>
    <w:p w14:paraId="001B5F79" w14:textId="77777777" w:rsidR="00746481" w:rsidRPr="00C1720C" w:rsidRDefault="00746481" w:rsidP="00746481">
      <w:pPr>
        <w:spacing w:after="0" w:line="240" w:lineRule="auto"/>
        <w:rPr>
          <w:rFonts w:ascii="Calibri" w:hAnsi="Calibri" w:cs="Tahoma"/>
          <w:b/>
          <w:sz w:val="20"/>
          <w:szCs w:val="20"/>
        </w:rPr>
      </w:pPr>
      <w:r w:rsidRPr="00C1720C">
        <w:rPr>
          <w:rFonts w:ascii="Calibri" w:hAnsi="Calibri" w:cs="Tahoma"/>
          <w:b/>
          <w:bCs/>
          <w:caps/>
          <w:sz w:val="20"/>
          <w:szCs w:val="20"/>
        </w:rPr>
        <w:t>Dati identificativi della domanda / PROGETTO</w:t>
      </w:r>
    </w:p>
    <w:p w14:paraId="44EAFD9C"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134"/>
      </w:tblGrid>
      <w:tr w:rsidR="00746481" w:rsidRPr="00C1720C" w14:paraId="10576D16" w14:textId="77777777" w:rsidTr="00151B7B">
        <w:tc>
          <w:tcPr>
            <w:tcW w:w="3227" w:type="dxa"/>
            <w:tcBorders>
              <w:right w:val="single" w:sz="4" w:space="0" w:color="auto"/>
            </w:tcBorders>
          </w:tcPr>
          <w:p w14:paraId="723D0D38" w14:textId="77777777"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Operazione</w:t>
            </w:r>
          </w:p>
        </w:tc>
        <w:tc>
          <w:tcPr>
            <w:tcW w:w="1134" w:type="dxa"/>
            <w:tcBorders>
              <w:top w:val="single" w:sz="4" w:space="0" w:color="auto"/>
              <w:left w:val="single" w:sz="4" w:space="0" w:color="auto"/>
              <w:bottom w:val="single" w:sz="4" w:space="0" w:color="auto"/>
              <w:right w:val="single" w:sz="4" w:space="0" w:color="auto"/>
            </w:tcBorders>
          </w:tcPr>
          <w:p w14:paraId="4B94D5A5" w14:textId="77777777" w:rsidR="00746481" w:rsidRPr="00C1720C" w:rsidRDefault="00746481" w:rsidP="00151B7B">
            <w:pPr>
              <w:rPr>
                <w:rFonts w:ascii="Calibri" w:hAnsi="Calibri" w:cs="Tahoma"/>
                <w:b/>
                <w:sz w:val="20"/>
                <w:szCs w:val="20"/>
              </w:rPr>
            </w:pPr>
          </w:p>
        </w:tc>
      </w:tr>
    </w:tbl>
    <w:p w14:paraId="3DEEC669"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693"/>
      </w:tblGrid>
      <w:tr w:rsidR="00746481" w:rsidRPr="00C1720C" w14:paraId="075FE97E" w14:textId="77777777" w:rsidTr="00151B7B">
        <w:tc>
          <w:tcPr>
            <w:tcW w:w="3227" w:type="dxa"/>
            <w:tcBorders>
              <w:right w:val="single" w:sz="4" w:space="0" w:color="auto"/>
            </w:tcBorders>
          </w:tcPr>
          <w:p w14:paraId="781453DC" w14:textId="77777777"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Domanda di aiuto n.</w:t>
            </w:r>
          </w:p>
        </w:tc>
        <w:tc>
          <w:tcPr>
            <w:tcW w:w="2693" w:type="dxa"/>
            <w:tcBorders>
              <w:top w:val="single" w:sz="4" w:space="0" w:color="auto"/>
              <w:left w:val="single" w:sz="4" w:space="0" w:color="auto"/>
              <w:bottom w:val="single" w:sz="4" w:space="0" w:color="auto"/>
              <w:right w:val="single" w:sz="4" w:space="0" w:color="auto"/>
            </w:tcBorders>
          </w:tcPr>
          <w:p w14:paraId="3656B9AB" w14:textId="77777777" w:rsidR="00746481" w:rsidRPr="00C1720C" w:rsidRDefault="00746481" w:rsidP="00151B7B">
            <w:pPr>
              <w:rPr>
                <w:rFonts w:ascii="Calibri" w:hAnsi="Calibri" w:cs="Tahoma"/>
                <w:b/>
                <w:sz w:val="20"/>
                <w:szCs w:val="20"/>
              </w:rPr>
            </w:pPr>
          </w:p>
        </w:tc>
      </w:tr>
    </w:tbl>
    <w:p w14:paraId="45FB0818"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6168"/>
      </w:tblGrid>
      <w:tr w:rsidR="00746481" w:rsidRPr="00C1720C" w14:paraId="5061E8AA" w14:textId="77777777" w:rsidTr="00151B7B">
        <w:tc>
          <w:tcPr>
            <w:tcW w:w="3188" w:type="dxa"/>
            <w:tcBorders>
              <w:right w:val="single" w:sz="4" w:space="0" w:color="auto"/>
            </w:tcBorders>
          </w:tcPr>
          <w:p w14:paraId="19C0B07B" w14:textId="77777777"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Ragione sociale</w:t>
            </w:r>
          </w:p>
        </w:tc>
        <w:tc>
          <w:tcPr>
            <w:tcW w:w="6168" w:type="dxa"/>
            <w:tcBorders>
              <w:top w:val="single" w:sz="4" w:space="0" w:color="auto"/>
              <w:left w:val="single" w:sz="4" w:space="0" w:color="auto"/>
              <w:bottom w:val="single" w:sz="4" w:space="0" w:color="auto"/>
              <w:right w:val="single" w:sz="4" w:space="0" w:color="auto"/>
            </w:tcBorders>
          </w:tcPr>
          <w:p w14:paraId="049F31CB" w14:textId="77777777" w:rsidR="00746481" w:rsidRPr="00C1720C" w:rsidRDefault="00746481" w:rsidP="00151B7B">
            <w:pPr>
              <w:rPr>
                <w:rFonts w:ascii="Calibri" w:hAnsi="Calibri" w:cs="Tahoma"/>
                <w:b/>
                <w:sz w:val="20"/>
                <w:szCs w:val="20"/>
              </w:rPr>
            </w:pPr>
          </w:p>
        </w:tc>
      </w:tr>
    </w:tbl>
    <w:p w14:paraId="53128261"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6157"/>
      </w:tblGrid>
      <w:tr w:rsidR="00746481" w:rsidRPr="00C1720C" w14:paraId="151D0B35" w14:textId="77777777" w:rsidTr="00151B7B">
        <w:tc>
          <w:tcPr>
            <w:tcW w:w="3199" w:type="dxa"/>
            <w:tcBorders>
              <w:right w:val="single" w:sz="4" w:space="0" w:color="auto"/>
            </w:tcBorders>
          </w:tcPr>
          <w:p w14:paraId="043122E7" w14:textId="77777777"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Descrizione/titolo progetto</w:t>
            </w:r>
          </w:p>
        </w:tc>
        <w:tc>
          <w:tcPr>
            <w:tcW w:w="6157" w:type="dxa"/>
            <w:tcBorders>
              <w:top w:val="single" w:sz="4" w:space="0" w:color="auto"/>
              <w:left w:val="single" w:sz="4" w:space="0" w:color="auto"/>
              <w:bottom w:val="single" w:sz="4" w:space="0" w:color="auto"/>
              <w:right w:val="single" w:sz="4" w:space="0" w:color="auto"/>
            </w:tcBorders>
          </w:tcPr>
          <w:p w14:paraId="62486C05" w14:textId="77777777" w:rsidR="00746481" w:rsidRPr="00C1720C" w:rsidRDefault="00746481" w:rsidP="00151B7B">
            <w:pPr>
              <w:rPr>
                <w:rFonts w:ascii="Calibri" w:hAnsi="Calibri" w:cs="Tahoma"/>
                <w:b/>
                <w:sz w:val="20"/>
                <w:szCs w:val="20"/>
              </w:rPr>
            </w:pPr>
          </w:p>
          <w:p w14:paraId="4101652C" w14:textId="77777777" w:rsidR="00746481" w:rsidRPr="00C1720C" w:rsidRDefault="00746481" w:rsidP="00151B7B">
            <w:pPr>
              <w:rPr>
                <w:rFonts w:ascii="Calibri" w:hAnsi="Calibri" w:cs="Tahoma"/>
                <w:b/>
                <w:sz w:val="20"/>
                <w:szCs w:val="20"/>
              </w:rPr>
            </w:pPr>
          </w:p>
          <w:p w14:paraId="4B99056E" w14:textId="77777777" w:rsidR="00746481" w:rsidRPr="00C1720C" w:rsidRDefault="00746481" w:rsidP="00151B7B">
            <w:pPr>
              <w:rPr>
                <w:rFonts w:ascii="Calibri" w:hAnsi="Calibri" w:cs="Tahoma"/>
                <w:b/>
                <w:sz w:val="20"/>
                <w:szCs w:val="20"/>
              </w:rPr>
            </w:pPr>
          </w:p>
          <w:p w14:paraId="1299C43A" w14:textId="77777777" w:rsidR="00746481" w:rsidRPr="00C1720C" w:rsidRDefault="00746481" w:rsidP="00151B7B">
            <w:pPr>
              <w:rPr>
                <w:rFonts w:ascii="Calibri" w:hAnsi="Calibri" w:cs="Tahoma"/>
                <w:b/>
                <w:sz w:val="20"/>
                <w:szCs w:val="20"/>
              </w:rPr>
            </w:pPr>
          </w:p>
        </w:tc>
      </w:tr>
    </w:tbl>
    <w:p w14:paraId="4DDBEF00"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609"/>
        <w:gridCol w:w="2777"/>
      </w:tblGrid>
      <w:tr w:rsidR="00746481" w:rsidRPr="00C1720C" w14:paraId="2D68A86D" w14:textId="77777777" w:rsidTr="00151B7B">
        <w:trPr>
          <w:trHeight w:val="538"/>
        </w:trPr>
        <w:tc>
          <w:tcPr>
            <w:tcW w:w="6020" w:type="dxa"/>
          </w:tcPr>
          <w:p w14:paraId="702E9E80" w14:textId="77777777" w:rsidR="00746481" w:rsidRPr="00C1720C" w:rsidRDefault="00746481" w:rsidP="00151B7B">
            <w:pPr>
              <w:rPr>
                <w:rFonts w:ascii="Calibri" w:hAnsi="Calibri" w:cs="Tahoma"/>
                <w:b/>
                <w:bCs/>
                <w:noProof/>
                <w:sz w:val="20"/>
                <w:szCs w:val="20"/>
                <w:vertAlign w:val="superscript"/>
              </w:rPr>
            </w:pPr>
            <w:r w:rsidRPr="00C1720C">
              <w:rPr>
                <w:rFonts w:ascii="Calibri" w:hAnsi="Calibri" w:cs="Tahoma"/>
                <w:b/>
                <w:bCs/>
                <w:noProof/>
                <w:sz w:val="20"/>
                <w:szCs w:val="20"/>
              </w:rPr>
              <w:t>Spesa totale progetto ammessa a finanziamento</w:t>
            </w:r>
            <w:r w:rsidRPr="00C1720C">
              <w:rPr>
                <w:rFonts w:ascii="Calibri" w:hAnsi="Calibri" w:cs="Tahoma"/>
                <w:b/>
                <w:bCs/>
                <w:noProof/>
                <w:sz w:val="20"/>
                <w:szCs w:val="20"/>
                <w:vertAlign w:val="superscript"/>
              </w:rPr>
              <w:t>1</w:t>
            </w:r>
          </w:p>
          <w:p w14:paraId="13DA277F"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w:t>
            </w:r>
            <w:r w:rsidRPr="00C1720C">
              <w:rPr>
                <w:rFonts w:ascii="Calibri" w:hAnsi="Calibri" w:cs="Tahoma"/>
                <w:sz w:val="20"/>
                <w:szCs w:val="20"/>
                <w:vertAlign w:val="superscript"/>
              </w:rPr>
              <w:t>1</w:t>
            </w:r>
            <w:r w:rsidRPr="00C1720C">
              <w:rPr>
                <w:rFonts w:ascii="Calibri" w:hAnsi="Calibri" w:cs="Tahoma"/>
                <w:sz w:val="20"/>
                <w:szCs w:val="20"/>
              </w:rPr>
              <w:t>) Risultante dall’atto di concessione del contributo</w:t>
            </w:r>
          </w:p>
          <w:p w14:paraId="3461D779" w14:textId="77777777" w:rsidR="00746481" w:rsidRPr="00C1720C" w:rsidRDefault="00746481" w:rsidP="00151B7B">
            <w:pPr>
              <w:rPr>
                <w:rFonts w:ascii="Calibri" w:hAnsi="Calibri" w:cs="Tahoma"/>
                <w:b/>
                <w:sz w:val="20"/>
                <w:szCs w:val="20"/>
              </w:rPr>
            </w:pPr>
          </w:p>
        </w:tc>
        <w:tc>
          <w:tcPr>
            <w:tcW w:w="609" w:type="dxa"/>
            <w:tcBorders>
              <w:right w:val="single" w:sz="4" w:space="0" w:color="auto"/>
            </w:tcBorders>
          </w:tcPr>
          <w:p w14:paraId="3DF3570B"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w:t>
            </w:r>
          </w:p>
        </w:tc>
        <w:tc>
          <w:tcPr>
            <w:tcW w:w="2777" w:type="dxa"/>
            <w:tcBorders>
              <w:top w:val="single" w:sz="4" w:space="0" w:color="auto"/>
              <w:left w:val="single" w:sz="4" w:space="0" w:color="auto"/>
              <w:bottom w:val="single" w:sz="4" w:space="0" w:color="auto"/>
              <w:right w:val="single" w:sz="4" w:space="0" w:color="auto"/>
            </w:tcBorders>
          </w:tcPr>
          <w:p w14:paraId="3CF2D8B6" w14:textId="77777777" w:rsidR="00746481" w:rsidRPr="00C1720C" w:rsidRDefault="00746481" w:rsidP="00151B7B">
            <w:pPr>
              <w:rPr>
                <w:rFonts w:ascii="Calibri" w:hAnsi="Calibri" w:cs="Tahoma"/>
                <w:b/>
                <w:sz w:val="20"/>
                <w:szCs w:val="20"/>
              </w:rPr>
            </w:pPr>
          </w:p>
        </w:tc>
      </w:tr>
    </w:tbl>
    <w:p w14:paraId="0FB78278" w14:textId="77777777" w:rsidR="00746481" w:rsidRPr="00C1720C" w:rsidRDefault="00746481" w:rsidP="00746481">
      <w:pPr>
        <w:spacing w:after="0" w:line="240" w:lineRule="auto"/>
        <w:rPr>
          <w:rFonts w:ascii="Calibri" w:hAnsi="Calibri" w:cs="Tahoma"/>
          <w:sz w:val="20"/>
          <w:szCs w:val="20"/>
        </w:rPr>
      </w:pPr>
    </w:p>
    <w:tbl>
      <w:tblPr>
        <w:tblStyle w:val="Grigliatabella1"/>
        <w:tblW w:w="7477"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737"/>
        <w:gridCol w:w="2799"/>
      </w:tblGrid>
      <w:tr w:rsidR="00746481" w:rsidRPr="00C1720C" w14:paraId="4D6A45D0" w14:textId="77777777" w:rsidTr="00151B7B">
        <w:trPr>
          <w:trHeight w:val="248"/>
        </w:trPr>
        <w:tc>
          <w:tcPr>
            <w:tcW w:w="3941" w:type="dxa"/>
          </w:tcPr>
          <w:p w14:paraId="729B37EB" w14:textId="77777777"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Lavori</w:t>
            </w:r>
          </w:p>
        </w:tc>
        <w:tc>
          <w:tcPr>
            <w:tcW w:w="737" w:type="dxa"/>
            <w:tcBorders>
              <w:right w:val="single" w:sz="4" w:space="0" w:color="auto"/>
            </w:tcBorders>
          </w:tcPr>
          <w:p w14:paraId="242E52B3"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1FC39945" w14:textId="77777777" w:rsidR="00746481" w:rsidRPr="00C1720C" w:rsidRDefault="00746481" w:rsidP="00151B7B">
            <w:pPr>
              <w:rPr>
                <w:rFonts w:ascii="Calibri" w:hAnsi="Calibri" w:cs="Tahoma"/>
                <w:b/>
                <w:sz w:val="20"/>
                <w:szCs w:val="20"/>
              </w:rPr>
            </w:pPr>
          </w:p>
        </w:tc>
      </w:tr>
      <w:tr w:rsidR="00746481" w:rsidRPr="00C1720C" w14:paraId="09F12880" w14:textId="77777777" w:rsidTr="00151B7B">
        <w:trPr>
          <w:trHeight w:val="262"/>
        </w:trPr>
        <w:tc>
          <w:tcPr>
            <w:tcW w:w="3941" w:type="dxa"/>
          </w:tcPr>
          <w:p w14:paraId="33EB2D3A"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14:paraId="0562CB0E" w14:textId="77777777"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14:paraId="34CE0A41" w14:textId="77777777" w:rsidR="00746481" w:rsidRPr="00C1720C" w:rsidRDefault="00746481" w:rsidP="00151B7B">
            <w:pPr>
              <w:rPr>
                <w:rFonts w:ascii="Calibri" w:hAnsi="Calibri" w:cs="Tahoma"/>
                <w:bCs/>
                <w:i/>
                <w:noProof/>
                <w:sz w:val="20"/>
                <w:szCs w:val="20"/>
              </w:rPr>
            </w:pPr>
          </w:p>
        </w:tc>
      </w:tr>
      <w:tr w:rsidR="00746481" w:rsidRPr="00C1720C" w14:paraId="4B917DC0" w14:textId="77777777" w:rsidTr="00151B7B">
        <w:trPr>
          <w:trHeight w:val="248"/>
        </w:trPr>
        <w:tc>
          <w:tcPr>
            <w:tcW w:w="3941" w:type="dxa"/>
          </w:tcPr>
          <w:p w14:paraId="1C47EC71"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14:paraId="4825DEB6"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62EBF3C5" w14:textId="77777777" w:rsidR="00746481" w:rsidRPr="00C1720C" w:rsidRDefault="00746481" w:rsidP="00151B7B">
            <w:pPr>
              <w:rPr>
                <w:rFonts w:ascii="Calibri" w:hAnsi="Calibri" w:cs="Tahoma"/>
                <w:b/>
                <w:sz w:val="20"/>
                <w:szCs w:val="20"/>
              </w:rPr>
            </w:pPr>
          </w:p>
        </w:tc>
      </w:tr>
      <w:tr w:rsidR="00746481" w:rsidRPr="00C1720C" w14:paraId="6D98A12B" w14:textId="77777777" w:rsidTr="00151B7B">
        <w:trPr>
          <w:trHeight w:val="248"/>
        </w:trPr>
        <w:tc>
          <w:tcPr>
            <w:tcW w:w="3941" w:type="dxa"/>
          </w:tcPr>
          <w:p w14:paraId="2946DB82" w14:textId="77777777" w:rsidR="00746481" w:rsidRPr="00C1720C" w:rsidRDefault="00746481" w:rsidP="00151B7B">
            <w:pPr>
              <w:rPr>
                <w:rFonts w:ascii="Calibri" w:hAnsi="Calibri" w:cs="Tahoma"/>
                <w:bCs/>
                <w:i/>
                <w:noProof/>
                <w:sz w:val="20"/>
                <w:szCs w:val="20"/>
              </w:rPr>
            </w:pPr>
          </w:p>
        </w:tc>
        <w:tc>
          <w:tcPr>
            <w:tcW w:w="737" w:type="dxa"/>
          </w:tcPr>
          <w:p w14:paraId="5997CC1D" w14:textId="77777777"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14:paraId="110FFD37" w14:textId="77777777" w:rsidR="00746481" w:rsidRPr="00C1720C" w:rsidRDefault="00746481" w:rsidP="00151B7B">
            <w:pPr>
              <w:rPr>
                <w:rFonts w:ascii="Calibri" w:hAnsi="Calibri" w:cs="Tahoma"/>
                <w:b/>
                <w:sz w:val="20"/>
                <w:szCs w:val="20"/>
              </w:rPr>
            </w:pPr>
          </w:p>
        </w:tc>
      </w:tr>
      <w:tr w:rsidR="00746481" w:rsidRPr="00C1720C" w14:paraId="56B4604F" w14:textId="77777777" w:rsidTr="00151B7B">
        <w:trPr>
          <w:trHeight w:val="248"/>
        </w:trPr>
        <w:tc>
          <w:tcPr>
            <w:tcW w:w="3941" w:type="dxa"/>
          </w:tcPr>
          <w:p w14:paraId="49F9ED85"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14:paraId="6BD42FB8"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6B699379" w14:textId="77777777" w:rsidR="00746481" w:rsidRPr="00C1720C" w:rsidRDefault="00746481" w:rsidP="00151B7B">
            <w:pPr>
              <w:rPr>
                <w:rFonts w:ascii="Calibri" w:hAnsi="Calibri" w:cs="Tahoma"/>
                <w:b/>
                <w:sz w:val="20"/>
                <w:szCs w:val="20"/>
              </w:rPr>
            </w:pPr>
          </w:p>
        </w:tc>
      </w:tr>
      <w:tr w:rsidR="00746481" w:rsidRPr="00C1720C" w14:paraId="3FE9F23F" w14:textId="77777777" w:rsidTr="00151B7B">
        <w:trPr>
          <w:trHeight w:val="248"/>
        </w:trPr>
        <w:tc>
          <w:tcPr>
            <w:tcW w:w="3941" w:type="dxa"/>
          </w:tcPr>
          <w:p w14:paraId="1F72F646" w14:textId="77777777" w:rsidR="00746481" w:rsidRPr="00C1720C" w:rsidRDefault="00746481" w:rsidP="00151B7B">
            <w:pPr>
              <w:rPr>
                <w:rFonts w:ascii="Calibri" w:hAnsi="Calibri" w:cs="Tahoma"/>
                <w:bCs/>
                <w:i/>
                <w:noProof/>
                <w:sz w:val="20"/>
                <w:szCs w:val="20"/>
              </w:rPr>
            </w:pPr>
          </w:p>
        </w:tc>
        <w:tc>
          <w:tcPr>
            <w:tcW w:w="737" w:type="dxa"/>
          </w:tcPr>
          <w:p w14:paraId="08CE6F91" w14:textId="77777777"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14:paraId="61CDCEAD" w14:textId="77777777" w:rsidR="00746481" w:rsidRPr="00C1720C" w:rsidRDefault="00746481" w:rsidP="00151B7B">
            <w:pPr>
              <w:rPr>
                <w:rFonts w:ascii="Calibri" w:hAnsi="Calibri" w:cs="Tahoma"/>
                <w:bCs/>
                <w:i/>
                <w:noProof/>
                <w:sz w:val="20"/>
                <w:szCs w:val="20"/>
              </w:rPr>
            </w:pPr>
          </w:p>
        </w:tc>
      </w:tr>
      <w:tr w:rsidR="00746481" w:rsidRPr="00C1720C" w14:paraId="72775B35" w14:textId="77777777" w:rsidTr="00151B7B">
        <w:trPr>
          <w:trHeight w:val="248"/>
        </w:trPr>
        <w:tc>
          <w:tcPr>
            <w:tcW w:w="3941" w:type="dxa"/>
          </w:tcPr>
          <w:p w14:paraId="1C4C230C" w14:textId="77777777"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Servizi</w:t>
            </w:r>
          </w:p>
        </w:tc>
        <w:tc>
          <w:tcPr>
            <w:tcW w:w="737" w:type="dxa"/>
            <w:tcBorders>
              <w:right w:val="single" w:sz="4" w:space="0" w:color="auto"/>
            </w:tcBorders>
          </w:tcPr>
          <w:p w14:paraId="32E8F620"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6BB9E253" w14:textId="77777777" w:rsidR="00746481" w:rsidRPr="00C1720C" w:rsidRDefault="00746481" w:rsidP="00151B7B">
            <w:pPr>
              <w:rPr>
                <w:rFonts w:ascii="Calibri" w:hAnsi="Calibri" w:cs="Tahoma"/>
                <w:b/>
                <w:sz w:val="20"/>
                <w:szCs w:val="20"/>
              </w:rPr>
            </w:pPr>
          </w:p>
        </w:tc>
      </w:tr>
      <w:tr w:rsidR="00746481" w:rsidRPr="00C1720C" w14:paraId="02569D90" w14:textId="77777777" w:rsidTr="00151B7B">
        <w:trPr>
          <w:trHeight w:val="248"/>
        </w:trPr>
        <w:tc>
          <w:tcPr>
            <w:tcW w:w="3941" w:type="dxa"/>
          </w:tcPr>
          <w:p w14:paraId="5EF07769"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14:paraId="23DE523C" w14:textId="77777777"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14:paraId="52E56223" w14:textId="77777777" w:rsidR="00746481" w:rsidRPr="00C1720C" w:rsidRDefault="00746481" w:rsidP="00151B7B">
            <w:pPr>
              <w:rPr>
                <w:rFonts w:ascii="Calibri" w:hAnsi="Calibri" w:cs="Tahoma"/>
                <w:bCs/>
                <w:i/>
                <w:noProof/>
                <w:sz w:val="20"/>
                <w:szCs w:val="20"/>
              </w:rPr>
            </w:pPr>
          </w:p>
        </w:tc>
      </w:tr>
      <w:tr w:rsidR="00746481" w:rsidRPr="00C1720C" w14:paraId="19BE0B94" w14:textId="77777777" w:rsidTr="00151B7B">
        <w:trPr>
          <w:trHeight w:val="262"/>
        </w:trPr>
        <w:tc>
          <w:tcPr>
            <w:tcW w:w="3941" w:type="dxa"/>
          </w:tcPr>
          <w:p w14:paraId="4A7FFE7C"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14:paraId="60D94DCC"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07547A01" w14:textId="77777777" w:rsidR="00746481" w:rsidRPr="00C1720C" w:rsidRDefault="00746481" w:rsidP="00151B7B">
            <w:pPr>
              <w:rPr>
                <w:rFonts w:ascii="Calibri" w:hAnsi="Calibri" w:cs="Tahoma"/>
                <w:b/>
                <w:sz w:val="20"/>
                <w:szCs w:val="20"/>
              </w:rPr>
            </w:pPr>
          </w:p>
        </w:tc>
      </w:tr>
      <w:tr w:rsidR="00746481" w:rsidRPr="00C1720C" w14:paraId="5043CB0F" w14:textId="77777777" w:rsidTr="00151B7B">
        <w:trPr>
          <w:trHeight w:val="248"/>
        </w:trPr>
        <w:tc>
          <w:tcPr>
            <w:tcW w:w="3941" w:type="dxa"/>
          </w:tcPr>
          <w:p w14:paraId="07459315" w14:textId="77777777" w:rsidR="00746481" w:rsidRPr="00C1720C" w:rsidRDefault="00746481" w:rsidP="00151B7B">
            <w:pPr>
              <w:rPr>
                <w:rFonts w:ascii="Calibri" w:hAnsi="Calibri" w:cs="Tahoma"/>
                <w:bCs/>
                <w:i/>
                <w:noProof/>
                <w:sz w:val="20"/>
                <w:szCs w:val="20"/>
              </w:rPr>
            </w:pPr>
          </w:p>
        </w:tc>
        <w:tc>
          <w:tcPr>
            <w:tcW w:w="737" w:type="dxa"/>
          </w:tcPr>
          <w:p w14:paraId="6537F28F" w14:textId="77777777"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14:paraId="6DFB9E20" w14:textId="77777777" w:rsidR="00746481" w:rsidRPr="00C1720C" w:rsidRDefault="00746481" w:rsidP="00151B7B">
            <w:pPr>
              <w:rPr>
                <w:rFonts w:ascii="Calibri" w:hAnsi="Calibri" w:cs="Tahoma"/>
                <w:b/>
                <w:sz w:val="20"/>
                <w:szCs w:val="20"/>
              </w:rPr>
            </w:pPr>
          </w:p>
        </w:tc>
      </w:tr>
      <w:tr w:rsidR="00746481" w:rsidRPr="00C1720C" w14:paraId="44B67B29" w14:textId="77777777" w:rsidTr="00151B7B">
        <w:trPr>
          <w:trHeight w:val="248"/>
        </w:trPr>
        <w:tc>
          <w:tcPr>
            <w:tcW w:w="3941" w:type="dxa"/>
          </w:tcPr>
          <w:p w14:paraId="02F875ED"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14:paraId="224C3EE1"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70DF9E56" w14:textId="77777777" w:rsidR="00746481" w:rsidRPr="00C1720C" w:rsidRDefault="00746481" w:rsidP="00151B7B">
            <w:pPr>
              <w:rPr>
                <w:rFonts w:ascii="Calibri" w:hAnsi="Calibri" w:cs="Tahoma"/>
                <w:b/>
                <w:sz w:val="20"/>
                <w:szCs w:val="20"/>
              </w:rPr>
            </w:pPr>
          </w:p>
        </w:tc>
      </w:tr>
      <w:tr w:rsidR="00746481" w:rsidRPr="00C1720C" w14:paraId="44E871BC" w14:textId="77777777" w:rsidTr="00151B7B">
        <w:trPr>
          <w:trHeight w:val="248"/>
        </w:trPr>
        <w:tc>
          <w:tcPr>
            <w:tcW w:w="3941" w:type="dxa"/>
          </w:tcPr>
          <w:p w14:paraId="144A5D23" w14:textId="77777777" w:rsidR="00746481" w:rsidRPr="00C1720C" w:rsidRDefault="00746481" w:rsidP="00151B7B">
            <w:pPr>
              <w:rPr>
                <w:rFonts w:ascii="Calibri" w:hAnsi="Calibri" w:cs="Tahoma"/>
                <w:bCs/>
                <w:i/>
                <w:noProof/>
                <w:sz w:val="20"/>
                <w:szCs w:val="20"/>
              </w:rPr>
            </w:pPr>
          </w:p>
        </w:tc>
        <w:tc>
          <w:tcPr>
            <w:tcW w:w="737" w:type="dxa"/>
          </w:tcPr>
          <w:p w14:paraId="738610EB" w14:textId="77777777" w:rsidR="00746481" w:rsidRPr="00C1720C" w:rsidRDefault="00746481" w:rsidP="00151B7B">
            <w:pPr>
              <w:rPr>
                <w:rFonts w:ascii="Calibri" w:hAnsi="Calibri" w:cs="Tahoma"/>
                <w:bCs/>
                <w:i/>
                <w:noProof/>
                <w:sz w:val="20"/>
                <w:szCs w:val="20"/>
              </w:rPr>
            </w:pPr>
          </w:p>
        </w:tc>
        <w:tc>
          <w:tcPr>
            <w:tcW w:w="2799" w:type="dxa"/>
            <w:tcBorders>
              <w:top w:val="single" w:sz="4" w:space="0" w:color="auto"/>
            </w:tcBorders>
          </w:tcPr>
          <w:p w14:paraId="637805D2" w14:textId="77777777" w:rsidR="00746481" w:rsidRPr="00C1720C" w:rsidRDefault="00746481" w:rsidP="00151B7B">
            <w:pPr>
              <w:rPr>
                <w:rFonts w:ascii="Calibri" w:hAnsi="Calibri" w:cs="Tahoma"/>
                <w:bCs/>
                <w:i/>
                <w:noProof/>
                <w:sz w:val="20"/>
                <w:szCs w:val="20"/>
              </w:rPr>
            </w:pPr>
          </w:p>
        </w:tc>
      </w:tr>
      <w:tr w:rsidR="00746481" w:rsidRPr="00C1720C" w14:paraId="2C04E8FF" w14:textId="77777777" w:rsidTr="00151B7B">
        <w:trPr>
          <w:trHeight w:val="248"/>
        </w:trPr>
        <w:tc>
          <w:tcPr>
            <w:tcW w:w="3941" w:type="dxa"/>
          </w:tcPr>
          <w:p w14:paraId="4F84BF61" w14:textId="77777777"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Forniture</w:t>
            </w:r>
          </w:p>
        </w:tc>
        <w:tc>
          <w:tcPr>
            <w:tcW w:w="737" w:type="dxa"/>
            <w:tcBorders>
              <w:right w:val="single" w:sz="4" w:space="0" w:color="auto"/>
            </w:tcBorders>
          </w:tcPr>
          <w:p w14:paraId="6DFFA815"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463F29E8" w14:textId="77777777" w:rsidR="00746481" w:rsidRPr="00C1720C" w:rsidRDefault="00746481" w:rsidP="00151B7B">
            <w:pPr>
              <w:rPr>
                <w:rFonts w:ascii="Calibri" w:hAnsi="Calibri" w:cs="Tahoma"/>
                <w:b/>
                <w:sz w:val="20"/>
                <w:szCs w:val="20"/>
              </w:rPr>
            </w:pPr>
          </w:p>
        </w:tc>
      </w:tr>
      <w:tr w:rsidR="00746481" w:rsidRPr="00C1720C" w14:paraId="5F255C3F" w14:textId="77777777" w:rsidTr="00151B7B">
        <w:trPr>
          <w:trHeight w:val="248"/>
        </w:trPr>
        <w:tc>
          <w:tcPr>
            <w:tcW w:w="3941" w:type="dxa"/>
          </w:tcPr>
          <w:p w14:paraId="3EB0250C"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14:paraId="3B7B4B86" w14:textId="77777777"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14:paraId="3A0FF5F2" w14:textId="77777777" w:rsidR="00746481" w:rsidRPr="00C1720C" w:rsidRDefault="00746481" w:rsidP="00151B7B">
            <w:pPr>
              <w:rPr>
                <w:rFonts w:ascii="Calibri" w:hAnsi="Calibri" w:cs="Tahoma"/>
                <w:bCs/>
                <w:i/>
                <w:noProof/>
                <w:sz w:val="20"/>
                <w:szCs w:val="20"/>
              </w:rPr>
            </w:pPr>
          </w:p>
        </w:tc>
      </w:tr>
      <w:tr w:rsidR="00746481" w:rsidRPr="00C1720C" w14:paraId="5E43FB34" w14:textId="77777777" w:rsidTr="00151B7B">
        <w:trPr>
          <w:trHeight w:val="262"/>
        </w:trPr>
        <w:tc>
          <w:tcPr>
            <w:tcW w:w="3941" w:type="dxa"/>
          </w:tcPr>
          <w:p w14:paraId="499E9C7E"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14:paraId="1D549482"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5630AD66" w14:textId="77777777" w:rsidR="00746481" w:rsidRPr="00C1720C" w:rsidRDefault="00746481" w:rsidP="00151B7B">
            <w:pPr>
              <w:rPr>
                <w:rFonts w:ascii="Calibri" w:hAnsi="Calibri" w:cs="Tahoma"/>
                <w:b/>
                <w:sz w:val="20"/>
                <w:szCs w:val="20"/>
              </w:rPr>
            </w:pPr>
          </w:p>
        </w:tc>
      </w:tr>
      <w:tr w:rsidR="00746481" w:rsidRPr="00C1720C" w14:paraId="61829076" w14:textId="77777777" w:rsidTr="00151B7B">
        <w:trPr>
          <w:trHeight w:val="248"/>
        </w:trPr>
        <w:tc>
          <w:tcPr>
            <w:tcW w:w="3941" w:type="dxa"/>
          </w:tcPr>
          <w:p w14:paraId="2BA226A1" w14:textId="77777777" w:rsidR="00746481" w:rsidRPr="00C1720C" w:rsidRDefault="00746481" w:rsidP="00151B7B">
            <w:pPr>
              <w:rPr>
                <w:rFonts w:ascii="Calibri" w:hAnsi="Calibri" w:cs="Tahoma"/>
                <w:bCs/>
                <w:i/>
                <w:noProof/>
                <w:sz w:val="20"/>
                <w:szCs w:val="20"/>
              </w:rPr>
            </w:pPr>
          </w:p>
        </w:tc>
        <w:tc>
          <w:tcPr>
            <w:tcW w:w="737" w:type="dxa"/>
          </w:tcPr>
          <w:p w14:paraId="17AD93B2" w14:textId="77777777"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14:paraId="0DE4B5B7" w14:textId="77777777" w:rsidR="00746481" w:rsidRPr="00C1720C" w:rsidRDefault="00746481" w:rsidP="00151B7B">
            <w:pPr>
              <w:rPr>
                <w:rFonts w:ascii="Calibri" w:hAnsi="Calibri" w:cs="Tahoma"/>
                <w:b/>
                <w:sz w:val="20"/>
                <w:szCs w:val="20"/>
              </w:rPr>
            </w:pPr>
          </w:p>
        </w:tc>
      </w:tr>
      <w:tr w:rsidR="00746481" w:rsidRPr="00C1720C" w14:paraId="5823B018" w14:textId="77777777" w:rsidTr="00151B7B">
        <w:trPr>
          <w:trHeight w:val="262"/>
        </w:trPr>
        <w:tc>
          <w:tcPr>
            <w:tcW w:w="3941" w:type="dxa"/>
          </w:tcPr>
          <w:p w14:paraId="32AD503B" w14:textId="77777777"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14:paraId="48EDF2AB" w14:textId="77777777"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66204FF1" w14:textId="77777777" w:rsidR="00746481" w:rsidRPr="00C1720C" w:rsidRDefault="00746481" w:rsidP="00151B7B">
            <w:pPr>
              <w:rPr>
                <w:rFonts w:ascii="Calibri" w:hAnsi="Calibri" w:cs="Tahoma"/>
                <w:b/>
                <w:sz w:val="20"/>
                <w:szCs w:val="20"/>
              </w:rPr>
            </w:pPr>
          </w:p>
        </w:tc>
      </w:tr>
    </w:tbl>
    <w:p w14:paraId="2DBF0D7D" w14:textId="77777777" w:rsidR="00746481" w:rsidRPr="00C1720C" w:rsidRDefault="00746481" w:rsidP="00746481">
      <w:pPr>
        <w:spacing w:after="0" w:line="240" w:lineRule="auto"/>
        <w:rPr>
          <w:rFonts w:ascii="Calibri" w:hAnsi="Calibri" w:cs="Tahoma"/>
          <w:b/>
          <w:sz w:val="20"/>
          <w:szCs w:val="20"/>
        </w:rPr>
      </w:pPr>
    </w:p>
    <w:p w14:paraId="6B62F1B3" w14:textId="77777777"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br w:type="page"/>
      </w:r>
    </w:p>
    <w:p w14:paraId="707E42F0" w14:textId="2D55D669" w:rsidR="00746481" w:rsidRPr="00C1720C" w:rsidRDefault="00746481" w:rsidP="00746481">
      <w:pPr>
        <w:spacing w:after="0" w:line="240" w:lineRule="auto"/>
        <w:rPr>
          <w:rFonts w:ascii="Calibri" w:hAnsi="Calibri" w:cs="Tahoma"/>
          <w:b/>
          <w:sz w:val="20"/>
          <w:szCs w:val="20"/>
        </w:rPr>
      </w:pPr>
      <w:bookmarkStart w:id="0" w:name="_GoBack"/>
      <w:bookmarkEnd w:id="0"/>
      <w:r w:rsidRPr="00C1720C">
        <w:rPr>
          <w:rFonts w:ascii="Calibri" w:hAnsi="Calibri" w:cs="Tahoma"/>
          <w:b/>
          <w:sz w:val="20"/>
          <w:szCs w:val="20"/>
        </w:rPr>
        <w:lastRenderedPageBreak/>
        <w:t>AFFIDAMENTO DI LAVORI PUBBLICI</w:t>
      </w:r>
    </w:p>
    <w:p w14:paraId="02F2C34E" w14:textId="77777777" w:rsidR="00746481" w:rsidRPr="00C1720C" w:rsidRDefault="00746481" w:rsidP="00746481">
      <w:pPr>
        <w:spacing w:after="0" w:line="240" w:lineRule="auto"/>
        <w:rPr>
          <w:rFonts w:ascii="Calibri" w:hAnsi="Calibri" w:cs="Tahoma"/>
          <w:b/>
          <w:bCs/>
          <w:caps/>
          <w:sz w:val="20"/>
          <w:szCs w:val="20"/>
        </w:rPr>
      </w:pPr>
    </w:p>
    <w:p w14:paraId="0D5A95CB" w14:textId="77777777"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2</w:t>
      </w:r>
    </w:p>
    <w:p w14:paraId="07CCE79A" w14:textId="77777777"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2</w:t>
      </w:r>
      <w:r w:rsidRPr="00C1720C">
        <w:rPr>
          <w:rFonts w:ascii="Calibri" w:hAnsi="Calibri" w:cs="Tahoma"/>
          <w:bCs/>
          <w:sz w:val="20"/>
          <w:szCs w:val="20"/>
        </w:rPr>
        <w:t>) Indicare il valore dell’appalto a base d’asta e se trattasi di appalto sopra o sotto soglia comunitaria</w:t>
      </w:r>
    </w:p>
    <w:p w14:paraId="680A4E5D"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061"/>
      </w:tblGrid>
      <w:tr w:rsidR="00746481" w:rsidRPr="00C1720C" w14:paraId="64D41497" w14:textId="77777777" w:rsidTr="00151B7B">
        <w:trPr>
          <w:trHeight w:val="425"/>
        </w:trPr>
        <w:tc>
          <w:tcPr>
            <w:tcW w:w="3284" w:type="dxa"/>
          </w:tcPr>
          <w:p w14:paraId="2BB506DE" w14:textId="77777777"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Cs/>
                <w:sz w:val="20"/>
                <w:szCs w:val="20"/>
              </w:rPr>
              <w:t xml:space="preserve"> </w:t>
            </w:r>
            <w:r w:rsidRPr="00C1720C">
              <w:rPr>
                <w:rFonts w:ascii="Calibri" w:hAnsi="Calibri" w:cs="Tahoma"/>
                <w:b/>
                <w:bCs/>
                <w:sz w:val="20"/>
                <w:szCs w:val="20"/>
              </w:rPr>
              <w:t xml:space="preserve">        €</w:t>
            </w:r>
          </w:p>
        </w:tc>
        <w:tc>
          <w:tcPr>
            <w:tcW w:w="3061" w:type="dxa"/>
            <w:tcBorders>
              <w:top w:val="single" w:sz="4" w:space="0" w:color="auto"/>
              <w:left w:val="single" w:sz="4" w:space="0" w:color="auto"/>
              <w:bottom w:val="single" w:sz="4" w:space="0" w:color="auto"/>
              <w:right w:val="single" w:sz="4" w:space="0" w:color="auto"/>
            </w:tcBorders>
          </w:tcPr>
          <w:p w14:paraId="19219836" w14:textId="77777777" w:rsidR="00746481" w:rsidRPr="00C1720C" w:rsidRDefault="00746481" w:rsidP="00151B7B">
            <w:pPr>
              <w:rPr>
                <w:rFonts w:ascii="Calibri" w:hAnsi="Calibri" w:cs="Tahoma"/>
                <w:b/>
                <w:sz w:val="20"/>
                <w:szCs w:val="20"/>
              </w:rPr>
            </w:pPr>
          </w:p>
        </w:tc>
      </w:tr>
    </w:tbl>
    <w:p w14:paraId="296FEF7D"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9"/>
        <w:gridCol w:w="478"/>
      </w:tblGrid>
      <w:tr w:rsidR="00746481" w:rsidRPr="00C1720C" w14:paraId="0BBBFBD5" w14:textId="77777777" w:rsidTr="00151B7B">
        <w:trPr>
          <w:trHeight w:val="293"/>
        </w:trPr>
        <w:tc>
          <w:tcPr>
            <w:tcW w:w="5859" w:type="dxa"/>
          </w:tcPr>
          <w:p w14:paraId="012B29A5" w14:textId="77777777"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APPALTO LAVORI SOPRA SOGLIA COMUNITARIA</w:t>
            </w:r>
          </w:p>
        </w:tc>
        <w:tc>
          <w:tcPr>
            <w:tcW w:w="478" w:type="dxa"/>
            <w:tcBorders>
              <w:top w:val="single" w:sz="4" w:space="0" w:color="auto"/>
              <w:left w:val="single" w:sz="4" w:space="0" w:color="auto"/>
              <w:bottom w:val="single" w:sz="4" w:space="0" w:color="auto"/>
              <w:right w:val="single" w:sz="4" w:space="0" w:color="auto"/>
            </w:tcBorders>
          </w:tcPr>
          <w:p w14:paraId="7194DBDC" w14:textId="77777777" w:rsidR="00746481" w:rsidRPr="00C1720C" w:rsidRDefault="00746481" w:rsidP="00151B7B">
            <w:pPr>
              <w:rPr>
                <w:rFonts w:ascii="Calibri" w:hAnsi="Calibri" w:cs="Tahoma"/>
                <w:color w:val="00000A"/>
                <w:sz w:val="20"/>
                <w:szCs w:val="20"/>
              </w:rPr>
            </w:pPr>
          </w:p>
        </w:tc>
      </w:tr>
      <w:tr w:rsidR="00746481" w:rsidRPr="00C1720C" w14:paraId="7AE09398" w14:textId="77777777" w:rsidTr="00151B7B">
        <w:trPr>
          <w:trHeight w:val="293"/>
        </w:trPr>
        <w:tc>
          <w:tcPr>
            <w:tcW w:w="5859" w:type="dxa"/>
          </w:tcPr>
          <w:p w14:paraId="4968DF8A" w14:textId="77777777" w:rsidR="00746481" w:rsidRPr="00C1720C" w:rsidRDefault="00746481" w:rsidP="00151B7B">
            <w:pPr>
              <w:rPr>
                <w:rFonts w:ascii="Calibri" w:hAnsi="Calibri" w:cs="Tahoma"/>
                <w:i/>
                <w:noProof/>
                <w:color w:val="00000A"/>
                <w:sz w:val="20"/>
                <w:szCs w:val="20"/>
              </w:rPr>
            </w:pPr>
            <w:r w:rsidRPr="00C1720C">
              <w:rPr>
                <w:rFonts w:ascii="Calibri" w:hAnsi="Calibri" w:cs="Tahoma"/>
                <w:i/>
                <w:noProof/>
                <w:color w:val="00000A"/>
                <w:sz w:val="20"/>
                <w:szCs w:val="20"/>
              </w:rPr>
              <w:t>= &gt; € 5.225.000 (applicabile dal 19/04/16 ad oggi)</w:t>
            </w:r>
          </w:p>
        </w:tc>
        <w:tc>
          <w:tcPr>
            <w:tcW w:w="478" w:type="dxa"/>
            <w:tcBorders>
              <w:top w:val="single" w:sz="4" w:space="0" w:color="auto"/>
            </w:tcBorders>
          </w:tcPr>
          <w:p w14:paraId="769D0D3C" w14:textId="77777777" w:rsidR="00746481" w:rsidRPr="00C1720C" w:rsidRDefault="00746481" w:rsidP="00151B7B">
            <w:pPr>
              <w:rPr>
                <w:rFonts w:ascii="Calibri" w:hAnsi="Calibri" w:cs="Tahoma"/>
                <w:color w:val="00000A"/>
                <w:sz w:val="20"/>
                <w:szCs w:val="20"/>
              </w:rPr>
            </w:pPr>
          </w:p>
        </w:tc>
      </w:tr>
    </w:tbl>
    <w:p w14:paraId="54CD245A" w14:textId="77777777" w:rsidR="00746481" w:rsidRPr="00C1720C" w:rsidRDefault="00746481" w:rsidP="00746481">
      <w:pPr>
        <w:spacing w:after="0" w:line="240" w:lineRule="auto"/>
        <w:rPr>
          <w:rFonts w:ascii="Calibri" w:hAnsi="Calibri" w:cs="Tahoma"/>
          <w:color w:val="00000A"/>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0"/>
        <w:gridCol w:w="479"/>
      </w:tblGrid>
      <w:tr w:rsidR="00746481" w:rsidRPr="00C1720C" w14:paraId="72EF9770" w14:textId="77777777" w:rsidTr="00151B7B">
        <w:trPr>
          <w:trHeight w:val="293"/>
        </w:trPr>
        <w:tc>
          <w:tcPr>
            <w:tcW w:w="5870" w:type="dxa"/>
          </w:tcPr>
          <w:p w14:paraId="6E7BF2BE" w14:textId="77777777"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APPALTO LAVORI SOTTO SOGLIA COMUNITARIA</w:t>
            </w:r>
          </w:p>
        </w:tc>
        <w:tc>
          <w:tcPr>
            <w:tcW w:w="479" w:type="dxa"/>
            <w:tcBorders>
              <w:top w:val="single" w:sz="4" w:space="0" w:color="auto"/>
              <w:left w:val="single" w:sz="4" w:space="0" w:color="auto"/>
              <w:bottom w:val="single" w:sz="4" w:space="0" w:color="auto"/>
              <w:right w:val="single" w:sz="4" w:space="0" w:color="auto"/>
            </w:tcBorders>
          </w:tcPr>
          <w:p w14:paraId="1231BE67" w14:textId="77777777" w:rsidR="00746481" w:rsidRPr="00C1720C" w:rsidRDefault="00746481" w:rsidP="00151B7B">
            <w:pPr>
              <w:rPr>
                <w:rFonts w:ascii="Calibri" w:hAnsi="Calibri" w:cs="Tahoma"/>
                <w:color w:val="00000A"/>
                <w:sz w:val="20"/>
                <w:szCs w:val="20"/>
              </w:rPr>
            </w:pPr>
          </w:p>
        </w:tc>
      </w:tr>
      <w:tr w:rsidR="00746481" w:rsidRPr="00C1720C" w14:paraId="4B50A0C1" w14:textId="77777777" w:rsidTr="00151B7B">
        <w:trPr>
          <w:trHeight w:val="293"/>
        </w:trPr>
        <w:tc>
          <w:tcPr>
            <w:tcW w:w="5870" w:type="dxa"/>
          </w:tcPr>
          <w:p w14:paraId="243FF689" w14:textId="77777777" w:rsidR="00746481" w:rsidRPr="00C1720C" w:rsidRDefault="00746481" w:rsidP="00151B7B">
            <w:pPr>
              <w:rPr>
                <w:rFonts w:ascii="Calibri" w:hAnsi="Calibri" w:cs="Tahoma"/>
                <w:i/>
                <w:noProof/>
                <w:color w:val="00000A"/>
                <w:sz w:val="20"/>
                <w:szCs w:val="20"/>
              </w:rPr>
            </w:pPr>
            <w:r w:rsidRPr="00C1720C">
              <w:rPr>
                <w:rFonts w:ascii="Calibri" w:hAnsi="Calibri" w:cs="Tahoma"/>
                <w:i/>
                <w:noProof/>
                <w:color w:val="00000A"/>
                <w:sz w:val="20"/>
                <w:szCs w:val="20"/>
              </w:rPr>
              <w:t>&lt; € 5.225.000 (applicabile dal 19/04/16 ad oggi)</w:t>
            </w:r>
          </w:p>
        </w:tc>
        <w:tc>
          <w:tcPr>
            <w:tcW w:w="479" w:type="dxa"/>
            <w:tcBorders>
              <w:top w:val="single" w:sz="4" w:space="0" w:color="auto"/>
            </w:tcBorders>
          </w:tcPr>
          <w:p w14:paraId="36FEB5B0" w14:textId="77777777" w:rsidR="00746481" w:rsidRPr="00C1720C" w:rsidRDefault="00746481" w:rsidP="00151B7B">
            <w:pPr>
              <w:rPr>
                <w:rFonts w:ascii="Calibri" w:hAnsi="Calibri" w:cs="Tahoma"/>
                <w:i/>
                <w:noProof/>
                <w:color w:val="00000A"/>
                <w:sz w:val="20"/>
                <w:szCs w:val="20"/>
              </w:rPr>
            </w:pPr>
          </w:p>
        </w:tc>
      </w:tr>
    </w:tbl>
    <w:p w14:paraId="30D7AA69" w14:textId="77777777" w:rsidR="00746481" w:rsidRPr="00C1720C" w:rsidRDefault="00746481" w:rsidP="00746481">
      <w:pPr>
        <w:spacing w:after="0" w:line="240" w:lineRule="auto"/>
        <w:rPr>
          <w:rFonts w:ascii="Calibri" w:hAnsi="Calibri" w:cs="Tahoma"/>
          <w:color w:val="00000A"/>
          <w:sz w:val="20"/>
          <w:szCs w:val="20"/>
        </w:rPr>
      </w:pPr>
    </w:p>
    <w:p w14:paraId="26985CB8" w14:textId="77777777"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9"/>
        <w:gridCol w:w="489"/>
      </w:tblGrid>
      <w:tr w:rsidR="00746481" w:rsidRPr="00C1720C" w14:paraId="64ED2395" w14:textId="77777777" w:rsidTr="00151B7B">
        <w:trPr>
          <w:cantSplit/>
        </w:trPr>
        <w:tc>
          <w:tcPr>
            <w:tcW w:w="9149" w:type="dxa"/>
            <w:vAlign w:val="center"/>
          </w:tcPr>
          <w:p w14:paraId="4A8A073A" w14:textId="77777777"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Contratti  per i lavori di importo  &lt; € 1.000.000</w:t>
            </w:r>
          </w:p>
        </w:tc>
        <w:tc>
          <w:tcPr>
            <w:tcW w:w="489" w:type="dxa"/>
            <w:vAlign w:val="center"/>
          </w:tcPr>
          <w:p w14:paraId="7196D064" w14:textId="77777777" w:rsidR="00746481" w:rsidRPr="00C1720C" w:rsidRDefault="00746481" w:rsidP="00151B7B">
            <w:pPr>
              <w:rPr>
                <w:rFonts w:ascii="Calibri" w:hAnsi="Calibri" w:cs="Tahoma"/>
                <w:color w:val="00000A"/>
                <w:sz w:val="20"/>
                <w:szCs w:val="20"/>
              </w:rPr>
            </w:pPr>
          </w:p>
        </w:tc>
      </w:tr>
      <w:tr w:rsidR="00746481" w:rsidRPr="00C1720C" w14:paraId="34FF1C98" w14:textId="77777777" w:rsidTr="00151B7B">
        <w:trPr>
          <w:cantSplit/>
        </w:trPr>
        <w:tc>
          <w:tcPr>
            <w:tcW w:w="9149" w:type="dxa"/>
            <w:vAlign w:val="center"/>
          </w:tcPr>
          <w:p w14:paraId="6D072C0D" w14:textId="77777777" w:rsidR="00746481" w:rsidRPr="00C1720C" w:rsidRDefault="00746481" w:rsidP="00151B7B">
            <w:pPr>
              <w:rPr>
                <w:rFonts w:ascii="Calibri" w:hAnsi="Calibri" w:cs="Tahoma"/>
                <w:noProof/>
                <w:color w:val="00000A"/>
                <w:sz w:val="20"/>
                <w:szCs w:val="20"/>
              </w:rPr>
            </w:pPr>
          </w:p>
        </w:tc>
        <w:tc>
          <w:tcPr>
            <w:tcW w:w="489" w:type="dxa"/>
            <w:vAlign w:val="center"/>
          </w:tcPr>
          <w:p w14:paraId="48A21919" w14:textId="77777777" w:rsidR="00746481" w:rsidRPr="00C1720C" w:rsidRDefault="00746481" w:rsidP="00151B7B">
            <w:pPr>
              <w:rPr>
                <w:rFonts w:ascii="Calibri" w:hAnsi="Calibri" w:cs="Tahoma"/>
                <w:noProof/>
                <w:color w:val="00000A"/>
                <w:sz w:val="20"/>
                <w:szCs w:val="20"/>
              </w:rPr>
            </w:pPr>
          </w:p>
        </w:tc>
      </w:tr>
      <w:tr w:rsidR="00746481" w:rsidRPr="00C1720C" w14:paraId="3FE4E8EA" w14:textId="77777777" w:rsidTr="00151B7B">
        <w:trPr>
          <w:cantSplit/>
        </w:trPr>
        <w:tc>
          <w:tcPr>
            <w:tcW w:w="9149" w:type="dxa"/>
            <w:vAlign w:val="center"/>
          </w:tcPr>
          <w:p w14:paraId="49DA6C46" w14:textId="77777777"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lavori di importo inferiore a € 40.000</w:t>
            </w:r>
          </w:p>
        </w:tc>
        <w:tc>
          <w:tcPr>
            <w:tcW w:w="489" w:type="dxa"/>
            <w:vAlign w:val="center"/>
          </w:tcPr>
          <w:p w14:paraId="6BD18F9B" w14:textId="77777777" w:rsidR="00746481" w:rsidRPr="00C1720C" w:rsidRDefault="00746481" w:rsidP="00151B7B">
            <w:pPr>
              <w:rPr>
                <w:rFonts w:ascii="Calibri" w:hAnsi="Calibri" w:cs="Tahoma"/>
                <w:color w:val="00000A"/>
                <w:sz w:val="20"/>
                <w:szCs w:val="20"/>
              </w:rPr>
            </w:pPr>
          </w:p>
        </w:tc>
      </w:tr>
      <w:tr w:rsidR="00746481" w:rsidRPr="00C1720C" w14:paraId="238601FE" w14:textId="77777777" w:rsidTr="00151B7B">
        <w:trPr>
          <w:cantSplit/>
        </w:trPr>
        <w:tc>
          <w:tcPr>
            <w:tcW w:w="9149" w:type="dxa"/>
            <w:vAlign w:val="center"/>
          </w:tcPr>
          <w:p w14:paraId="0F3CABC7" w14:textId="77777777" w:rsidR="00746481" w:rsidRPr="00C1720C" w:rsidRDefault="00746481" w:rsidP="00151B7B">
            <w:pPr>
              <w:rPr>
                <w:rFonts w:ascii="Calibri" w:hAnsi="Calibri" w:cs="Tahoma"/>
                <w:noProof/>
                <w:color w:val="00000A"/>
                <w:sz w:val="20"/>
                <w:szCs w:val="20"/>
              </w:rPr>
            </w:pPr>
          </w:p>
        </w:tc>
        <w:tc>
          <w:tcPr>
            <w:tcW w:w="489" w:type="dxa"/>
            <w:vAlign w:val="center"/>
          </w:tcPr>
          <w:p w14:paraId="5B08B5D1" w14:textId="77777777" w:rsidR="00746481" w:rsidRPr="00C1720C" w:rsidRDefault="00746481" w:rsidP="00151B7B">
            <w:pPr>
              <w:rPr>
                <w:rFonts w:ascii="Calibri" w:hAnsi="Calibri" w:cs="Tahoma"/>
                <w:color w:val="00000A"/>
                <w:sz w:val="20"/>
                <w:szCs w:val="20"/>
              </w:rPr>
            </w:pPr>
          </w:p>
        </w:tc>
      </w:tr>
      <w:tr w:rsidR="00746481" w:rsidRPr="00C1720C" w14:paraId="567C2BDB" w14:textId="77777777" w:rsidTr="00151B7B">
        <w:trPr>
          <w:cantSplit/>
        </w:trPr>
        <w:tc>
          <w:tcPr>
            <w:tcW w:w="9149" w:type="dxa"/>
            <w:vAlign w:val="center"/>
          </w:tcPr>
          <w:p w14:paraId="06F6B272" w14:textId="77777777"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amministrazione diretta </w:t>
            </w:r>
          </w:p>
        </w:tc>
        <w:tc>
          <w:tcPr>
            <w:tcW w:w="489" w:type="dxa"/>
            <w:vAlign w:val="center"/>
          </w:tcPr>
          <w:p w14:paraId="0D1C84E6" w14:textId="77777777"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14:paraId="16DEB4AB" w14:textId="77777777" w:rsidTr="00151B7B">
        <w:trPr>
          <w:cantSplit/>
        </w:trPr>
        <w:tc>
          <w:tcPr>
            <w:tcW w:w="9149" w:type="dxa"/>
            <w:vAlign w:val="center"/>
          </w:tcPr>
          <w:p w14:paraId="0AD9C6F4" w14:textId="77777777" w:rsidR="00746481" w:rsidRPr="00C1720C" w:rsidRDefault="00746481" w:rsidP="00151B7B">
            <w:pPr>
              <w:rPr>
                <w:rFonts w:ascii="Calibri" w:hAnsi="Calibri" w:cs="Tahoma"/>
                <w:noProof/>
                <w:color w:val="00000A"/>
                <w:sz w:val="20"/>
                <w:szCs w:val="20"/>
              </w:rPr>
            </w:pPr>
          </w:p>
        </w:tc>
        <w:tc>
          <w:tcPr>
            <w:tcW w:w="489" w:type="dxa"/>
            <w:vAlign w:val="center"/>
          </w:tcPr>
          <w:p w14:paraId="4B1F511A" w14:textId="77777777" w:rsidR="00746481" w:rsidRPr="00C1720C" w:rsidRDefault="00746481" w:rsidP="00151B7B">
            <w:pPr>
              <w:rPr>
                <w:rFonts w:ascii="Calibri" w:hAnsi="Calibri" w:cs="Tahoma"/>
                <w:noProof/>
                <w:color w:val="00000A"/>
                <w:sz w:val="20"/>
                <w:szCs w:val="20"/>
              </w:rPr>
            </w:pPr>
          </w:p>
        </w:tc>
      </w:tr>
      <w:tr w:rsidR="00746481" w:rsidRPr="00C1720C" w14:paraId="471B28E8" w14:textId="77777777" w:rsidTr="00151B7B">
        <w:trPr>
          <w:cantSplit/>
        </w:trPr>
        <w:tc>
          <w:tcPr>
            <w:tcW w:w="9149" w:type="dxa"/>
            <w:vAlign w:val="center"/>
          </w:tcPr>
          <w:p w14:paraId="4DF2D16E" w14:textId="77777777"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affidamento diretto </w:t>
            </w:r>
          </w:p>
        </w:tc>
        <w:tc>
          <w:tcPr>
            <w:tcW w:w="489" w:type="dxa"/>
            <w:vAlign w:val="center"/>
          </w:tcPr>
          <w:p w14:paraId="412DD878" w14:textId="77777777"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14:paraId="65F9C3DC" w14:textId="77777777" w:rsidTr="00151B7B">
        <w:trPr>
          <w:cantSplit/>
        </w:trPr>
        <w:tc>
          <w:tcPr>
            <w:tcW w:w="9149" w:type="dxa"/>
            <w:vAlign w:val="center"/>
          </w:tcPr>
          <w:p w14:paraId="5023141B" w14:textId="77777777" w:rsidR="00746481" w:rsidRPr="00C1720C" w:rsidRDefault="00746481" w:rsidP="00151B7B">
            <w:pPr>
              <w:rPr>
                <w:rFonts w:ascii="Calibri" w:hAnsi="Calibri" w:cs="Tahoma"/>
                <w:noProof/>
                <w:color w:val="00000A"/>
                <w:sz w:val="20"/>
                <w:szCs w:val="20"/>
              </w:rPr>
            </w:pPr>
          </w:p>
        </w:tc>
        <w:tc>
          <w:tcPr>
            <w:tcW w:w="489" w:type="dxa"/>
            <w:vAlign w:val="center"/>
          </w:tcPr>
          <w:p w14:paraId="1F3B1409" w14:textId="77777777" w:rsidR="00746481" w:rsidRPr="00C1720C" w:rsidRDefault="00746481" w:rsidP="00151B7B">
            <w:pPr>
              <w:rPr>
                <w:rFonts w:ascii="Calibri" w:hAnsi="Calibri" w:cs="Tahoma"/>
                <w:noProof/>
                <w:color w:val="00000A"/>
                <w:sz w:val="20"/>
                <w:szCs w:val="20"/>
              </w:rPr>
            </w:pPr>
          </w:p>
        </w:tc>
      </w:tr>
      <w:tr w:rsidR="00746481" w:rsidRPr="00C1720C" w14:paraId="08638025" w14:textId="77777777" w:rsidTr="00151B7B">
        <w:trPr>
          <w:cantSplit/>
        </w:trPr>
        <w:tc>
          <w:tcPr>
            <w:tcW w:w="9149" w:type="dxa"/>
            <w:vAlign w:val="center"/>
          </w:tcPr>
          <w:p w14:paraId="217B268B" w14:textId="77777777"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rPr>
              <w:t>lavori di importo pari o superiore a € 40.000 Euro e inferiore a € 150.000</w:t>
            </w:r>
          </w:p>
        </w:tc>
        <w:tc>
          <w:tcPr>
            <w:tcW w:w="489" w:type="dxa"/>
            <w:vAlign w:val="center"/>
          </w:tcPr>
          <w:p w14:paraId="562C75D1" w14:textId="77777777" w:rsidR="00746481" w:rsidRPr="00C1720C" w:rsidRDefault="00746481" w:rsidP="00151B7B">
            <w:pPr>
              <w:rPr>
                <w:rFonts w:ascii="Calibri" w:hAnsi="Calibri" w:cs="Tahoma"/>
                <w:color w:val="00000A"/>
                <w:sz w:val="20"/>
                <w:szCs w:val="20"/>
              </w:rPr>
            </w:pPr>
          </w:p>
        </w:tc>
      </w:tr>
      <w:tr w:rsidR="00746481" w:rsidRPr="00C1720C" w14:paraId="664355AD" w14:textId="77777777" w:rsidTr="00151B7B">
        <w:trPr>
          <w:cantSplit/>
        </w:trPr>
        <w:tc>
          <w:tcPr>
            <w:tcW w:w="9149" w:type="dxa"/>
            <w:vAlign w:val="center"/>
          </w:tcPr>
          <w:p w14:paraId="1A965116" w14:textId="77777777" w:rsidR="00746481" w:rsidRPr="00C1720C" w:rsidRDefault="00746481" w:rsidP="00151B7B">
            <w:pPr>
              <w:rPr>
                <w:rFonts w:ascii="Calibri" w:hAnsi="Calibri" w:cs="Tahoma"/>
                <w:noProof/>
                <w:color w:val="00000A"/>
                <w:sz w:val="20"/>
                <w:szCs w:val="20"/>
              </w:rPr>
            </w:pPr>
          </w:p>
        </w:tc>
        <w:tc>
          <w:tcPr>
            <w:tcW w:w="489" w:type="dxa"/>
            <w:vAlign w:val="center"/>
          </w:tcPr>
          <w:p w14:paraId="7DF4E37C" w14:textId="77777777" w:rsidR="00746481" w:rsidRPr="00C1720C" w:rsidRDefault="00746481" w:rsidP="00151B7B">
            <w:pPr>
              <w:rPr>
                <w:rFonts w:ascii="Calibri" w:hAnsi="Calibri" w:cs="Tahoma"/>
                <w:color w:val="00000A"/>
                <w:sz w:val="20"/>
                <w:szCs w:val="20"/>
              </w:rPr>
            </w:pPr>
          </w:p>
        </w:tc>
      </w:tr>
      <w:tr w:rsidR="00746481" w:rsidRPr="00C1720C" w14:paraId="75D24994" w14:textId="77777777" w:rsidTr="00151B7B">
        <w:trPr>
          <w:cantSplit/>
        </w:trPr>
        <w:tc>
          <w:tcPr>
            <w:tcW w:w="9149" w:type="dxa"/>
            <w:vAlign w:val="center"/>
          </w:tcPr>
          <w:p w14:paraId="7C4C247D" w14:textId="77777777" w:rsidR="00746481" w:rsidRPr="00C1720C" w:rsidRDefault="00746481" w:rsidP="00151B7B">
            <w:pPr>
              <w:rPr>
                <w:rFonts w:ascii="Calibri" w:eastAsia="MS Gothic" w:hAnsi="Calibri" w:cs="Tahoma"/>
                <w:i/>
                <w:iCs/>
                <w:noProof/>
                <w:color w:val="404040"/>
                <w:sz w:val="20"/>
                <w:szCs w:val="20"/>
              </w:rPr>
            </w:pPr>
            <w:r w:rsidRPr="00C1720C">
              <w:rPr>
                <w:rFonts w:ascii="Calibri" w:hAnsi="Calibri" w:cs="Tahoma"/>
                <w:color w:val="00000A"/>
                <w:sz w:val="20"/>
                <w:szCs w:val="20"/>
                <w:u w:val="single"/>
              </w:rPr>
              <w:t>procedura negoziata</w:t>
            </w:r>
            <w:r w:rsidRPr="00C1720C">
              <w:rPr>
                <w:rFonts w:ascii="Calibri" w:hAnsi="Calibri" w:cs="Tahoma"/>
                <w:color w:val="00000A"/>
                <w:sz w:val="20"/>
                <w:szCs w:val="20"/>
              </w:rPr>
              <w:t xml:space="preserve"> previa consultazione di </w:t>
            </w:r>
            <w:proofErr w:type="gramStart"/>
            <w:r w:rsidRPr="00C1720C">
              <w:rPr>
                <w:rFonts w:ascii="Calibri" w:hAnsi="Calibri" w:cs="Tahoma"/>
                <w:color w:val="00000A"/>
                <w:sz w:val="20"/>
                <w:szCs w:val="20"/>
              </w:rPr>
              <w:t>almeno  10</w:t>
            </w:r>
            <w:proofErr w:type="gramEnd"/>
            <w:r w:rsidRPr="00C1720C">
              <w:rPr>
                <w:rFonts w:ascii="Calibri" w:hAnsi="Calibri" w:cs="Tahoma"/>
                <w:color w:val="00000A"/>
                <w:sz w:val="20"/>
                <w:szCs w:val="20"/>
              </w:rPr>
              <w:t xml:space="preserve"> operatori ove esistenti, individuati sulla base di indagini di mercato o tramite elenchi di operatori economici</w:t>
            </w:r>
          </w:p>
        </w:tc>
        <w:tc>
          <w:tcPr>
            <w:tcW w:w="489" w:type="dxa"/>
            <w:vAlign w:val="center"/>
          </w:tcPr>
          <w:p w14:paraId="4053F9D1" w14:textId="77777777"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14:paraId="44FB30F8" w14:textId="77777777" w:rsidTr="00151B7B">
        <w:trPr>
          <w:cantSplit/>
        </w:trPr>
        <w:tc>
          <w:tcPr>
            <w:tcW w:w="9149" w:type="dxa"/>
            <w:vAlign w:val="center"/>
          </w:tcPr>
          <w:p w14:paraId="1DA6542E" w14:textId="77777777" w:rsidR="00746481" w:rsidRPr="00C1720C" w:rsidRDefault="00746481" w:rsidP="00151B7B">
            <w:pPr>
              <w:rPr>
                <w:rFonts w:ascii="Calibri" w:hAnsi="Calibri" w:cs="Tahoma"/>
                <w:noProof/>
                <w:color w:val="00000A"/>
                <w:sz w:val="20"/>
                <w:szCs w:val="20"/>
              </w:rPr>
            </w:pPr>
          </w:p>
        </w:tc>
        <w:tc>
          <w:tcPr>
            <w:tcW w:w="489" w:type="dxa"/>
            <w:vAlign w:val="center"/>
          </w:tcPr>
          <w:p w14:paraId="3041E394" w14:textId="77777777" w:rsidR="00746481" w:rsidRPr="00C1720C" w:rsidRDefault="00746481" w:rsidP="00151B7B">
            <w:pPr>
              <w:rPr>
                <w:rFonts w:ascii="Calibri" w:hAnsi="Calibri" w:cs="Tahoma"/>
                <w:noProof/>
                <w:color w:val="00000A"/>
                <w:sz w:val="20"/>
                <w:szCs w:val="20"/>
              </w:rPr>
            </w:pPr>
          </w:p>
        </w:tc>
      </w:tr>
      <w:tr w:rsidR="00746481" w:rsidRPr="00C1720C" w14:paraId="2B6DFE72" w14:textId="77777777" w:rsidTr="00151B7B">
        <w:trPr>
          <w:cantSplit/>
        </w:trPr>
        <w:tc>
          <w:tcPr>
            <w:tcW w:w="9149" w:type="dxa"/>
            <w:vAlign w:val="center"/>
          </w:tcPr>
          <w:p w14:paraId="50155232" w14:textId="77777777"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w:t>
            </w:r>
            <w:r w:rsidRPr="00C1720C">
              <w:rPr>
                <w:rFonts w:ascii="Calibri" w:hAnsi="Calibri" w:cs="Tahoma"/>
                <w:noProof/>
                <w:color w:val="00000A"/>
                <w:sz w:val="20"/>
                <w:szCs w:val="20"/>
                <w:u w:val="single"/>
              </w:rPr>
              <w:t>amministrazione</w:t>
            </w:r>
            <w:r w:rsidRPr="00C1720C">
              <w:rPr>
                <w:rFonts w:ascii="Calibri" w:hAnsi="Calibri" w:cs="Tahoma"/>
                <w:color w:val="00000A"/>
                <w:sz w:val="20"/>
                <w:szCs w:val="20"/>
                <w:u w:val="single"/>
              </w:rPr>
              <w:t xml:space="preserve"> diretta</w:t>
            </w:r>
            <w:r w:rsidRPr="00C1720C">
              <w:rPr>
                <w:rFonts w:ascii="Calibri" w:hAnsi="Calibri" w:cs="Tahoma"/>
                <w:color w:val="00000A"/>
                <w:sz w:val="20"/>
                <w:szCs w:val="20"/>
              </w:rPr>
              <w:t xml:space="preserve"> (esclusi acquisto e noleggio mezzi e materiali)</w:t>
            </w:r>
          </w:p>
        </w:tc>
        <w:tc>
          <w:tcPr>
            <w:tcW w:w="489" w:type="dxa"/>
            <w:vAlign w:val="center"/>
          </w:tcPr>
          <w:p w14:paraId="14E8EB90" w14:textId="77777777"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14:paraId="722B00AE" w14:textId="77777777" w:rsidTr="00151B7B">
        <w:trPr>
          <w:cantSplit/>
        </w:trPr>
        <w:tc>
          <w:tcPr>
            <w:tcW w:w="9149" w:type="dxa"/>
            <w:vAlign w:val="center"/>
          </w:tcPr>
          <w:p w14:paraId="42C6D796" w14:textId="77777777" w:rsidR="00746481" w:rsidRPr="00C1720C" w:rsidRDefault="00746481" w:rsidP="00151B7B">
            <w:pPr>
              <w:rPr>
                <w:rFonts w:ascii="Calibri" w:hAnsi="Calibri" w:cs="Tahoma"/>
                <w:noProof/>
                <w:color w:val="00000A"/>
                <w:sz w:val="20"/>
                <w:szCs w:val="20"/>
              </w:rPr>
            </w:pPr>
          </w:p>
        </w:tc>
        <w:tc>
          <w:tcPr>
            <w:tcW w:w="489" w:type="dxa"/>
            <w:vAlign w:val="center"/>
          </w:tcPr>
          <w:p w14:paraId="6E1831B3" w14:textId="77777777" w:rsidR="00746481" w:rsidRPr="00C1720C" w:rsidRDefault="00746481" w:rsidP="00151B7B">
            <w:pPr>
              <w:rPr>
                <w:rFonts w:ascii="Calibri" w:hAnsi="Calibri" w:cs="Tahoma"/>
                <w:noProof/>
                <w:color w:val="00000A"/>
                <w:sz w:val="20"/>
                <w:szCs w:val="20"/>
              </w:rPr>
            </w:pPr>
          </w:p>
        </w:tc>
      </w:tr>
      <w:tr w:rsidR="00746481" w:rsidRPr="00C1720C" w14:paraId="2EB230CD" w14:textId="77777777" w:rsidTr="00151B7B">
        <w:trPr>
          <w:cantSplit/>
        </w:trPr>
        <w:tc>
          <w:tcPr>
            <w:tcW w:w="9149" w:type="dxa"/>
            <w:vAlign w:val="center"/>
          </w:tcPr>
          <w:p w14:paraId="3B73D479" w14:textId="77777777"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rPr>
              <w:t>lavori di importo pari o superiore a € 150.000 e inferiore a € 1.000.000</w:t>
            </w:r>
          </w:p>
        </w:tc>
        <w:tc>
          <w:tcPr>
            <w:tcW w:w="489" w:type="dxa"/>
            <w:vAlign w:val="center"/>
          </w:tcPr>
          <w:p w14:paraId="54E11D2A" w14:textId="77777777" w:rsidR="00746481" w:rsidRPr="00C1720C" w:rsidRDefault="00746481" w:rsidP="00151B7B">
            <w:pPr>
              <w:rPr>
                <w:rFonts w:ascii="Calibri" w:hAnsi="Calibri" w:cs="Tahoma"/>
                <w:color w:val="00000A"/>
                <w:sz w:val="20"/>
                <w:szCs w:val="20"/>
              </w:rPr>
            </w:pPr>
          </w:p>
        </w:tc>
      </w:tr>
      <w:tr w:rsidR="00746481" w:rsidRPr="00C1720C" w14:paraId="31126E5D" w14:textId="77777777" w:rsidTr="00151B7B">
        <w:trPr>
          <w:cantSplit/>
        </w:trPr>
        <w:tc>
          <w:tcPr>
            <w:tcW w:w="9149" w:type="dxa"/>
            <w:vAlign w:val="center"/>
          </w:tcPr>
          <w:p w14:paraId="2DE403A5" w14:textId="77777777" w:rsidR="00746481" w:rsidRPr="00C1720C" w:rsidRDefault="00746481" w:rsidP="00151B7B">
            <w:pPr>
              <w:rPr>
                <w:rFonts w:ascii="Calibri" w:hAnsi="Calibri" w:cs="Tahoma"/>
                <w:noProof/>
                <w:color w:val="00000A"/>
                <w:sz w:val="20"/>
                <w:szCs w:val="20"/>
              </w:rPr>
            </w:pPr>
          </w:p>
        </w:tc>
        <w:tc>
          <w:tcPr>
            <w:tcW w:w="489" w:type="dxa"/>
            <w:vAlign w:val="center"/>
          </w:tcPr>
          <w:p w14:paraId="62431CDC" w14:textId="77777777" w:rsidR="00746481" w:rsidRPr="00C1720C" w:rsidRDefault="00746481" w:rsidP="00151B7B">
            <w:pPr>
              <w:rPr>
                <w:rFonts w:ascii="Calibri" w:hAnsi="Calibri" w:cs="Tahoma"/>
                <w:color w:val="00000A"/>
                <w:sz w:val="20"/>
                <w:szCs w:val="20"/>
              </w:rPr>
            </w:pPr>
          </w:p>
        </w:tc>
      </w:tr>
      <w:tr w:rsidR="00746481" w:rsidRPr="00C1720C" w14:paraId="7035A9DA" w14:textId="77777777" w:rsidTr="00151B7B">
        <w:trPr>
          <w:cantSplit/>
        </w:trPr>
        <w:tc>
          <w:tcPr>
            <w:tcW w:w="9149" w:type="dxa"/>
            <w:vAlign w:val="center"/>
          </w:tcPr>
          <w:p w14:paraId="7A2B85C0" w14:textId="77777777"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u w:val="single"/>
              </w:rPr>
              <w:t>procedura negoziata</w:t>
            </w:r>
            <w:r w:rsidRPr="00C1720C">
              <w:rPr>
                <w:rFonts w:ascii="Calibri" w:hAnsi="Calibri" w:cs="Tahoma"/>
                <w:color w:val="00000A"/>
                <w:sz w:val="20"/>
                <w:szCs w:val="20"/>
              </w:rPr>
              <w:t xml:space="preserve"> previa consultazione di </w:t>
            </w:r>
            <w:proofErr w:type="gramStart"/>
            <w:r w:rsidRPr="00C1720C">
              <w:rPr>
                <w:rFonts w:ascii="Calibri" w:hAnsi="Calibri" w:cs="Tahoma"/>
                <w:color w:val="00000A"/>
                <w:sz w:val="20"/>
                <w:szCs w:val="20"/>
              </w:rPr>
              <w:t>almeno  15</w:t>
            </w:r>
            <w:proofErr w:type="gramEnd"/>
            <w:r w:rsidRPr="00C1720C">
              <w:rPr>
                <w:rFonts w:ascii="Calibri" w:hAnsi="Calibri" w:cs="Tahoma"/>
                <w:color w:val="00000A"/>
                <w:sz w:val="20"/>
                <w:szCs w:val="20"/>
              </w:rPr>
              <w:t xml:space="preserve"> operatori ove esistenti, individuati sulla base di indagini di mercato o tramite elenchi di operatori economici </w:t>
            </w:r>
          </w:p>
        </w:tc>
        <w:tc>
          <w:tcPr>
            <w:tcW w:w="489" w:type="dxa"/>
            <w:vAlign w:val="center"/>
          </w:tcPr>
          <w:p w14:paraId="351D0424" w14:textId="77777777"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bl>
    <w:p w14:paraId="49E398E2" w14:textId="77777777" w:rsidR="00746481" w:rsidRPr="00C1720C" w:rsidRDefault="00746481" w:rsidP="00746481">
      <w:pPr>
        <w:spacing w:after="0" w:line="240" w:lineRule="auto"/>
        <w:rPr>
          <w:rFonts w:ascii="Calibri" w:hAnsi="Calibri" w:cs="Tahoma"/>
          <w:color w:val="00000A"/>
          <w:sz w:val="20"/>
          <w:szCs w:val="20"/>
        </w:rPr>
      </w:pPr>
    </w:p>
    <w:p w14:paraId="2EB70FF5" w14:textId="77777777" w:rsidR="00746481" w:rsidRPr="00C1720C" w:rsidRDefault="00746481" w:rsidP="00746481">
      <w:pPr>
        <w:spacing w:after="0" w:line="240" w:lineRule="auto"/>
        <w:rPr>
          <w:rFonts w:ascii="Calibri" w:hAnsi="Calibri" w:cs="Tahoma"/>
          <w:noProof/>
          <w:color w:val="00000A"/>
          <w:sz w:val="20"/>
          <w:szCs w:val="20"/>
        </w:rPr>
      </w:pPr>
      <w:r w:rsidRPr="00C1720C">
        <w:rPr>
          <w:rFonts w:ascii="Calibri" w:hAnsi="Calibri" w:cs="Tahoma"/>
          <w:noProof/>
          <w:color w:val="00000A"/>
          <w:sz w:val="20"/>
          <w:szCs w:val="20"/>
        </w:rPr>
        <w:t xml:space="preserve">Motivazione della scelta effettuata come da determina dell’Ente </w:t>
      </w:r>
    </w:p>
    <w:p w14:paraId="63757722" w14:textId="77777777" w:rsidR="00746481" w:rsidRPr="00C1720C" w:rsidRDefault="00746481" w:rsidP="00746481">
      <w:pPr>
        <w:spacing w:after="0" w:line="240" w:lineRule="auto"/>
        <w:rPr>
          <w:rFonts w:ascii="Calibri" w:hAnsi="Calibri" w:cs="Tahoma"/>
          <w:i/>
          <w:noProof/>
          <w:color w:val="00000A"/>
          <w:sz w:val="20"/>
          <w:szCs w:val="20"/>
        </w:rPr>
      </w:pPr>
      <w:r w:rsidRPr="00C1720C">
        <w:rPr>
          <w:rFonts w:ascii="Calibri" w:hAnsi="Calibri" w:cs="Tahoma"/>
          <w:i/>
          <w:noProof/>
          <w:color w:val="00000A"/>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14:paraId="16287F21" w14:textId="77777777" w:rsidTr="00151B7B">
        <w:tc>
          <w:tcPr>
            <w:tcW w:w="9778" w:type="dxa"/>
          </w:tcPr>
          <w:p w14:paraId="5BE93A62" w14:textId="77777777" w:rsidR="00746481" w:rsidRPr="00C1720C" w:rsidRDefault="00746481" w:rsidP="00151B7B">
            <w:pPr>
              <w:rPr>
                <w:rFonts w:ascii="Calibri" w:hAnsi="Calibri" w:cs="Tahoma"/>
                <w:color w:val="00000A"/>
                <w:sz w:val="20"/>
                <w:szCs w:val="20"/>
              </w:rPr>
            </w:pPr>
          </w:p>
          <w:p w14:paraId="384BA73E" w14:textId="77777777" w:rsidR="00746481" w:rsidRPr="00C1720C" w:rsidRDefault="00746481" w:rsidP="00151B7B">
            <w:pPr>
              <w:rPr>
                <w:rFonts w:ascii="Calibri" w:hAnsi="Calibri" w:cs="Tahoma"/>
                <w:color w:val="00000A"/>
                <w:sz w:val="20"/>
                <w:szCs w:val="20"/>
              </w:rPr>
            </w:pPr>
          </w:p>
          <w:p w14:paraId="34B3F2EB" w14:textId="77777777" w:rsidR="00746481" w:rsidRPr="00C1720C" w:rsidRDefault="00746481" w:rsidP="00151B7B">
            <w:pPr>
              <w:rPr>
                <w:rFonts w:ascii="Calibri" w:hAnsi="Calibri" w:cs="Tahoma"/>
                <w:color w:val="00000A"/>
                <w:sz w:val="20"/>
                <w:szCs w:val="20"/>
              </w:rPr>
            </w:pPr>
          </w:p>
          <w:p w14:paraId="7D34F5C7" w14:textId="77777777" w:rsidR="00746481" w:rsidRPr="00C1720C" w:rsidRDefault="00746481" w:rsidP="00151B7B">
            <w:pPr>
              <w:rPr>
                <w:rFonts w:ascii="Calibri" w:hAnsi="Calibri" w:cs="Tahoma"/>
                <w:color w:val="00000A"/>
                <w:sz w:val="20"/>
                <w:szCs w:val="20"/>
              </w:rPr>
            </w:pPr>
          </w:p>
          <w:p w14:paraId="0B4020A7" w14:textId="77777777" w:rsidR="00746481" w:rsidRPr="00C1720C" w:rsidRDefault="00746481" w:rsidP="00151B7B">
            <w:pPr>
              <w:rPr>
                <w:rFonts w:ascii="Calibri" w:hAnsi="Calibri" w:cs="Tahoma"/>
                <w:color w:val="00000A"/>
                <w:sz w:val="20"/>
                <w:szCs w:val="20"/>
              </w:rPr>
            </w:pPr>
          </w:p>
        </w:tc>
      </w:tr>
    </w:tbl>
    <w:p w14:paraId="1D7B270A" w14:textId="77777777" w:rsidR="00746481" w:rsidRPr="00C1720C" w:rsidRDefault="00746481" w:rsidP="00746481">
      <w:pPr>
        <w:spacing w:after="0" w:line="240" w:lineRule="auto"/>
        <w:rPr>
          <w:rFonts w:ascii="Calibri" w:hAnsi="Calibri" w:cs="Tahoma"/>
          <w:color w:val="00000A"/>
          <w:sz w:val="20"/>
          <w:szCs w:val="20"/>
        </w:rPr>
      </w:pPr>
    </w:p>
    <w:p w14:paraId="732EF86B" w14:textId="77777777" w:rsidR="00746481" w:rsidRPr="00C1720C" w:rsidRDefault="00746481" w:rsidP="00746481">
      <w:pPr>
        <w:spacing w:after="0" w:line="240" w:lineRule="auto"/>
        <w:rPr>
          <w:rFonts w:ascii="Calibri" w:hAnsi="Calibri" w:cs="Tahoma"/>
          <w:color w:val="00000A"/>
          <w:sz w:val="20"/>
          <w:szCs w:val="20"/>
        </w:rPr>
      </w:pPr>
      <w:r w:rsidRPr="00C1720C">
        <w:rPr>
          <w:rFonts w:ascii="Calibri" w:hAnsi="Calibri" w:cs="Tahoma"/>
          <w:color w:val="00000A"/>
          <w:sz w:val="20"/>
          <w:szCs w:val="20"/>
        </w:rPr>
        <w:tab/>
        <w:t xml:space="preserve">DATA </w:t>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t>FIRMA DEL RUP</w:t>
      </w:r>
    </w:p>
    <w:p w14:paraId="6841A57A" w14:textId="77777777" w:rsidR="00746481" w:rsidRPr="00C1720C" w:rsidRDefault="00746481" w:rsidP="00746481">
      <w:pPr>
        <w:spacing w:after="0" w:line="240" w:lineRule="auto"/>
        <w:rPr>
          <w:rFonts w:ascii="Calibri" w:hAnsi="Calibri" w:cs="Tahoma"/>
          <w:noProof/>
          <w:color w:val="00000A"/>
          <w:sz w:val="20"/>
          <w:szCs w:val="20"/>
        </w:rPr>
      </w:pPr>
      <w:r w:rsidRPr="00C1720C">
        <w:rPr>
          <w:rFonts w:ascii="Calibri" w:hAnsi="Calibri" w:cs="Tahoma"/>
          <w:noProof/>
          <w:color w:val="00000A"/>
          <w:sz w:val="20"/>
          <w:szCs w:val="20"/>
        </w:rPr>
        <w:tab/>
        <w:t>__________________</w:t>
      </w:r>
      <w:r w:rsidRPr="00C1720C">
        <w:rPr>
          <w:rFonts w:ascii="Calibri" w:hAnsi="Calibri" w:cs="Tahoma"/>
          <w:noProof/>
          <w:color w:val="00000A"/>
          <w:sz w:val="20"/>
          <w:szCs w:val="20"/>
        </w:rPr>
        <w:tab/>
      </w:r>
      <w:r w:rsidRPr="00C1720C">
        <w:rPr>
          <w:rFonts w:ascii="Calibri" w:hAnsi="Calibri" w:cs="Tahoma"/>
          <w:noProof/>
          <w:color w:val="00000A"/>
          <w:sz w:val="20"/>
          <w:szCs w:val="20"/>
        </w:rPr>
        <w:tab/>
      </w:r>
      <w:r w:rsidRPr="00C1720C">
        <w:rPr>
          <w:rFonts w:ascii="Calibri" w:hAnsi="Calibri" w:cs="Tahoma"/>
          <w:noProof/>
          <w:color w:val="00000A"/>
          <w:sz w:val="20"/>
          <w:szCs w:val="20"/>
        </w:rPr>
        <w:tab/>
        <w:t>___________________________</w:t>
      </w:r>
    </w:p>
    <w:p w14:paraId="4F904CB7" w14:textId="77777777" w:rsidR="00746481" w:rsidRDefault="00746481" w:rsidP="00746481">
      <w:pPr>
        <w:spacing w:after="0" w:line="240" w:lineRule="auto"/>
        <w:rPr>
          <w:rFonts w:ascii="Calibri" w:hAnsi="Calibri" w:cs="Tahoma"/>
          <w:b/>
          <w:sz w:val="20"/>
          <w:szCs w:val="20"/>
        </w:rPr>
      </w:pPr>
    </w:p>
    <w:p w14:paraId="06971CD3" w14:textId="77777777" w:rsidR="00746481" w:rsidRDefault="00746481" w:rsidP="00746481">
      <w:pPr>
        <w:spacing w:after="0" w:line="240" w:lineRule="auto"/>
        <w:rPr>
          <w:rFonts w:ascii="Calibri" w:hAnsi="Calibri" w:cs="Tahoma"/>
          <w:b/>
          <w:sz w:val="20"/>
          <w:szCs w:val="20"/>
        </w:rPr>
      </w:pPr>
    </w:p>
    <w:p w14:paraId="2A1F701D" w14:textId="77777777" w:rsidR="00746481" w:rsidRDefault="00746481" w:rsidP="00746481">
      <w:pPr>
        <w:spacing w:after="0" w:line="240" w:lineRule="auto"/>
        <w:rPr>
          <w:rFonts w:ascii="Calibri" w:hAnsi="Calibri" w:cs="Tahoma"/>
          <w:b/>
          <w:sz w:val="20"/>
          <w:szCs w:val="20"/>
        </w:rPr>
      </w:pPr>
    </w:p>
    <w:p w14:paraId="03EFCA41" w14:textId="77777777" w:rsidR="00746481" w:rsidRDefault="00746481" w:rsidP="00746481">
      <w:pPr>
        <w:spacing w:after="0" w:line="240" w:lineRule="auto"/>
        <w:rPr>
          <w:rFonts w:ascii="Calibri" w:hAnsi="Calibri" w:cs="Tahoma"/>
          <w:b/>
          <w:sz w:val="20"/>
          <w:szCs w:val="20"/>
        </w:rPr>
      </w:pPr>
    </w:p>
    <w:p w14:paraId="5F96A722" w14:textId="77777777" w:rsidR="00746481" w:rsidRDefault="00746481" w:rsidP="00746481">
      <w:pPr>
        <w:spacing w:after="0" w:line="240" w:lineRule="auto"/>
        <w:rPr>
          <w:rFonts w:ascii="Calibri" w:hAnsi="Calibri" w:cs="Tahoma"/>
          <w:b/>
          <w:sz w:val="20"/>
          <w:szCs w:val="20"/>
        </w:rPr>
      </w:pPr>
    </w:p>
    <w:p w14:paraId="5B95CD12" w14:textId="77777777" w:rsidR="00746481" w:rsidRDefault="00746481" w:rsidP="00746481">
      <w:pPr>
        <w:spacing w:after="0" w:line="240" w:lineRule="auto"/>
        <w:rPr>
          <w:rFonts w:ascii="Calibri" w:hAnsi="Calibri" w:cs="Tahoma"/>
          <w:b/>
          <w:sz w:val="20"/>
          <w:szCs w:val="20"/>
        </w:rPr>
      </w:pPr>
    </w:p>
    <w:p w14:paraId="5220BBB2" w14:textId="77777777" w:rsidR="00746481" w:rsidRDefault="00746481" w:rsidP="00746481">
      <w:pPr>
        <w:spacing w:after="0" w:line="240" w:lineRule="auto"/>
        <w:rPr>
          <w:rFonts w:ascii="Calibri" w:hAnsi="Calibri" w:cs="Tahoma"/>
          <w:b/>
          <w:sz w:val="20"/>
          <w:szCs w:val="20"/>
        </w:rPr>
      </w:pPr>
    </w:p>
    <w:p w14:paraId="13CB595B" w14:textId="77777777" w:rsidR="00746481" w:rsidRDefault="00746481" w:rsidP="00746481">
      <w:pPr>
        <w:spacing w:after="0" w:line="240" w:lineRule="auto"/>
        <w:rPr>
          <w:rFonts w:ascii="Calibri" w:hAnsi="Calibri" w:cs="Tahoma"/>
          <w:b/>
          <w:sz w:val="20"/>
          <w:szCs w:val="20"/>
        </w:rPr>
      </w:pPr>
    </w:p>
    <w:p w14:paraId="6D9C8D39" w14:textId="77777777" w:rsidR="00746481" w:rsidRDefault="00746481" w:rsidP="00746481">
      <w:pPr>
        <w:spacing w:after="0" w:line="240" w:lineRule="auto"/>
        <w:rPr>
          <w:rFonts w:ascii="Calibri" w:hAnsi="Calibri" w:cs="Tahoma"/>
          <w:b/>
          <w:sz w:val="20"/>
          <w:szCs w:val="20"/>
        </w:rPr>
      </w:pPr>
    </w:p>
    <w:p w14:paraId="675E05EE" w14:textId="77777777" w:rsidR="00746481" w:rsidRDefault="00746481" w:rsidP="00746481">
      <w:pPr>
        <w:spacing w:after="0" w:line="240" w:lineRule="auto"/>
        <w:rPr>
          <w:rFonts w:ascii="Calibri" w:hAnsi="Calibri" w:cs="Tahoma"/>
          <w:b/>
          <w:sz w:val="20"/>
          <w:szCs w:val="20"/>
        </w:rPr>
      </w:pPr>
    </w:p>
    <w:p w14:paraId="2FC17F8B" w14:textId="77777777" w:rsidR="00746481" w:rsidRDefault="00746481" w:rsidP="00746481">
      <w:pPr>
        <w:spacing w:after="0" w:line="240" w:lineRule="auto"/>
        <w:rPr>
          <w:rFonts w:ascii="Calibri" w:hAnsi="Calibri" w:cs="Tahoma"/>
          <w:b/>
          <w:sz w:val="20"/>
          <w:szCs w:val="20"/>
        </w:rPr>
      </w:pPr>
    </w:p>
    <w:p w14:paraId="0A4F7224" w14:textId="77777777" w:rsidR="00746481" w:rsidRDefault="00746481" w:rsidP="00746481">
      <w:pPr>
        <w:spacing w:after="0" w:line="240" w:lineRule="auto"/>
        <w:rPr>
          <w:rFonts w:ascii="Calibri" w:hAnsi="Calibri" w:cs="Tahoma"/>
          <w:b/>
          <w:sz w:val="20"/>
          <w:szCs w:val="20"/>
        </w:rPr>
      </w:pPr>
    </w:p>
    <w:p w14:paraId="1C6BC895" w14:textId="77777777"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t>AFFIDAMENTO DI SERVIZI</w:t>
      </w:r>
    </w:p>
    <w:p w14:paraId="5AE48A43" w14:textId="77777777" w:rsidR="00746481" w:rsidRPr="00C1720C" w:rsidRDefault="00746481" w:rsidP="00746481">
      <w:pPr>
        <w:spacing w:after="0" w:line="240" w:lineRule="auto"/>
        <w:rPr>
          <w:rFonts w:ascii="Calibri" w:hAnsi="Calibri" w:cs="Tahoma"/>
          <w:b/>
          <w:sz w:val="20"/>
          <w:szCs w:val="20"/>
        </w:rPr>
      </w:pPr>
    </w:p>
    <w:p w14:paraId="0AE18E9D" w14:textId="77777777"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3</w:t>
      </w:r>
    </w:p>
    <w:p w14:paraId="04234C93" w14:textId="77777777"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3</w:t>
      </w:r>
      <w:r w:rsidRPr="00C1720C">
        <w:rPr>
          <w:rFonts w:ascii="Calibri" w:hAnsi="Calibri" w:cs="Tahoma"/>
          <w:bCs/>
          <w:sz w:val="20"/>
          <w:szCs w:val="20"/>
        </w:rPr>
        <w:t>) Indicare il valore dell’appalto a base d’asta e se trattasi di appalto sopra o sotto soglia comunitaria</w:t>
      </w:r>
    </w:p>
    <w:p w14:paraId="50F40DEB"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8"/>
        <w:gridCol w:w="2762"/>
      </w:tblGrid>
      <w:tr w:rsidR="00746481" w:rsidRPr="00C1720C" w14:paraId="6C668BED" w14:textId="77777777" w:rsidTr="00151B7B">
        <w:trPr>
          <w:trHeight w:val="437"/>
        </w:trPr>
        <w:tc>
          <w:tcPr>
            <w:tcW w:w="3698" w:type="dxa"/>
          </w:tcPr>
          <w:p w14:paraId="0032B456" w14:textId="77777777"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Cs/>
                <w:sz w:val="20"/>
                <w:szCs w:val="20"/>
              </w:rPr>
              <w:t xml:space="preserve">                 </w:t>
            </w:r>
            <w:r w:rsidRPr="00C1720C">
              <w:rPr>
                <w:rFonts w:ascii="Calibri" w:hAnsi="Calibri" w:cs="Tahoma"/>
                <w:b/>
                <w:bCs/>
                <w:sz w:val="20"/>
                <w:szCs w:val="20"/>
              </w:rPr>
              <w:t>€</w:t>
            </w:r>
          </w:p>
        </w:tc>
        <w:tc>
          <w:tcPr>
            <w:tcW w:w="2762" w:type="dxa"/>
            <w:tcBorders>
              <w:top w:val="single" w:sz="4" w:space="0" w:color="auto"/>
              <w:left w:val="single" w:sz="4" w:space="0" w:color="auto"/>
              <w:bottom w:val="single" w:sz="4" w:space="0" w:color="auto"/>
              <w:right w:val="single" w:sz="4" w:space="0" w:color="auto"/>
            </w:tcBorders>
          </w:tcPr>
          <w:p w14:paraId="77A52294" w14:textId="77777777" w:rsidR="00746481" w:rsidRPr="00C1720C" w:rsidRDefault="00746481" w:rsidP="00151B7B">
            <w:pPr>
              <w:rPr>
                <w:rFonts w:ascii="Calibri" w:hAnsi="Calibri" w:cs="Tahoma"/>
                <w:b/>
                <w:sz w:val="20"/>
                <w:szCs w:val="20"/>
              </w:rPr>
            </w:pPr>
          </w:p>
        </w:tc>
      </w:tr>
    </w:tbl>
    <w:p w14:paraId="007DCDA8"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4"/>
        <w:gridCol w:w="488"/>
      </w:tblGrid>
      <w:tr w:rsidR="00746481" w:rsidRPr="00C1720C" w14:paraId="33004FE5" w14:textId="77777777" w:rsidTr="00151B7B">
        <w:trPr>
          <w:trHeight w:val="348"/>
        </w:trPr>
        <w:tc>
          <w:tcPr>
            <w:tcW w:w="5974" w:type="dxa"/>
          </w:tcPr>
          <w:p w14:paraId="0541264A" w14:textId="77777777"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SERVIZI SOPRA SOGLIA COMUNITARIA</w:t>
            </w:r>
          </w:p>
        </w:tc>
        <w:tc>
          <w:tcPr>
            <w:tcW w:w="488" w:type="dxa"/>
            <w:tcBorders>
              <w:top w:val="single" w:sz="4" w:space="0" w:color="auto"/>
              <w:left w:val="single" w:sz="4" w:space="0" w:color="auto"/>
              <w:bottom w:val="single" w:sz="4" w:space="0" w:color="auto"/>
              <w:right w:val="single" w:sz="4" w:space="0" w:color="auto"/>
            </w:tcBorders>
          </w:tcPr>
          <w:p w14:paraId="450EA2D7" w14:textId="77777777" w:rsidR="00746481" w:rsidRPr="00C1720C" w:rsidRDefault="00746481" w:rsidP="00151B7B">
            <w:pPr>
              <w:rPr>
                <w:rFonts w:ascii="Calibri" w:hAnsi="Calibri" w:cs="Tahoma"/>
                <w:b/>
                <w:sz w:val="20"/>
                <w:szCs w:val="20"/>
              </w:rPr>
            </w:pPr>
          </w:p>
        </w:tc>
      </w:tr>
      <w:tr w:rsidR="00746481" w:rsidRPr="00C1720C" w14:paraId="619CE244" w14:textId="77777777" w:rsidTr="00151B7B">
        <w:trPr>
          <w:trHeight w:val="348"/>
        </w:trPr>
        <w:tc>
          <w:tcPr>
            <w:tcW w:w="5974" w:type="dxa"/>
          </w:tcPr>
          <w:p w14:paraId="4A229DB1" w14:textId="77777777" w:rsidR="00746481" w:rsidRPr="00C1720C" w:rsidRDefault="00746481" w:rsidP="00151B7B">
            <w:pPr>
              <w:rPr>
                <w:rFonts w:ascii="Calibri" w:hAnsi="Calibri" w:cs="Tahoma"/>
                <w:b/>
                <w:i/>
                <w:noProof/>
                <w:sz w:val="20"/>
                <w:szCs w:val="20"/>
              </w:rPr>
            </w:pPr>
            <w:r w:rsidRPr="00C1720C">
              <w:rPr>
                <w:rFonts w:ascii="Calibri" w:hAnsi="Calibri" w:cs="Tahoma"/>
                <w:i/>
                <w:noProof/>
                <w:sz w:val="20"/>
                <w:szCs w:val="20"/>
              </w:rPr>
              <w:t>= &gt; € 209.000 (applicabile dal 19/04/16 ad oggi)</w:t>
            </w:r>
          </w:p>
        </w:tc>
        <w:tc>
          <w:tcPr>
            <w:tcW w:w="488" w:type="dxa"/>
            <w:tcBorders>
              <w:top w:val="single" w:sz="4" w:space="0" w:color="auto"/>
            </w:tcBorders>
          </w:tcPr>
          <w:p w14:paraId="3DD355C9" w14:textId="77777777" w:rsidR="00746481" w:rsidRPr="00C1720C" w:rsidRDefault="00746481" w:rsidP="00151B7B">
            <w:pPr>
              <w:rPr>
                <w:rFonts w:ascii="Calibri" w:hAnsi="Calibri" w:cs="Tahoma"/>
                <w:b/>
                <w:sz w:val="20"/>
                <w:szCs w:val="20"/>
              </w:rPr>
            </w:pPr>
          </w:p>
        </w:tc>
      </w:tr>
    </w:tbl>
    <w:p w14:paraId="1A81F0B1"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2"/>
        <w:gridCol w:w="487"/>
      </w:tblGrid>
      <w:tr w:rsidR="00746481" w:rsidRPr="00C1720C" w14:paraId="2AD1B21F" w14:textId="77777777" w:rsidTr="00151B7B">
        <w:trPr>
          <w:trHeight w:val="328"/>
        </w:trPr>
        <w:tc>
          <w:tcPr>
            <w:tcW w:w="5962" w:type="dxa"/>
          </w:tcPr>
          <w:p w14:paraId="7F130901" w14:textId="77777777"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SERVIZI SOTTO SOGLIA COMUNITARIA</w:t>
            </w:r>
          </w:p>
        </w:tc>
        <w:tc>
          <w:tcPr>
            <w:tcW w:w="487" w:type="dxa"/>
            <w:tcBorders>
              <w:top w:val="single" w:sz="4" w:space="0" w:color="auto"/>
              <w:left w:val="single" w:sz="4" w:space="0" w:color="auto"/>
              <w:bottom w:val="single" w:sz="4" w:space="0" w:color="auto"/>
              <w:right w:val="single" w:sz="4" w:space="0" w:color="auto"/>
            </w:tcBorders>
          </w:tcPr>
          <w:p w14:paraId="717AAFBA" w14:textId="77777777" w:rsidR="00746481" w:rsidRPr="00C1720C" w:rsidRDefault="00746481" w:rsidP="00151B7B">
            <w:pPr>
              <w:rPr>
                <w:rFonts w:ascii="Calibri" w:hAnsi="Calibri" w:cs="Tahoma"/>
                <w:b/>
                <w:sz w:val="20"/>
                <w:szCs w:val="20"/>
              </w:rPr>
            </w:pPr>
          </w:p>
        </w:tc>
      </w:tr>
      <w:tr w:rsidR="00746481" w:rsidRPr="00C1720C" w14:paraId="251ECD43" w14:textId="77777777" w:rsidTr="00151B7B">
        <w:trPr>
          <w:trHeight w:val="293"/>
        </w:trPr>
        <w:tc>
          <w:tcPr>
            <w:tcW w:w="5962" w:type="dxa"/>
          </w:tcPr>
          <w:p w14:paraId="0C0A012A" w14:textId="77777777" w:rsidR="00746481" w:rsidRPr="00C1720C" w:rsidRDefault="00746481" w:rsidP="00151B7B">
            <w:pPr>
              <w:rPr>
                <w:rFonts w:ascii="Calibri" w:hAnsi="Calibri" w:cs="Tahoma"/>
                <w:i/>
                <w:noProof/>
                <w:sz w:val="20"/>
                <w:szCs w:val="20"/>
              </w:rPr>
            </w:pPr>
            <w:r w:rsidRPr="00C1720C">
              <w:rPr>
                <w:rFonts w:ascii="Calibri" w:hAnsi="Calibri" w:cs="Tahoma"/>
                <w:i/>
                <w:noProof/>
                <w:sz w:val="20"/>
                <w:szCs w:val="20"/>
              </w:rPr>
              <w:t>&lt; € 209.000 (applicabile dal 19/04/16 ad oggi)</w:t>
            </w:r>
          </w:p>
        </w:tc>
        <w:tc>
          <w:tcPr>
            <w:tcW w:w="487" w:type="dxa"/>
            <w:tcBorders>
              <w:top w:val="single" w:sz="4" w:space="0" w:color="auto"/>
            </w:tcBorders>
          </w:tcPr>
          <w:p w14:paraId="56EE48EE" w14:textId="77777777" w:rsidR="00746481" w:rsidRPr="00C1720C" w:rsidRDefault="00746481" w:rsidP="00151B7B">
            <w:pPr>
              <w:rPr>
                <w:rFonts w:ascii="Calibri" w:hAnsi="Calibri" w:cs="Tahoma"/>
                <w:i/>
                <w:noProof/>
                <w:sz w:val="20"/>
                <w:szCs w:val="20"/>
              </w:rPr>
            </w:pPr>
          </w:p>
        </w:tc>
      </w:tr>
    </w:tbl>
    <w:p w14:paraId="2908EB2C" w14:textId="77777777" w:rsidR="00746481" w:rsidRPr="00C1720C" w:rsidRDefault="00746481" w:rsidP="00746481">
      <w:pPr>
        <w:spacing w:after="0" w:line="240" w:lineRule="auto"/>
        <w:rPr>
          <w:rFonts w:ascii="Calibri" w:hAnsi="Calibri" w:cs="Tahoma"/>
          <w:b/>
          <w:sz w:val="20"/>
          <w:szCs w:val="20"/>
        </w:rPr>
      </w:pPr>
    </w:p>
    <w:p w14:paraId="3DB0E6D8" w14:textId="77777777"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p w14:paraId="121FD38A" w14:textId="77777777" w:rsidR="00746481" w:rsidRPr="00C1720C" w:rsidRDefault="00746481" w:rsidP="00746481">
      <w:pPr>
        <w:spacing w:after="0" w:line="240" w:lineRule="auto"/>
        <w:rPr>
          <w:rFonts w:ascii="Calibri" w:hAnsi="Calibri"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746481" w:rsidRPr="00C1720C" w14:paraId="62CB4A2D" w14:textId="77777777" w:rsidTr="00151B7B">
        <w:trPr>
          <w:cantSplit/>
        </w:trPr>
        <w:tc>
          <w:tcPr>
            <w:tcW w:w="9322" w:type="dxa"/>
            <w:vAlign w:val="center"/>
          </w:tcPr>
          <w:p w14:paraId="049744FB" w14:textId="77777777"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Contratti  per servizi di importo  &lt; € 209.000</w:t>
            </w:r>
          </w:p>
        </w:tc>
        <w:tc>
          <w:tcPr>
            <w:tcW w:w="492" w:type="dxa"/>
            <w:vAlign w:val="center"/>
          </w:tcPr>
          <w:p w14:paraId="1FE2DD96" w14:textId="77777777" w:rsidR="00746481" w:rsidRPr="00C1720C" w:rsidRDefault="00746481" w:rsidP="00151B7B">
            <w:pPr>
              <w:rPr>
                <w:rFonts w:ascii="Calibri" w:hAnsi="Calibri" w:cs="Tahoma"/>
                <w:b/>
                <w:sz w:val="20"/>
                <w:szCs w:val="20"/>
              </w:rPr>
            </w:pPr>
          </w:p>
        </w:tc>
      </w:tr>
      <w:tr w:rsidR="00746481" w:rsidRPr="00C1720C" w14:paraId="27357532" w14:textId="77777777" w:rsidTr="00151B7B">
        <w:trPr>
          <w:cantSplit/>
        </w:trPr>
        <w:tc>
          <w:tcPr>
            <w:tcW w:w="9322" w:type="dxa"/>
            <w:vAlign w:val="center"/>
          </w:tcPr>
          <w:p w14:paraId="07F023C8" w14:textId="77777777" w:rsidR="00746481" w:rsidRPr="00C1720C" w:rsidRDefault="00746481" w:rsidP="00151B7B">
            <w:pPr>
              <w:rPr>
                <w:rFonts w:ascii="Calibri" w:hAnsi="Calibri" w:cs="Tahoma"/>
                <w:b/>
                <w:bCs/>
                <w:noProof/>
                <w:sz w:val="20"/>
                <w:szCs w:val="20"/>
              </w:rPr>
            </w:pPr>
          </w:p>
        </w:tc>
        <w:tc>
          <w:tcPr>
            <w:tcW w:w="492" w:type="dxa"/>
            <w:vAlign w:val="center"/>
          </w:tcPr>
          <w:p w14:paraId="4BDB5498" w14:textId="77777777" w:rsidR="00746481" w:rsidRPr="00C1720C" w:rsidRDefault="00746481" w:rsidP="00151B7B">
            <w:pPr>
              <w:rPr>
                <w:rFonts w:ascii="Calibri" w:hAnsi="Calibri" w:cs="Tahoma"/>
                <w:b/>
                <w:bCs/>
                <w:noProof/>
                <w:sz w:val="20"/>
                <w:szCs w:val="20"/>
              </w:rPr>
            </w:pPr>
          </w:p>
        </w:tc>
      </w:tr>
      <w:tr w:rsidR="00746481" w:rsidRPr="00C1720C" w14:paraId="22D2481F" w14:textId="77777777" w:rsidTr="00151B7B">
        <w:trPr>
          <w:cantSplit/>
        </w:trPr>
        <w:tc>
          <w:tcPr>
            <w:tcW w:w="9322" w:type="dxa"/>
            <w:vAlign w:val="center"/>
          </w:tcPr>
          <w:p w14:paraId="6C6E8ED4" w14:textId="77777777"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servizi di </w:t>
            </w:r>
            <w:r w:rsidRPr="00C1720C">
              <w:rPr>
                <w:rFonts w:ascii="Calibri" w:hAnsi="Calibri" w:cs="Tahoma"/>
                <w:b/>
                <w:bCs/>
                <w:noProof/>
                <w:sz w:val="20"/>
                <w:szCs w:val="20"/>
              </w:rPr>
              <w:t>importo inferiore a € 40.000</w:t>
            </w:r>
          </w:p>
        </w:tc>
        <w:tc>
          <w:tcPr>
            <w:tcW w:w="492" w:type="dxa"/>
            <w:vAlign w:val="center"/>
          </w:tcPr>
          <w:p w14:paraId="2916C19D" w14:textId="77777777" w:rsidR="00746481" w:rsidRPr="00C1720C" w:rsidRDefault="00746481" w:rsidP="00151B7B">
            <w:pPr>
              <w:rPr>
                <w:rFonts w:ascii="Calibri" w:hAnsi="Calibri" w:cs="Tahoma"/>
                <w:b/>
                <w:sz w:val="20"/>
                <w:szCs w:val="20"/>
              </w:rPr>
            </w:pPr>
          </w:p>
        </w:tc>
      </w:tr>
      <w:tr w:rsidR="00746481" w:rsidRPr="00C1720C" w14:paraId="74869460" w14:textId="77777777" w:rsidTr="00151B7B">
        <w:trPr>
          <w:cantSplit/>
        </w:trPr>
        <w:tc>
          <w:tcPr>
            <w:tcW w:w="9322" w:type="dxa"/>
            <w:vAlign w:val="center"/>
          </w:tcPr>
          <w:p w14:paraId="187F57B8" w14:textId="77777777" w:rsidR="00746481" w:rsidRPr="00C1720C" w:rsidRDefault="00746481" w:rsidP="00151B7B">
            <w:pPr>
              <w:rPr>
                <w:rFonts w:ascii="Calibri" w:hAnsi="Calibri" w:cs="Tahoma"/>
                <w:b/>
                <w:bCs/>
                <w:noProof/>
                <w:sz w:val="20"/>
                <w:szCs w:val="20"/>
              </w:rPr>
            </w:pPr>
          </w:p>
        </w:tc>
        <w:tc>
          <w:tcPr>
            <w:tcW w:w="492" w:type="dxa"/>
            <w:vAlign w:val="center"/>
          </w:tcPr>
          <w:p w14:paraId="54738AF4" w14:textId="77777777" w:rsidR="00746481" w:rsidRPr="00C1720C" w:rsidRDefault="00746481" w:rsidP="00151B7B">
            <w:pPr>
              <w:rPr>
                <w:rFonts w:ascii="Calibri" w:hAnsi="Calibri" w:cs="Tahoma"/>
                <w:b/>
                <w:sz w:val="20"/>
                <w:szCs w:val="20"/>
              </w:rPr>
            </w:pPr>
          </w:p>
        </w:tc>
      </w:tr>
      <w:tr w:rsidR="00746481" w:rsidRPr="00C1720C" w14:paraId="075704CF" w14:textId="77777777" w:rsidTr="00151B7B">
        <w:trPr>
          <w:cantSplit/>
        </w:trPr>
        <w:tc>
          <w:tcPr>
            <w:tcW w:w="9322" w:type="dxa"/>
            <w:vAlign w:val="center"/>
          </w:tcPr>
          <w:p w14:paraId="451AD2B9" w14:textId="77777777"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 xml:space="preserve"> </w:t>
            </w:r>
            <w:r w:rsidRPr="00C1720C">
              <w:rPr>
                <w:rFonts w:ascii="Calibri" w:hAnsi="Calibri" w:cs="Tahoma"/>
                <w:bCs/>
                <w:noProof/>
                <w:sz w:val="20"/>
                <w:szCs w:val="20"/>
              </w:rPr>
              <w:t xml:space="preserve">amministrazione diretta </w:t>
            </w:r>
          </w:p>
        </w:tc>
        <w:tc>
          <w:tcPr>
            <w:tcW w:w="492" w:type="dxa"/>
            <w:vAlign w:val="center"/>
          </w:tcPr>
          <w:p w14:paraId="418A20AE" w14:textId="77777777"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14:paraId="46ABBD8F" w14:textId="77777777" w:rsidTr="00151B7B">
        <w:trPr>
          <w:cantSplit/>
        </w:trPr>
        <w:tc>
          <w:tcPr>
            <w:tcW w:w="9322" w:type="dxa"/>
            <w:vAlign w:val="center"/>
          </w:tcPr>
          <w:p w14:paraId="06BBA33E" w14:textId="77777777" w:rsidR="00746481" w:rsidRPr="00C1720C" w:rsidRDefault="00746481" w:rsidP="00151B7B">
            <w:pPr>
              <w:rPr>
                <w:rFonts w:ascii="Calibri" w:hAnsi="Calibri" w:cs="Tahoma"/>
                <w:b/>
                <w:bCs/>
                <w:noProof/>
                <w:sz w:val="20"/>
                <w:szCs w:val="20"/>
              </w:rPr>
            </w:pPr>
          </w:p>
        </w:tc>
        <w:tc>
          <w:tcPr>
            <w:tcW w:w="492" w:type="dxa"/>
            <w:vAlign w:val="center"/>
          </w:tcPr>
          <w:p w14:paraId="464FCBC1" w14:textId="77777777" w:rsidR="00746481" w:rsidRPr="00C1720C" w:rsidRDefault="00746481" w:rsidP="00151B7B">
            <w:pPr>
              <w:rPr>
                <w:rFonts w:ascii="Calibri" w:hAnsi="Calibri" w:cs="Tahoma"/>
                <w:b/>
                <w:bCs/>
                <w:noProof/>
                <w:sz w:val="20"/>
                <w:szCs w:val="20"/>
              </w:rPr>
            </w:pPr>
          </w:p>
        </w:tc>
      </w:tr>
      <w:tr w:rsidR="00746481" w:rsidRPr="00C1720C" w14:paraId="6DA268E5" w14:textId="77777777" w:rsidTr="00151B7B">
        <w:trPr>
          <w:cantSplit/>
        </w:trPr>
        <w:tc>
          <w:tcPr>
            <w:tcW w:w="9322" w:type="dxa"/>
            <w:vAlign w:val="center"/>
          </w:tcPr>
          <w:p w14:paraId="3027F928" w14:textId="77777777"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 affidamento diretto </w:t>
            </w:r>
          </w:p>
        </w:tc>
        <w:tc>
          <w:tcPr>
            <w:tcW w:w="492" w:type="dxa"/>
            <w:vAlign w:val="center"/>
          </w:tcPr>
          <w:p w14:paraId="2027F543" w14:textId="77777777"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14:paraId="5C8C6B09" w14:textId="77777777" w:rsidTr="00151B7B">
        <w:trPr>
          <w:cantSplit/>
        </w:trPr>
        <w:tc>
          <w:tcPr>
            <w:tcW w:w="9322" w:type="dxa"/>
            <w:vAlign w:val="center"/>
          </w:tcPr>
          <w:p w14:paraId="3382A365" w14:textId="77777777" w:rsidR="00746481" w:rsidRPr="00C1720C" w:rsidRDefault="00746481" w:rsidP="00151B7B">
            <w:pPr>
              <w:rPr>
                <w:rFonts w:ascii="Calibri" w:hAnsi="Calibri" w:cs="Tahoma"/>
                <w:b/>
                <w:bCs/>
                <w:noProof/>
                <w:sz w:val="20"/>
                <w:szCs w:val="20"/>
              </w:rPr>
            </w:pPr>
          </w:p>
        </w:tc>
        <w:tc>
          <w:tcPr>
            <w:tcW w:w="492" w:type="dxa"/>
            <w:vAlign w:val="center"/>
          </w:tcPr>
          <w:p w14:paraId="5C71F136" w14:textId="77777777" w:rsidR="00746481" w:rsidRPr="00C1720C" w:rsidRDefault="00746481" w:rsidP="00151B7B">
            <w:pPr>
              <w:rPr>
                <w:rFonts w:ascii="Calibri" w:hAnsi="Calibri" w:cs="Tahoma"/>
                <w:b/>
                <w:bCs/>
                <w:noProof/>
                <w:sz w:val="20"/>
                <w:szCs w:val="20"/>
              </w:rPr>
            </w:pPr>
          </w:p>
        </w:tc>
      </w:tr>
      <w:tr w:rsidR="00746481" w:rsidRPr="00C1720C" w14:paraId="2933A933" w14:textId="77777777" w:rsidTr="00151B7B">
        <w:trPr>
          <w:cantSplit/>
        </w:trPr>
        <w:tc>
          <w:tcPr>
            <w:tcW w:w="9322" w:type="dxa"/>
            <w:vAlign w:val="center"/>
          </w:tcPr>
          <w:p w14:paraId="407ADC7C" w14:textId="77777777" w:rsidR="00746481" w:rsidRPr="00C1720C" w:rsidRDefault="00746481" w:rsidP="00151B7B">
            <w:pPr>
              <w:rPr>
                <w:rFonts w:ascii="Calibri" w:hAnsi="Calibri" w:cs="Tahoma"/>
                <w:b/>
                <w:bCs/>
                <w:noProof/>
                <w:sz w:val="20"/>
                <w:szCs w:val="20"/>
              </w:rPr>
            </w:pPr>
            <w:r w:rsidRPr="00C1720C">
              <w:rPr>
                <w:rFonts w:ascii="Calibri" w:hAnsi="Calibri" w:cs="Tahoma"/>
                <w:sz w:val="20"/>
                <w:szCs w:val="20"/>
              </w:rPr>
              <w:t xml:space="preserve">servizi di </w:t>
            </w:r>
            <w:r w:rsidRPr="00C1720C">
              <w:rPr>
                <w:rFonts w:ascii="Calibri" w:hAnsi="Calibri" w:cs="Tahoma"/>
                <w:b/>
                <w:sz w:val="20"/>
                <w:szCs w:val="20"/>
              </w:rPr>
              <w:t xml:space="preserve">importo pari o superiore a € 40.000 e inferiore a € </w:t>
            </w:r>
            <w:r w:rsidRPr="00C1720C">
              <w:rPr>
                <w:rFonts w:ascii="Calibri" w:hAnsi="Calibri" w:cs="Tahoma"/>
                <w:b/>
                <w:bCs/>
                <w:noProof/>
                <w:sz w:val="20"/>
                <w:szCs w:val="20"/>
              </w:rPr>
              <w:t>209</w:t>
            </w:r>
            <w:r w:rsidRPr="00C1720C">
              <w:rPr>
                <w:rFonts w:ascii="Calibri" w:hAnsi="Calibri" w:cs="Tahoma"/>
                <w:b/>
                <w:sz w:val="20"/>
                <w:szCs w:val="20"/>
              </w:rPr>
              <w:t>.000</w:t>
            </w:r>
          </w:p>
        </w:tc>
        <w:tc>
          <w:tcPr>
            <w:tcW w:w="492" w:type="dxa"/>
            <w:vAlign w:val="center"/>
          </w:tcPr>
          <w:p w14:paraId="62199465" w14:textId="77777777" w:rsidR="00746481" w:rsidRPr="00C1720C" w:rsidRDefault="00746481" w:rsidP="00151B7B">
            <w:pPr>
              <w:rPr>
                <w:rFonts w:ascii="Calibri" w:hAnsi="Calibri" w:cs="Tahoma"/>
                <w:b/>
                <w:sz w:val="20"/>
                <w:szCs w:val="20"/>
              </w:rPr>
            </w:pPr>
          </w:p>
        </w:tc>
      </w:tr>
      <w:tr w:rsidR="00746481" w:rsidRPr="00C1720C" w14:paraId="0DA123B1" w14:textId="77777777" w:rsidTr="00151B7B">
        <w:trPr>
          <w:cantSplit/>
        </w:trPr>
        <w:tc>
          <w:tcPr>
            <w:tcW w:w="9322" w:type="dxa"/>
            <w:vAlign w:val="center"/>
          </w:tcPr>
          <w:p w14:paraId="4C4CEA3D" w14:textId="77777777" w:rsidR="00746481" w:rsidRPr="00C1720C" w:rsidRDefault="00746481" w:rsidP="00151B7B">
            <w:pPr>
              <w:rPr>
                <w:rFonts w:ascii="Calibri" w:hAnsi="Calibri" w:cs="Tahoma"/>
                <w:b/>
                <w:bCs/>
                <w:noProof/>
                <w:sz w:val="20"/>
                <w:szCs w:val="20"/>
              </w:rPr>
            </w:pPr>
          </w:p>
        </w:tc>
        <w:tc>
          <w:tcPr>
            <w:tcW w:w="492" w:type="dxa"/>
            <w:vAlign w:val="center"/>
          </w:tcPr>
          <w:p w14:paraId="50895670" w14:textId="77777777" w:rsidR="00746481" w:rsidRPr="00C1720C" w:rsidRDefault="00746481" w:rsidP="00151B7B">
            <w:pPr>
              <w:rPr>
                <w:rFonts w:ascii="Calibri" w:hAnsi="Calibri" w:cs="Tahoma"/>
                <w:b/>
                <w:sz w:val="20"/>
                <w:szCs w:val="20"/>
              </w:rPr>
            </w:pPr>
          </w:p>
        </w:tc>
      </w:tr>
      <w:tr w:rsidR="00746481" w:rsidRPr="00C1720C" w14:paraId="3791B0AA" w14:textId="77777777" w:rsidTr="00151B7B">
        <w:trPr>
          <w:cantSplit/>
        </w:trPr>
        <w:tc>
          <w:tcPr>
            <w:tcW w:w="9322" w:type="dxa"/>
            <w:vAlign w:val="center"/>
          </w:tcPr>
          <w:p w14:paraId="398B07CE" w14:textId="77777777" w:rsidR="00746481" w:rsidRPr="00C1720C" w:rsidRDefault="00746481" w:rsidP="00151B7B">
            <w:pPr>
              <w:rPr>
                <w:rFonts w:ascii="Calibri" w:hAnsi="Calibri" w:cs="Tahoma"/>
                <w:b/>
                <w:bCs/>
                <w:noProof/>
                <w:sz w:val="20"/>
                <w:szCs w:val="20"/>
              </w:rPr>
            </w:pPr>
            <w:r w:rsidRPr="00C1720C">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14:paraId="7BF29469" w14:textId="77777777"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bl>
    <w:p w14:paraId="38C1F859" w14:textId="77777777" w:rsidR="00746481" w:rsidRPr="00C1720C" w:rsidRDefault="00746481" w:rsidP="00746481">
      <w:pPr>
        <w:spacing w:after="0" w:line="240" w:lineRule="auto"/>
        <w:rPr>
          <w:rFonts w:ascii="Calibri" w:hAnsi="Calibri" w:cs="Tahoma"/>
          <w:bCs/>
          <w:sz w:val="20"/>
          <w:szCs w:val="20"/>
        </w:rPr>
      </w:pPr>
    </w:p>
    <w:p w14:paraId="0C8FE7CE" w14:textId="77777777" w:rsidR="00746481" w:rsidRPr="00C1720C" w:rsidRDefault="00746481" w:rsidP="00746481">
      <w:pPr>
        <w:spacing w:after="0" w:line="240" w:lineRule="auto"/>
        <w:rPr>
          <w:rFonts w:ascii="Calibri" w:hAnsi="Calibri" w:cs="Tahoma"/>
          <w:bCs/>
          <w:sz w:val="20"/>
          <w:szCs w:val="20"/>
        </w:rPr>
      </w:pPr>
    </w:p>
    <w:p w14:paraId="228836EF" w14:textId="77777777"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 xml:space="preserve">Motivazione della scelta effettuata come da determina dell’Ente </w:t>
      </w:r>
    </w:p>
    <w:p w14:paraId="3A8939AA" w14:textId="77777777" w:rsidR="00746481" w:rsidRPr="00C1720C" w:rsidRDefault="00746481" w:rsidP="00746481">
      <w:pPr>
        <w:spacing w:after="0" w:line="240" w:lineRule="auto"/>
        <w:rPr>
          <w:rFonts w:ascii="Calibri" w:hAnsi="Calibri" w:cs="Tahoma"/>
          <w:i/>
          <w:noProof/>
          <w:sz w:val="20"/>
          <w:szCs w:val="20"/>
        </w:rPr>
      </w:pPr>
      <w:r w:rsidRPr="00C1720C">
        <w:rPr>
          <w:rFonts w:ascii="Calibri" w:hAnsi="Calibri" w:cs="Tahoma"/>
          <w:i/>
          <w:noProof/>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14:paraId="41004F19" w14:textId="77777777" w:rsidTr="00151B7B">
        <w:tc>
          <w:tcPr>
            <w:tcW w:w="9778" w:type="dxa"/>
          </w:tcPr>
          <w:p w14:paraId="67C0C651" w14:textId="77777777" w:rsidR="00746481" w:rsidRPr="00C1720C" w:rsidRDefault="00746481" w:rsidP="00151B7B">
            <w:pPr>
              <w:rPr>
                <w:rFonts w:ascii="Calibri" w:hAnsi="Calibri" w:cs="Tahoma"/>
                <w:bCs/>
                <w:sz w:val="20"/>
                <w:szCs w:val="20"/>
              </w:rPr>
            </w:pPr>
          </w:p>
          <w:p w14:paraId="308D56CC" w14:textId="77777777" w:rsidR="00746481" w:rsidRPr="00C1720C" w:rsidRDefault="00746481" w:rsidP="00151B7B">
            <w:pPr>
              <w:rPr>
                <w:rFonts w:ascii="Calibri" w:hAnsi="Calibri" w:cs="Tahoma"/>
                <w:bCs/>
                <w:sz w:val="20"/>
                <w:szCs w:val="20"/>
              </w:rPr>
            </w:pPr>
          </w:p>
          <w:p w14:paraId="797E50C6" w14:textId="77777777" w:rsidR="00746481" w:rsidRPr="00C1720C" w:rsidRDefault="00746481" w:rsidP="00151B7B">
            <w:pPr>
              <w:rPr>
                <w:rFonts w:ascii="Calibri" w:hAnsi="Calibri" w:cs="Tahoma"/>
                <w:bCs/>
                <w:sz w:val="20"/>
                <w:szCs w:val="20"/>
              </w:rPr>
            </w:pPr>
          </w:p>
          <w:p w14:paraId="7B04FA47" w14:textId="77777777" w:rsidR="00746481" w:rsidRPr="00C1720C" w:rsidRDefault="00746481" w:rsidP="00151B7B">
            <w:pPr>
              <w:rPr>
                <w:rFonts w:ascii="Calibri" w:hAnsi="Calibri" w:cs="Tahoma"/>
                <w:bCs/>
                <w:sz w:val="20"/>
                <w:szCs w:val="20"/>
              </w:rPr>
            </w:pPr>
          </w:p>
          <w:p w14:paraId="568C698B" w14:textId="77777777" w:rsidR="00746481" w:rsidRPr="00C1720C" w:rsidRDefault="00746481" w:rsidP="00151B7B">
            <w:pPr>
              <w:rPr>
                <w:rFonts w:ascii="Calibri" w:hAnsi="Calibri" w:cs="Tahoma"/>
                <w:bCs/>
                <w:sz w:val="20"/>
                <w:szCs w:val="20"/>
              </w:rPr>
            </w:pPr>
          </w:p>
        </w:tc>
      </w:tr>
    </w:tbl>
    <w:p w14:paraId="1A939487" w14:textId="77777777" w:rsidR="00746481" w:rsidRPr="00C1720C" w:rsidRDefault="00746481" w:rsidP="00746481">
      <w:pPr>
        <w:spacing w:after="0" w:line="240" w:lineRule="auto"/>
        <w:rPr>
          <w:rFonts w:ascii="Calibri" w:hAnsi="Calibri" w:cs="Tahoma"/>
          <w:sz w:val="20"/>
          <w:szCs w:val="20"/>
        </w:rPr>
      </w:pPr>
    </w:p>
    <w:p w14:paraId="640843C3" w14:textId="77777777" w:rsidR="00746481" w:rsidRPr="00C1720C" w:rsidRDefault="00746481" w:rsidP="00746481">
      <w:pPr>
        <w:spacing w:after="0" w:line="240" w:lineRule="auto"/>
        <w:rPr>
          <w:rFonts w:ascii="Calibri" w:hAnsi="Calibri" w:cs="Tahoma"/>
          <w:sz w:val="20"/>
          <w:szCs w:val="20"/>
        </w:rPr>
      </w:pPr>
      <w:r w:rsidRPr="00C1720C">
        <w:rPr>
          <w:rFonts w:ascii="Calibri" w:hAnsi="Calibri" w:cs="Tahoma"/>
          <w:sz w:val="20"/>
          <w:szCs w:val="20"/>
        </w:rPr>
        <w:tab/>
        <w:t xml:space="preserve">DATA </w:t>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t>FIRMA DEL RUP</w:t>
      </w:r>
    </w:p>
    <w:p w14:paraId="7C3B7823" w14:textId="77777777"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ab/>
        <w:t>__________________</w:t>
      </w:r>
      <w:r w:rsidRPr="00C1720C">
        <w:rPr>
          <w:rFonts w:ascii="Calibri" w:hAnsi="Calibri" w:cs="Tahoma"/>
          <w:b/>
          <w:noProof/>
          <w:sz w:val="20"/>
          <w:szCs w:val="20"/>
        </w:rPr>
        <w:tab/>
      </w:r>
      <w:r w:rsidRPr="00C1720C">
        <w:rPr>
          <w:rFonts w:ascii="Calibri" w:hAnsi="Calibri" w:cs="Tahoma"/>
          <w:b/>
          <w:noProof/>
          <w:sz w:val="20"/>
          <w:szCs w:val="20"/>
        </w:rPr>
        <w:tab/>
      </w:r>
      <w:r w:rsidRPr="00C1720C">
        <w:rPr>
          <w:rFonts w:ascii="Calibri" w:hAnsi="Calibri" w:cs="Tahoma"/>
          <w:b/>
          <w:noProof/>
          <w:sz w:val="20"/>
          <w:szCs w:val="20"/>
        </w:rPr>
        <w:tab/>
        <w:t>___________________________</w:t>
      </w:r>
    </w:p>
    <w:p w14:paraId="6AA258D8" w14:textId="77777777" w:rsidR="00746481" w:rsidRPr="00C1720C" w:rsidRDefault="00746481" w:rsidP="00746481">
      <w:pPr>
        <w:spacing w:after="0" w:line="240" w:lineRule="auto"/>
        <w:jc w:val="left"/>
        <w:rPr>
          <w:rFonts w:ascii="Calibri" w:hAnsi="Calibri" w:cs="Tahoma"/>
          <w:b/>
          <w:sz w:val="20"/>
          <w:szCs w:val="20"/>
        </w:rPr>
      </w:pPr>
      <w:r w:rsidRPr="00C1720C">
        <w:rPr>
          <w:rFonts w:ascii="Calibri" w:hAnsi="Calibri" w:cs="Tahoma"/>
          <w:b/>
          <w:sz w:val="20"/>
          <w:szCs w:val="20"/>
        </w:rPr>
        <w:br w:type="page"/>
      </w:r>
    </w:p>
    <w:p w14:paraId="6FFBD3EC" w14:textId="77777777" w:rsidR="00746481" w:rsidRDefault="00746481" w:rsidP="00746481">
      <w:pPr>
        <w:spacing w:after="0" w:line="240" w:lineRule="auto"/>
        <w:rPr>
          <w:rFonts w:ascii="Calibri" w:hAnsi="Calibri" w:cs="Tahoma"/>
          <w:b/>
          <w:sz w:val="20"/>
          <w:szCs w:val="20"/>
        </w:rPr>
      </w:pPr>
    </w:p>
    <w:p w14:paraId="4771F297" w14:textId="77777777"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t>AFFIDAMENTO DI FORNITURE</w:t>
      </w:r>
    </w:p>
    <w:p w14:paraId="30DCCCAD" w14:textId="77777777" w:rsidR="00746481" w:rsidRPr="00C1720C" w:rsidRDefault="00746481" w:rsidP="00746481">
      <w:pPr>
        <w:spacing w:after="0" w:line="240" w:lineRule="auto"/>
        <w:rPr>
          <w:rFonts w:ascii="Calibri" w:hAnsi="Calibri" w:cs="Tahoma"/>
          <w:b/>
          <w:sz w:val="20"/>
          <w:szCs w:val="20"/>
        </w:rPr>
      </w:pPr>
    </w:p>
    <w:p w14:paraId="2359EE33" w14:textId="77777777"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4</w:t>
      </w:r>
    </w:p>
    <w:p w14:paraId="7EEC3E75" w14:textId="77777777"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4</w:t>
      </w:r>
      <w:r w:rsidRPr="00C1720C">
        <w:rPr>
          <w:rFonts w:ascii="Calibri" w:hAnsi="Calibri" w:cs="Tahoma"/>
          <w:bCs/>
          <w:sz w:val="20"/>
          <w:szCs w:val="20"/>
        </w:rPr>
        <w:t>) Indicare il valore dell’appalto a base d’asta e se trattasi di appalto sopra o sotto soglia comunitaria</w:t>
      </w:r>
    </w:p>
    <w:p w14:paraId="36AF6883"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67"/>
      </w:tblGrid>
      <w:tr w:rsidR="00746481" w:rsidRPr="00C1720C" w14:paraId="1A155AAE" w14:textId="77777777" w:rsidTr="00151B7B">
        <w:trPr>
          <w:trHeight w:val="497"/>
        </w:trPr>
        <w:tc>
          <w:tcPr>
            <w:tcW w:w="3705" w:type="dxa"/>
          </w:tcPr>
          <w:p w14:paraId="0ED58835" w14:textId="77777777"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
                <w:bCs/>
                <w:sz w:val="20"/>
                <w:szCs w:val="20"/>
              </w:rPr>
              <w:t xml:space="preserve">                 €</w:t>
            </w:r>
          </w:p>
        </w:tc>
        <w:tc>
          <w:tcPr>
            <w:tcW w:w="2767" w:type="dxa"/>
            <w:tcBorders>
              <w:top w:val="single" w:sz="4" w:space="0" w:color="auto"/>
              <w:left w:val="single" w:sz="4" w:space="0" w:color="auto"/>
              <w:bottom w:val="single" w:sz="4" w:space="0" w:color="auto"/>
              <w:right w:val="single" w:sz="4" w:space="0" w:color="auto"/>
            </w:tcBorders>
          </w:tcPr>
          <w:p w14:paraId="54C529ED" w14:textId="77777777" w:rsidR="00746481" w:rsidRPr="00C1720C" w:rsidRDefault="00746481" w:rsidP="00151B7B">
            <w:pPr>
              <w:rPr>
                <w:rFonts w:ascii="Calibri" w:hAnsi="Calibri" w:cs="Tahoma"/>
                <w:b/>
                <w:sz w:val="20"/>
                <w:szCs w:val="20"/>
              </w:rPr>
            </w:pPr>
          </w:p>
        </w:tc>
      </w:tr>
    </w:tbl>
    <w:p w14:paraId="1C0157D6"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488"/>
      </w:tblGrid>
      <w:tr w:rsidR="00746481" w:rsidRPr="00C1720C" w14:paraId="113AAFF0" w14:textId="77777777" w:rsidTr="00151B7B">
        <w:trPr>
          <w:trHeight w:val="356"/>
        </w:trPr>
        <w:tc>
          <w:tcPr>
            <w:tcW w:w="5985" w:type="dxa"/>
          </w:tcPr>
          <w:p w14:paraId="3485DA73" w14:textId="77777777"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FORNITURE SOPRA SOGLIA COMUNITARIA</w:t>
            </w:r>
          </w:p>
        </w:tc>
        <w:tc>
          <w:tcPr>
            <w:tcW w:w="488" w:type="dxa"/>
            <w:tcBorders>
              <w:top w:val="single" w:sz="4" w:space="0" w:color="auto"/>
              <w:left w:val="single" w:sz="4" w:space="0" w:color="auto"/>
              <w:bottom w:val="single" w:sz="4" w:space="0" w:color="auto"/>
              <w:right w:val="single" w:sz="4" w:space="0" w:color="auto"/>
            </w:tcBorders>
          </w:tcPr>
          <w:p w14:paraId="3691E7B2" w14:textId="77777777" w:rsidR="00746481" w:rsidRPr="00C1720C" w:rsidRDefault="00746481" w:rsidP="00151B7B">
            <w:pPr>
              <w:rPr>
                <w:rFonts w:ascii="Calibri" w:hAnsi="Calibri" w:cs="Tahoma"/>
                <w:b/>
                <w:sz w:val="20"/>
                <w:szCs w:val="20"/>
              </w:rPr>
            </w:pPr>
          </w:p>
        </w:tc>
      </w:tr>
      <w:tr w:rsidR="00746481" w:rsidRPr="00C1720C" w14:paraId="39252C5A" w14:textId="77777777" w:rsidTr="00151B7B">
        <w:trPr>
          <w:trHeight w:val="168"/>
        </w:trPr>
        <w:tc>
          <w:tcPr>
            <w:tcW w:w="5985" w:type="dxa"/>
          </w:tcPr>
          <w:p w14:paraId="56AB85F3" w14:textId="77777777" w:rsidR="00746481" w:rsidRPr="00C1720C" w:rsidRDefault="00746481" w:rsidP="00151B7B">
            <w:pPr>
              <w:rPr>
                <w:rFonts w:ascii="Calibri" w:hAnsi="Calibri" w:cs="Tahoma"/>
                <w:b/>
                <w:i/>
                <w:noProof/>
                <w:sz w:val="20"/>
                <w:szCs w:val="20"/>
              </w:rPr>
            </w:pPr>
            <w:r w:rsidRPr="00C1720C">
              <w:rPr>
                <w:rFonts w:ascii="Calibri" w:hAnsi="Calibri" w:cs="Tahoma"/>
                <w:i/>
                <w:noProof/>
                <w:sz w:val="20"/>
                <w:szCs w:val="20"/>
              </w:rPr>
              <w:t>= &gt; 209.000 Euro (applicabile dal 19/04/16 ad oggi)</w:t>
            </w:r>
          </w:p>
        </w:tc>
        <w:tc>
          <w:tcPr>
            <w:tcW w:w="488" w:type="dxa"/>
            <w:tcBorders>
              <w:top w:val="single" w:sz="4" w:space="0" w:color="auto"/>
            </w:tcBorders>
          </w:tcPr>
          <w:p w14:paraId="526770CE" w14:textId="77777777" w:rsidR="00746481" w:rsidRPr="00C1720C" w:rsidRDefault="00746481" w:rsidP="00151B7B">
            <w:pPr>
              <w:rPr>
                <w:rFonts w:ascii="Calibri" w:hAnsi="Calibri" w:cs="Tahoma"/>
                <w:b/>
                <w:sz w:val="20"/>
                <w:szCs w:val="20"/>
              </w:rPr>
            </w:pPr>
          </w:p>
        </w:tc>
      </w:tr>
    </w:tbl>
    <w:p w14:paraId="7CBEED82" w14:textId="77777777"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6"/>
        <w:gridCol w:w="487"/>
      </w:tblGrid>
      <w:tr w:rsidR="00746481" w:rsidRPr="00C1720C" w14:paraId="7623D596" w14:textId="77777777" w:rsidTr="00151B7B">
        <w:trPr>
          <w:trHeight w:val="342"/>
        </w:trPr>
        <w:tc>
          <w:tcPr>
            <w:tcW w:w="5976" w:type="dxa"/>
          </w:tcPr>
          <w:p w14:paraId="21B31A9C" w14:textId="77777777"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FORNITURE SOTTO SOGLIA COMUNITARIA</w:t>
            </w:r>
          </w:p>
        </w:tc>
        <w:tc>
          <w:tcPr>
            <w:tcW w:w="487" w:type="dxa"/>
            <w:tcBorders>
              <w:top w:val="single" w:sz="4" w:space="0" w:color="auto"/>
              <w:left w:val="single" w:sz="4" w:space="0" w:color="auto"/>
              <w:bottom w:val="single" w:sz="4" w:space="0" w:color="auto"/>
              <w:right w:val="single" w:sz="4" w:space="0" w:color="auto"/>
            </w:tcBorders>
          </w:tcPr>
          <w:p w14:paraId="6E36661F" w14:textId="77777777" w:rsidR="00746481" w:rsidRPr="00C1720C" w:rsidRDefault="00746481" w:rsidP="00151B7B">
            <w:pPr>
              <w:rPr>
                <w:rFonts w:ascii="Calibri" w:hAnsi="Calibri" w:cs="Tahoma"/>
                <w:b/>
                <w:sz w:val="20"/>
                <w:szCs w:val="20"/>
              </w:rPr>
            </w:pPr>
          </w:p>
        </w:tc>
      </w:tr>
      <w:tr w:rsidR="00746481" w:rsidRPr="00C1720C" w14:paraId="7E6B528D" w14:textId="77777777" w:rsidTr="00151B7B">
        <w:trPr>
          <w:trHeight w:val="200"/>
        </w:trPr>
        <w:tc>
          <w:tcPr>
            <w:tcW w:w="5976" w:type="dxa"/>
          </w:tcPr>
          <w:p w14:paraId="1CB2E3D9" w14:textId="77777777" w:rsidR="00746481" w:rsidRPr="00C1720C" w:rsidRDefault="00746481" w:rsidP="00151B7B">
            <w:pPr>
              <w:rPr>
                <w:rFonts w:ascii="Calibri" w:hAnsi="Calibri" w:cs="Tahoma"/>
                <w:i/>
                <w:noProof/>
                <w:sz w:val="20"/>
                <w:szCs w:val="20"/>
              </w:rPr>
            </w:pPr>
            <w:r w:rsidRPr="00C1720C">
              <w:rPr>
                <w:rFonts w:ascii="Calibri" w:hAnsi="Calibri" w:cs="Tahoma"/>
                <w:i/>
                <w:noProof/>
                <w:sz w:val="20"/>
                <w:szCs w:val="20"/>
              </w:rPr>
              <w:t>&lt; 209.000 Euro (applicabile dal 19/04/16 ad oggi)</w:t>
            </w:r>
          </w:p>
        </w:tc>
        <w:tc>
          <w:tcPr>
            <w:tcW w:w="487" w:type="dxa"/>
            <w:tcBorders>
              <w:top w:val="single" w:sz="4" w:space="0" w:color="auto"/>
            </w:tcBorders>
          </w:tcPr>
          <w:p w14:paraId="38645DC7" w14:textId="77777777" w:rsidR="00746481" w:rsidRPr="00C1720C" w:rsidRDefault="00746481" w:rsidP="00151B7B">
            <w:pPr>
              <w:rPr>
                <w:rFonts w:ascii="Calibri" w:hAnsi="Calibri" w:cs="Tahoma"/>
                <w:i/>
                <w:noProof/>
                <w:sz w:val="20"/>
                <w:szCs w:val="20"/>
              </w:rPr>
            </w:pPr>
          </w:p>
        </w:tc>
      </w:tr>
    </w:tbl>
    <w:p w14:paraId="135E58C4" w14:textId="77777777" w:rsidR="00746481" w:rsidRPr="00C1720C" w:rsidRDefault="00746481" w:rsidP="00746481">
      <w:pPr>
        <w:spacing w:after="0" w:line="240" w:lineRule="auto"/>
        <w:rPr>
          <w:rFonts w:ascii="Calibri" w:hAnsi="Calibri" w:cs="Tahoma"/>
          <w:b/>
          <w:sz w:val="20"/>
          <w:szCs w:val="20"/>
        </w:rPr>
      </w:pPr>
    </w:p>
    <w:p w14:paraId="62EBF9A1" w14:textId="77777777" w:rsidR="00746481" w:rsidRPr="00C1720C" w:rsidRDefault="00746481" w:rsidP="00746481">
      <w:pPr>
        <w:spacing w:after="0" w:line="240" w:lineRule="auto"/>
        <w:rPr>
          <w:rFonts w:ascii="Calibri" w:hAnsi="Calibri" w:cs="Tahoma"/>
          <w:b/>
          <w:sz w:val="20"/>
          <w:szCs w:val="20"/>
        </w:rPr>
      </w:pPr>
    </w:p>
    <w:p w14:paraId="0C18766F" w14:textId="77777777"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p w14:paraId="0C6C2CD5" w14:textId="77777777" w:rsidR="00746481" w:rsidRPr="00C1720C" w:rsidRDefault="00746481" w:rsidP="00746481">
      <w:pPr>
        <w:spacing w:after="0" w:line="240" w:lineRule="auto"/>
        <w:rPr>
          <w:rFonts w:ascii="Calibri" w:hAnsi="Calibri"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746481" w:rsidRPr="00C1720C" w14:paraId="68499B15" w14:textId="77777777" w:rsidTr="00151B7B">
        <w:trPr>
          <w:cantSplit/>
        </w:trPr>
        <w:tc>
          <w:tcPr>
            <w:tcW w:w="9322" w:type="dxa"/>
            <w:vAlign w:val="center"/>
          </w:tcPr>
          <w:p w14:paraId="3F9F1A43" w14:textId="77777777"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Contratti  per forniture di importo  &lt; € 209.000</w:t>
            </w:r>
          </w:p>
        </w:tc>
        <w:tc>
          <w:tcPr>
            <w:tcW w:w="492" w:type="dxa"/>
            <w:vAlign w:val="center"/>
          </w:tcPr>
          <w:p w14:paraId="709E88E4" w14:textId="77777777" w:rsidR="00746481" w:rsidRPr="00C1720C" w:rsidRDefault="00746481" w:rsidP="00151B7B">
            <w:pPr>
              <w:rPr>
                <w:rFonts w:ascii="Calibri" w:hAnsi="Calibri" w:cs="Tahoma"/>
                <w:b/>
                <w:sz w:val="20"/>
                <w:szCs w:val="20"/>
              </w:rPr>
            </w:pPr>
          </w:p>
        </w:tc>
      </w:tr>
      <w:tr w:rsidR="00746481" w:rsidRPr="00C1720C" w14:paraId="508C98E9" w14:textId="77777777" w:rsidTr="00151B7B">
        <w:trPr>
          <w:cantSplit/>
        </w:trPr>
        <w:tc>
          <w:tcPr>
            <w:tcW w:w="9322" w:type="dxa"/>
            <w:vAlign w:val="center"/>
          </w:tcPr>
          <w:p w14:paraId="779F8E76" w14:textId="77777777" w:rsidR="00746481" w:rsidRPr="00C1720C" w:rsidRDefault="00746481" w:rsidP="00151B7B">
            <w:pPr>
              <w:rPr>
                <w:rFonts w:ascii="Calibri" w:hAnsi="Calibri" w:cs="Tahoma"/>
                <w:b/>
                <w:bCs/>
                <w:noProof/>
                <w:sz w:val="20"/>
                <w:szCs w:val="20"/>
              </w:rPr>
            </w:pPr>
          </w:p>
        </w:tc>
        <w:tc>
          <w:tcPr>
            <w:tcW w:w="492" w:type="dxa"/>
            <w:vAlign w:val="center"/>
          </w:tcPr>
          <w:p w14:paraId="7818863E" w14:textId="77777777" w:rsidR="00746481" w:rsidRPr="00C1720C" w:rsidRDefault="00746481" w:rsidP="00151B7B">
            <w:pPr>
              <w:rPr>
                <w:rFonts w:ascii="Calibri" w:hAnsi="Calibri" w:cs="Tahoma"/>
                <w:b/>
                <w:bCs/>
                <w:noProof/>
                <w:sz w:val="20"/>
                <w:szCs w:val="20"/>
              </w:rPr>
            </w:pPr>
          </w:p>
        </w:tc>
      </w:tr>
      <w:tr w:rsidR="00746481" w:rsidRPr="00C1720C" w14:paraId="2FE39549" w14:textId="77777777" w:rsidTr="00151B7B">
        <w:trPr>
          <w:cantSplit/>
        </w:trPr>
        <w:tc>
          <w:tcPr>
            <w:tcW w:w="9322" w:type="dxa"/>
            <w:vAlign w:val="center"/>
          </w:tcPr>
          <w:p w14:paraId="756CA816" w14:textId="77777777"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forniture di </w:t>
            </w:r>
            <w:r w:rsidRPr="00C1720C">
              <w:rPr>
                <w:rFonts w:ascii="Calibri" w:hAnsi="Calibri" w:cs="Tahoma"/>
                <w:b/>
                <w:bCs/>
                <w:noProof/>
                <w:sz w:val="20"/>
                <w:szCs w:val="20"/>
              </w:rPr>
              <w:t>importo inferiore a € 40.000</w:t>
            </w:r>
          </w:p>
        </w:tc>
        <w:tc>
          <w:tcPr>
            <w:tcW w:w="492" w:type="dxa"/>
            <w:vAlign w:val="center"/>
          </w:tcPr>
          <w:p w14:paraId="44F69B9A" w14:textId="77777777" w:rsidR="00746481" w:rsidRPr="00C1720C" w:rsidRDefault="00746481" w:rsidP="00151B7B">
            <w:pPr>
              <w:rPr>
                <w:rFonts w:ascii="Calibri" w:hAnsi="Calibri" w:cs="Tahoma"/>
                <w:b/>
                <w:sz w:val="20"/>
                <w:szCs w:val="20"/>
              </w:rPr>
            </w:pPr>
          </w:p>
        </w:tc>
      </w:tr>
      <w:tr w:rsidR="00746481" w:rsidRPr="00C1720C" w14:paraId="5F07D11E" w14:textId="77777777" w:rsidTr="00151B7B">
        <w:trPr>
          <w:cantSplit/>
        </w:trPr>
        <w:tc>
          <w:tcPr>
            <w:tcW w:w="9322" w:type="dxa"/>
            <w:vAlign w:val="center"/>
          </w:tcPr>
          <w:p w14:paraId="41508A3C" w14:textId="77777777" w:rsidR="00746481" w:rsidRPr="00C1720C" w:rsidRDefault="00746481" w:rsidP="00151B7B">
            <w:pPr>
              <w:rPr>
                <w:rFonts w:ascii="Calibri" w:hAnsi="Calibri" w:cs="Tahoma"/>
                <w:b/>
                <w:bCs/>
                <w:noProof/>
                <w:sz w:val="20"/>
                <w:szCs w:val="20"/>
              </w:rPr>
            </w:pPr>
          </w:p>
        </w:tc>
        <w:tc>
          <w:tcPr>
            <w:tcW w:w="492" w:type="dxa"/>
            <w:vAlign w:val="center"/>
          </w:tcPr>
          <w:p w14:paraId="43D6B1D6" w14:textId="77777777" w:rsidR="00746481" w:rsidRPr="00C1720C" w:rsidRDefault="00746481" w:rsidP="00151B7B">
            <w:pPr>
              <w:rPr>
                <w:rFonts w:ascii="Calibri" w:hAnsi="Calibri" w:cs="Tahoma"/>
                <w:b/>
                <w:sz w:val="20"/>
                <w:szCs w:val="20"/>
              </w:rPr>
            </w:pPr>
          </w:p>
        </w:tc>
      </w:tr>
      <w:tr w:rsidR="00746481" w:rsidRPr="00C1720C" w14:paraId="2555BB45" w14:textId="77777777" w:rsidTr="00151B7B">
        <w:trPr>
          <w:cantSplit/>
        </w:trPr>
        <w:tc>
          <w:tcPr>
            <w:tcW w:w="9322" w:type="dxa"/>
            <w:vAlign w:val="center"/>
          </w:tcPr>
          <w:p w14:paraId="52C0EB3F" w14:textId="77777777"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 xml:space="preserve"> </w:t>
            </w:r>
            <w:r w:rsidRPr="00C1720C">
              <w:rPr>
                <w:rFonts w:ascii="Calibri" w:hAnsi="Calibri" w:cs="Tahoma"/>
                <w:bCs/>
                <w:noProof/>
                <w:sz w:val="20"/>
                <w:szCs w:val="20"/>
              </w:rPr>
              <w:t xml:space="preserve">amministrazione diretta </w:t>
            </w:r>
          </w:p>
        </w:tc>
        <w:tc>
          <w:tcPr>
            <w:tcW w:w="492" w:type="dxa"/>
            <w:vAlign w:val="center"/>
          </w:tcPr>
          <w:p w14:paraId="7C9F31AF" w14:textId="77777777"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14:paraId="17DBC151" w14:textId="77777777" w:rsidTr="00151B7B">
        <w:trPr>
          <w:cantSplit/>
        </w:trPr>
        <w:tc>
          <w:tcPr>
            <w:tcW w:w="9322" w:type="dxa"/>
            <w:vAlign w:val="center"/>
          </w:tcPr>
          <w:p w14:paraId="6F8BD81B" w14:textId="77777777" w:rsidR="00746481" w:rsidRPr="00C1720C" w:rsidRDefault="00746481" w:rsidP="00151B7B">
            <w:pPr>
              <w:rPr>
                <w:rFonts w:ascii="Calibri" w:hAnsi="Calibri" w:cs="Tahoma"/>
                <w:b/>
                <w:bCs/>
                <w:noProof/>
                <w:sz w:val="20"/>
                <w:szCs w:val="20"/>
              </w:rPr>
            </w:pPr>
          </w:p>
        </w:tc>
        <w:tc>
          <w:tcPr>
            <w:tcW w:w="492" w:type="dxa"/>
            <w:vAlign w:val="center"/>
          </w:tcPr>
          <w:p w14:paraId="2613E9C1" w14:textId="77777777" w:rsidR="00746481" w:rsidRPr="00C1720C" w:rsidRDefault="00746481" w:rsidP="00151B7B">
            <w:pPr>
              <w:rPr>
                <w:rFonts w:ascii="Calibri" w:hAnsi="Calibri" w:cs="Tahoma"/>
                <w:b/>
                <w:bCs/>
                <w:noProof/>
                <w:sz w:val="20"/>
                <w:szCs w:val="20"/>
              </w:rPr>
            </w:pPr>
          </w:p>
        </w:tc>
      </w:tr>
      <w:tr w:rsidR="00746481" w:rsidRPr="00C1720C" w14:paraId="43A8E033" w14:textId="77777777" w:rsidTr="00151B7B">
        <w:trPr>
          <w:cantSplit/>
        </w:trPr>
        <w:tc>
          <w:tcPr>
            <w:tcW w:w="9322" w:type="dxa"/>
            <w:vAlign w:val="center"/>
          </w:tcPr>
          <w:p w14:paraId="261F2BE6" w14:textId="77777777"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 affidamento diretto </w:t>
            </w:r>
          </w:p>
        </w:tc>
        <w:tc>
          <w:tcPr>
            <w:tcW w:w="492" w:type="dxa"/>
            <w:vAlign w:val="center"/>
          </w:tcPr>
          <w:p w14:paraId="7D7B3579" w14:textId="77777777"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14:paraId="1037B8A3" w14:textId="77777777" w:rsidTr="00151B7B">
        <w:trPr>
          <w:cantSplit/>
        </w:trPr>
        <w:tc>
          <w:tcPr>
            <w:tcW w:w="9322" w:type="dxa"/>
            <w:vAlign w:val="center"/>
          </w:tcPr>
          <w:p w14:paraId="687C6DE0" w14:textId="77777777" w:rsidR="00746481" w:rsidRPr="00C1720C" w:rsidRDefault="00746481" w:rsidP="00151B7B">
            <w:pPr>
              <w:rPr>
                <w:rFonts w:ascii="Calibri" w:hAnsi="Calibri" w:cs="Tahoma"/>
                <w:b/>
                <w:bCs/>
                <w:noProof/>
                <w:sz w:val="20"/>
                <w:szCs w:val="20"/>
              </w:rPr>
            </w:pPr>
          </w:p>
        </w:tc>
        <w:tc>
          <w:tcPr>
            <w:tcW w:w="492" w:type="dxa"/>
            <w:vAlign w:val="center"/>
          </w:tcPr>
          <w:p w14:paraId="5B2F9378" w14:textId="77777777" w:rsidR="00746481" w:rsidRPr="00C1720C" w:rsidRDefault="00746481" w:rsidP="00151B7B">
            <w:pPr>
              <w:rPr>
                <w:rFonts w:ascii="Calibri" w:hAnsi="Calibri" w:cs="Tahoma"/>
                <w:b/>
                <w:bCs/>
                <w:noProof/>
                <w:sz w:val="20"/>
                <w:szCs w:val="20"/>
              </w:rPr>
            </w:pPr>
          </w:p>
        </w:tc>
      </w:tr>
      <w:tr w:rsidR="00746481" w:rsidRPr="00C1720C" w14:paraId="156AE023" w14:textId="77777777" w:rsidTr="00151B7B">
        <w:trPr>
          <w:cantSplit/>
        </w:trPr>
        <w:tc>
          <w:tcPr>
            <w:tcW w:w="9322" w:type="dxa"/>
            <w:vAlign w:val="center"/>
          </w:tcPr>
          <w:p w14:paraId="618A1A76" w14:textId="77777777" w:rsidR="00746481" w:rsidRPr="00C1720C" w:rsidRDefault="00746481" w:rsidP="00151B7B">
            <w:pPr>
              <w:rPr>
                <w:rFonts w:ascii="Calibri" w:hAnsi="Calibri" w:cs="Tahoma"/>
                <w:b/>
                <w:bCs/>
                <w:noProof/>
                <w:sz w:val="20"/>
                <w:szCs w:val="20"/>
              </w:rPr>
            </w:pPr>
            <w:r w:rsidRPr="00C1720C">
              <w:rPr>
                <w:rFonts w:ascii="Calibri" w:hAnsi="Calibri" w:cs="Tahoma"/>
                <w:sz w:val="20"/>
                <w:szCs w:val="20"/>
              </w:rPr>
              <w:t xml:space="preserve">forniture di </w:t>
            </w:r>
            <w:r w:rsidRPr="00C1720C">
              <w:rPr>
                <w:rFonts w:ascii="Calibri" w:hAnsi="Calibri" w:cs="Tahoma"/>
                <w:b/>
                <w:sz w:val="20"/>
                <w:szCs w:val="20"/>
              </w:rPr>
              <w:t xml:space="preserve">importo pari o superiore a € 40.000 e inferiore a € </w:t>
            </w:r>
            <w:r w:rsidRPr="00C1720C">
              <w:rPr>
                <w:rFonts w:ascii="Calibri" w:hAnsi="Calibri" w:cs="Tahoma"/>
                <w:b/>
                <w:bCs/>
                <w:noProof/>
                <w:sz w:val="20"/>
                <w:szCs w:val="20"/>
              </w:rPr>
              <w:t>209</w:t>
            </w:r>
            <w:r w:rsidRPr="00C1720C">
              <w:rPr>
                <w:rFonts w:ascii="Calibri" w:hAnsi="Calibri" w:cs="Tahoma"/>
                <w:b/>
                <w:sz w:val="20"/>
                <w:szCs w:val="20"/>
              </w:rPr>
              <w:t>.000</w:t>
            </w:r>
          </w:p>
        </w:tc>
        <w:tc>
          <w:tcPr>
            <w:tcW w:w="492" w:type="dxa"/>
            <w:vAlign w:val="center"/>
          </w:tcPr>
          <w:p w14:paraId="58E6DD4E" w14:textId="77777777" w:rsidR="00746481" w:rsidRPr="00C1720C" w:rsidRDefault="00746481" w:rsidP="00151B7B">
            <w:pPr>
              <w:rPr>
                <w:rFonts w:ascii="Calibri" w:hAnsi="Calibri" w:cs="Tahoma"/>
                <w:b/>
                <w:sz w:val="20"/>
                <w:szCs w:val="20"/>
              </w:rPr>
            </w:pPr>
          </w:p>
        </w:tc>
      </w:tr>
      <w:tr w:rsidR="00746481" w:rsidRPr="00C1720C" w14:paraId="7D3BEE8F" w14:textId="77777777" w:rsidTr="00151B7B">
        <w:trPr>
          <w:cantSplit/>
        </w:trPr>
        <w:tc>
          <w:tcPr>
            <w:tcW w:w="9322" w:type="dxa"/>
            <w:vAlign w:val="center"/>
          </w:tcPr>
          <w:p w14:paraId="3B88899E" w14:textId="77777777" w:rsidR="00746481" w:rsidRPr="00C1720C" w:rsidRDefault="00746481" w:rsidP="00151B7B">
            <w:pPr>
              <w:rPr>
                <w:rFonts w:ascii="Calibri" w:hAnsi="Calibri" w:cs="Tahoma"/>
                <w:b/>
                <w:bCs/>
                <w:noProof/>
                <w:sz w:val="20"/>
                <w:szCs w:val="20"/>
              </w:rPr>
            </w:pPr>
          </w:p>
        </w:tc>
        <w:tc>
          <w:tcPr>
            <w:tcW w:w="492" w:type="dxa"/>
            <w:vAlign w:val="center"/>
          </w:tcPr>
          <w:p w14:paraId="69E2BB2B" w14:textId="77777777" w:rsidR="00746481" w:rsidRPr="00C1720C" w:rsidRDefault="00746481" w:rsidP="00151B7B">
            <w:pPr>
              <w:rPr>
                <w:rFonts w:ascii="Calibri" w:hAnsi="Calibri" w:cs="Tahoma"/>
                <w:b/>
                <w:sz w:val="20"/>
                <w:szCs w:val="20"/>
              </w:rPr>
            </w:pPr>
          </w:p>
        </w:tc>
      </w:tr>
      <w:tr w:rsidR="00746481" w:rsidRPr="00C1720C" w14:paraId="5B8B5225" w14:textId="77777777" w:rsidTr="00151B7B">
        <w:trPr>
          <w:cantSplit/>
        </w:trPr>
        <w:tc>
          <w:tcPr>
            <w:tcW w:w="9322" w:type="dxa"/>
            <w:vAlign w:val="center"/>
          </w:tcPr>
          <w:p w14:paraId="4D9137F8" w14:textId="77777777" w:rsidR="00746481" w:rsidRPr="00C1720C" w:rsidRDefault="00746481" w:rsidP="00151B7B">
            <w:pPr>
              <w:rPr>
                <w:rFonts w:ascii="Calibri" w:hAnsi="Calibri" w:cs="Tahoma"/>
                <w:b/>
                <w:bCs/>
                <w:noProof/>
                <w:sz w:val="20"/>
                <w:szCs w:val="20"/>
              </w:rPr>
            </w:pPr>
            <w:r w:rsidRPr="00C1720C">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14:paraId="2DBDC598" w14:textId="77777777"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bl>
    <w:p w14:paraId="57C0D796" w14:textId="77777777" w:rsidR="00746481" w:rsidRPr="00C1720C" w:rsidRDefault="00746481" w:rsidP="00746481">
      <w:pPr>
        <w:spacing w:after="0" w:line="240" w:lineRule="auto"/>
        <w:rPr>
          <w:rFonts w:ascii="Calibri" w:hAnsi="Calibri" w:cs="Tahoma"/>
          <w:bCs/>
          <w:sz w:val="20"/>
          <w:szCs w:val="20"/>
        </w:rPr>
      </w:pPr>
    </w:p>
    <w:p w14:paraId="0D142F6F" w14:textId="77777777" w:rsidR="00746481" w:rsidRPr="00C1720C" w:rsidRDefault="00746481" w:rsidP="00746481">
      <w:pPr>
        <w:spacing w:after="0" w:line="240" w:lineRule="auto"/>
        <w:rPr>
          <w:rFonts w:ascii="Calibri" w:hAnsi="Calibri" w:cs="Tahoma"/>
          <w:bCs/>
          <w:sz w:val="20"/>
          <w:szCs w:val="20"/>
        </w:rPr>
      </w:pPr>
    </w:p>
    <w:p w14:paraId="538E2863" w14:textId="77777777"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 xml:space="preserve">Motivazione della scelta effettuata come da determina dell’Ente </w:t>
      </w:r>
    </w:p>
    <w:p w14:paraId="0CEEB07F" w14:textId="77777777" w:rsidR="00746481" w:rsidRPr="00C1720C" w:rsidRDefault="00746481" w:rsidP="00746481">
      <w:pPr>
        <w:spacing w:after="0" w:line="240" w:lineRule="auto"/>
        <w:rPr>
          <w:rFonts w:ascii="Calibri" w:hAnsi="Calibri" w:cs="Tahoma"/>
          <w:i/>
          <w:noProof/>
          <w:sz w:val="20"/>
          <w:szCs w:val="20"/>
        </w:rPr>
      </w:pPr>
      <w:r w:rsidRPr="00C1720C">
        <w:rPr>
          <w:rFonts w:ascii="Calibri" w:hAnsi="Calibri" w:cs="Tahoma"/>
          <w:i/>
          <w:noProof/>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14:paraId="4475AD14" w14:textId="77777777" w:rsidTr="00151B7B">
        <w:tc>
          <w:tcPr>
            <w:tcW w:w="9778" w:type="dxa"/>
          </w:tcPr>
          <w:p w14:paraId="120C4E94" w14:textId="77777777" w:rsidR="00746481" w:rsidRPr="00C1720C" w:rsidRDefault="00746481" w:rsidP="00151B7B">
            <w:pPr>
              <w:rPr>
                <w:rFonts w:ascii="Calibri" w:hAnsi="Calibri" w:cs="Tahoma"/>
                <w:bCs/>
                <w:sz w:val="20"/>
                <w:szCs w:val="20"/>
              </w:rPr>
            </w:pPr>
          </w:p>
          <w:p w14:paraId="42AFC42D" w14:textId="77777777" w:rsidR="00746481" w:rsidRPr="00C1720C" w:rsidRDefault="00746481" w:rsidP="00151B7B">
            <w:pPr>
              <w:rPr>
                <w:rFonts w:ascii="Calibri" w:hAnsi="Calibri" w:cs="Tahoma"/>
                <w:bCs/>
                <w:sz w:val="20"/>
                <w:szCs w:val="20"/>
              </w:rPr>
            </w:pPr>
          </w:p>
          <w:p w14:paraId="271CA723" w14:textId="77777777" w:rsidR="00746481" w:rsidRPr="00C1720C" w:rsidRDefault="00746481" w:rsidP="00151B7B">
            <w:pPr>
              <w:rPr>
                <w:rFonts w:ascii="Calibri" w:hAnsi="Calibri" w:cs="Tahoma"/>
                <w:bCs/>
                <w:sz w:val="20"/>
                <w:szCs w:val="20"/>
              </w:rPr>
            </w:pPr>
          </w:p>
          <w:p w14:paraId="75FBE423" w14:textId="77777777" w:rsidR="00746481" w:rsidRPr="00C1720C" w:rsidRDefault="00746481" w:rsidP="00151B7B">
            <w:pPr>
              <w:rPr>
                <w:rFonts w:ascii="Calibri" w:hAnsi="Calibri" w:cs="Tahoma"/>
                <w:bCs/>
                <w:sz w:val="20"/>
                <w:szCs w:val="20"/>
              </w:rPr>
            </w:pPr>
          </w:p>
          <w:p w14:paraId="2D3F0BEC" w14:textId="77777777" w:rsidR="00746481" w:rsidRPr="00C1720C" w:rsidRDefault="00746481" w:rsidP="00151B7B">
            <w:pPr>
              <w:rPr>
                <w:rFonts w:ascii="Calibri" w:hAnsi="Calibri" w:cs="Tahoma"/>
                <w:bCs/>
                <w:sz w:val="20"/>
                <w:szCs w:val="20"/>
              </w:rPr>
            </w:pPr>
          </w:p>
        </w:tc>
      </w:tr>
    </w:tbl>
    <w:p w14:paraId="75CF4315" w14:textId="77777777" w:rsidR="00746481" w:rsidRPr="00C1720C" w:rsidRDefault="00746481" w:rsidP="00746481">
      <w:pPr>
        <w:spacing w:after="0" w:line="240" w:lineRule="auto"/>
        <w:rPr>
          <w:rFonts w:ascii="Calibri" w:hAnsi="Calibri" w:cs="Tahoma"/>
          <w:sz w:val="20"/>
          <w:szCs w:val="20"/>
        </w:rPr>
      </w:pPr>
    </w:p>
    <w:p w14:paraId="257915EF" w14:textId="77777777" w:rsidR="00746481" w:rsidRPr="00C1720C" w:rsidRDefault="00746481" w:rsidP="00746481">
      <w:pPr>
        <w:spacing w:after="0" w:line="240" w:lineRule="auto"/>
        <w:rPr>
          <w:rFonts w:ascii="Calibri" w:hAnsi="Calibri" w:cs="Tahoma"/>
          <w:sz w:val="20"/>
          <w:szCs w:val="20"/>
        </w:rPr>
      </w:pPr>
      <w:r w:rsidRPr="00C1720C">
        <w:rPr>
          <w:rFonts w:ascii="Calibri" w:hAnsi="Calibri" w:cs="Tahoma"/>
          <w:sz w:val="20"/>
          <w:szCs w:val="20"/>
        </w:rPr>
        <w:tab/>
        <w:t xml:space="preserve">DATA </w:t>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t>FIRMA DEL RUP</w:t>
      </w:r>
    </w:p>
    <w:p w14:paraId="50829EEB" w14:textId="77777777"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ab/>
        <w:t>__________________</w:t>
      </w:r>
      <w:r w:rsidRPr="00C1720C">
        <w:rPr>
          <w:rFonts w:ascii="Calibri" w:hAnsi="Calibri" w:cs="Tahoma"/>
          <w:b/>
          <w:noProof/>
          <w:sz w:val="20"/>
          <w:szCs w:val="20"/>
        </w:rPr>
        <w:tab/>
      </w:r>
      <w:r w:rsidRPr="00C1720C">
        <w:rPr>
          <w:rFonts w:ascii="Calibri" w:hAnsi="Calibri" w:cs="Tahoma"/>
          <w:b/>
          <w:noProof/>
          <w:sz w:val="20"/>
          <w:szCs w:val="20"/>
        </w:rPr>
        <w:tab/>
      </w:r>
      <w:r w:rsidRPr="00C1720C">
        <w:rPr>
          <w:rFonts w:ascii="Calibri" w:hAnsi="Calibri" w:cs="Tahoma"/>
          <w:b/>
          <w:noProof/>
          <w:sz w:val="20"/>
          <w:szCs w:val="20"/>
        </w:rPr>
        <w:tab/>
        <w:t>___________________________</w:t>
      </w:r>
    </w:p>
    <w:p w14:paraId="3CB648E9" w14:textId="77777777" w:rsidR="00746481" w:rsidRPr="00C1720C" w:rsidRDefault="00746481" w:rsidP="00746481">
      <w:pPr>
        <w:spacing w:after="0" w:line="240" w:lineRule="auto"/>
        <w:rPr>
          <w:rFonts w:ascii="Calibri" w:hAnsi="Calibri" w:cs="Tahoma"/>
          <w:b/>
          <w:noProof/>
          <w:sz w:val="20"/>
          <w:szCs w:val="20"/>
        </w:rPr>
      </w:pPr>
    </w:p>
    <w:p w14:paraId="0C178E9E" w14:textId="77777777" w:rsidR="00746481" w:rsidRPr="00C1720C" w:rsidRDefault="00746481" w:rsidP="00746481">
      <w:pPr>
        <w:pStyle w:val="Titolo2"/>
        <w:spacing w:before="0" w:line="240" w:lineRule="auto"/>
        <w:rPr>
          <w:rFonts w:ascii="Calibri" w:hAnsi="Calibri"/>
          <w:sz w:val="20"/>
          <w:szCs w:val="20"/>
        </w:rPr>
        <w:sectPr w:rsidR="00746481" w:rsidRPr="00C1720C" w:rsidSect="008E2559">
          <w:footerReference w:type="even" r:id="rId7"/>
          <w:footerReference w:type="default" r:id="rId8"/>
          <w:footerReference w:type="first" r:id="rId9"/>
          <w:pgSz w:w="11906" w:h="16838"/>
          <w:pgMar w:top="1417" w:right="1134" w:bottom="1134" w:left="1134" w:header="708" w:footer="708" w:gutter="0"/>
          <w:pgNumType w:start="57"/>
          <w:cols w:space="708"/>
          <w:titlePg/>
          <w:docGrid w:linePitch="360"/>
        </w:sectPr>
      </w:pPr>
    </w:p>
    <w:p w14:paraId="7E6FA306" w14:textId="77777777" w:rsidR="00746481" w:rsidRPr="00C1720C" w:rsidRDefault="004D2E99" w:rsidP="00746481">
      <w:pPr>
        <w:pStyle w:val="Titolo2"/>
        <w:spacing w:before="0" w:line="240" w:lineRule="auto"/>
        <w:rPr>
          <w:rFonts w:ascii="Calibri" w:hAnsi="Calibri"/>
          <w:sz w:val="20"/>
          <w:szCs w:val="20"/>
        </w:rPr>
      </w:pPr>
      <w:proofErr w:type="gramStart"/>
      <w:r>
        <w:rPr>
          <w:rFonts w:ascii="Calibri" w:hAnsi="Calibri"/>
          <w:sz w:val="20"/>
          <w:szCs w:val="20"/>
        </w:rPr>
        <w:lastRenderedPageBreak/>
        <w:t xml:space="preserve">MODELLO </w:t>
      </w:r>
      <w:r w:rsidR="00746481" w:rsidRPr="00C1720C">
        <w:rPr>
          <w:rFonts w:ascii="Calibri" w:hAnsi="Calibri"/>
          <w:sz w:val="20"/>
          <w:szCs w:val="20"/>
        </w:rPr>
        <w:t xml:space="preserve"> 3.1</w:t>
      </w:r>
      <w:proofErr w:type="gramEnd"/>
    </w:p>
    <w:p w14:paraId="05E46FA5" w14:textId="3094FB31"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 xml:space="preserve">PROGRAMMA DI SVILUPPO RURALE 2014 – 2020. </w:t>
      </w:r>
    </w:p>
    <w:p w14:paraId="3C0395D3" w14:textId="77777777" w:rsidR="00746481" w:rsidRPr="00C1720C" w:rsidRDefault="00746481" w:rsidP="00746481">
      <w:pPr>
        <w:pStyle w:val="Titolo2"/>
        <w:spacing w:before="0" w:line="240" w:lineRule="auto"/>
        <w:rPr>
          <w:rFonts w:ascii="Calibri" w:hAnsi="Calibri"/>
          <w:sz w:val="20"/>
          <w:szCs w:val="20"/>
        </w:rPr>
      </w:pPr>
    </w:p>
    <w:p w14:paraId="0C751904" w14:textId="77777777"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affidamento diretto</w:t>
      </w:r>
    </w:p>
    <w:p w14:paraId="3254BC2F" w14:textId="77777777" w:rsidR="00746481" w:rsidRPr="00C1720C" w:rsidRDefault="00746481" w:rsidP="00746481">
      <w:pPr>
        <w:spacing w:after="0" w:line="240" w:lineRule="auto"/>
        <w:jc w:val="center"/>
        <w:rPr>
          <w:rFonts w:ascii="Calibri" w:hAnsi="Calibri" w:cs="Tahoma"/>
          <w:bCs/>
          <w:caps/>
          <w:sz w:val="20"/>
          <w:szCs w:val="20"/>
        </w:rPr>
      </w:pPr>
    </w:p>
    <w:p w14:paraId="75CB07ED" w14:textId="77777777" w:rsidR="00746481" w:rsidRPr="00C1720C" w:rsidRDefault="00746481" w:rsidP="00746481">
      <w:pPr>
        <w:pBdr>
          <w:top w:val="single" w:sz="4" w:space="1" w:color="auto"/>
          <w:left w:val="single" w:sz="4" w:space="0" w:color="auto"/>
          <w:bottom w:val="single" w:sz="4" w:space="1" w:color="auto"/>
          <w:right w:val="single" w:sz="4" w:space="4" w:color="auto"/>
        </w:pBdr>
        <w:shd w:val="clear" w:color="auto" w:fill="E0E0E0"/>
        <w:spacing w:after="0" w:line="240" w:lineRule="auto"/>
        <w:jc w:val="center"/>
        <w:rPr>
          <w:rFonts w:ascii="Calibri" w:hAnsi="Calibri" w:cs="Tahoma"/>
          <w:b/>
          <w:bCs/>
          <w:caps/>
          <w:sz w:val="20"/>
          <w:szCs w:val="20"/>
        </w:rPr>
      </w:pPr>
      <w:r w:rsidRPr="00C1720C">
        <w:rPr>
          <w:rFonts w:ascii="Calibri" w:hAnsi="Calibri" w:cs="Tahoma"/>
          <w:b/>
          <w:bCs/>
          <w:caps/>
          <w:sz w:val="20"/>
          <w:szCs w:val="20"/>
        </w:rPr>
        <w:t xml:space="preserve">APPALTI DI LAVORI PUBBLICI - affidamento diretto </w:t>
      </w:r>
    </w:p>
    <w:p w14:paraId="315CC4EE" w14:textId="77777777" w:rsidR="00746481" w:rsidRPr="00C1720C" w:rsidRDefault="00746481" w:rsidP="00746481">
      <w:pPr>
        <w:pBdr>
          <w:top w:val="single" w:sz="4" w:space="1" w:color="auto"/>
          <w:left w:val="single" w:sz="4" w:space="0" w:color="auto"/>
          <w:bottom w:val="single" w:sz="4" w:space="1" w:color="auto"/>
          <w:right w:val="single" w:sz="4" w:space="4" w:color="auto"/>
        </w:pBdr>
        <w:shd w:val="clear" w:color="auto" w:fill="E0E0E0"/>
        <w:spacing w:after="0" w:line="240" w:lineRule="auto"/>
        <w:jc w:val="center"/>
        <w:rPr>
          <w:rFonts w:ascii="Calibri" w:hAnsi="Calibri" w:cs="Tahoma"/>
          <w:bCs/>
          <w:i/>
          <w:caps/>
          <w:sz w:val="20"/>
          <w:szCs w:val="20"/>
        </w:rPr>
      </w:pPr>
      <w:r w:rsidRPr="00C1720C">
        <w:rPr>
          <w:rFonts w:ascii="Calibri" w:hAnsi="Calibri" w:cs="Tahoma"/>
          <w:bCs/>
          <w:i/>
          <w:sz w:val="20"/>
          <w:szCs w:val="20"/>
        </w:rPr>
        <w:t>(importo inferiore a € 40.000)</w:t>
      </w:r>
    </w:p>
    <w:p w14:paraId="651E9592"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18ED9624" w14:textId="77777777"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14:paraId="06E5A14F"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14:paraId="31F96FE8"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lavori affidati direttamente (IVA esclusa) € _____________________</w:t>
      </w:r>
    </w:p>
    <w:p w14:paraId="240E78D4"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14:paraId="269E314A" w14:textId="77777777"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
        <w:tblW w:w="14459" w:type="dxa"/>
        <w:tblInd w:w="-5" w:type="dxa"/>
        <w:tblLayout w:type="fixed"/>
        <w:tblLook w:val="04A0" w:firstRow="1" w:lastRow="0" w:firstColumn="1" w:lastColumn="0" w:noHBand="0" w:noVBand="1"/>
      </w:tblPr>
      <w:tblGrid>
        <w:gridCol w:w="680"/>
        <w:gridCol w:w="7088"/>
        <w:gridCol w:w="661"/>
        <w:gridCol w:w="661"/>
        <w:gridCol w:w="662"/>
        <w:gridCol w:w="1701"/>
        <w:gridCol w:w="1305"/>
        <w:gridCol w:w="1701"/>
      </w:tblGrid>
      <w:tr w:rsidR="00746481" w:rsidRPr="00C1720C" w14:paraId="456EFDFD" w14:textId="77777777" w:rsidTr="00151B7B">
        <w:trPr>
          <w:tblHeader/>
        </w:trPr>
        <w:tc>
          <w:tcPr>
            <w:tcW w:w="680" w:type="dxa"/>
            <w:shd w:val="clear" w:color="auto" w:fill="E0E0E0"/>
            <w:vAlign w:val="center"/>
          </w:tcPr>
          <w:p w14:paraId="7974278F"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N.</w:t>
            </w:r>
          </w:p>
        </w:tc>
        <w:tc>
          <w:tcPr>
            <w:tcW w:w="7088" w:type="dxa"/>
            <w:shd w:val="clear" w:color="auto" w:fill="E0E0E0"/>
            <w:vAlign w:val="center"/>
          </w:tcPr>
          <w:p w14:paraId="7A41E157"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14:paraId="7D853DDE"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SI</w:t>
            </w:r>
          </w:p>
        </w:tc>
        <w:tc>
          <w:tcPr>
            <w:tcW w:w="661" w:type="dxa"/>
            <w:shd w:val="clear" w:color="auto" w:fill="E0E0E0"/>
            <w:vAlign w:val="center"/>
          </w:tcPr>
          <w:p w14:paraId="3C625688"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sz w:val="20"/>
                <w:szCs w:val="20"/>
              </w:rPr>
              <w:t>NO</w:t>
            </w:r>
          </w:p>
        </w:tc>
        <w:tc>
          <w:tcPr>
            <w:tcW w:w="662" w:type="dxa"/>
            <w:shd w:val="clear" w:color="auto" w:fill="E0E0E0"/>
            <w:vAlign w:val="center"/>
          </w:tcPr>
          <w:p w14:paraId="3B18CE84"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1"/>
            </w:r>
          </w:p>
        </w:tc>
        <w:tc>
          <w:tcPr>
            <w:tcW w:w="1701" w:type="dxa"/>
            <w:shd w:val="clear" w:color="auto" w:fill="E0E0E0"/>
            <w:vAlign w:val="center"/>
          </w:tcPr>
          <w:p w14:paraId="24B2DB82"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Estremi atti</w:t>
            </w:r>
          </w:p>
        </w:tc>
        <w:tc>
          <w:tcPr>
            <w:tcW w:w="1305" w:type="dxa"/>
            <w:shd w:val="clear" w:color="auto" w:fill="E0E0E0"/>
            <w:vAlign w:val="center"/>
          </w:tcPr>
          <w:p w14:paraId="18C4D82F"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NOTE</w:t>
            </w:r>
          </w:p>
        </w:tc>
        <w:tc>
          <w:tcPr>
            <w:tcW w:w="1701" w:type="dxa"/>
            <w:shd w:val="clear" w:color="auto" w:fill="E0E0E0"/>
            <w:vAlign w:val="center"/>
          </w:tcPr>
          <w:p w14:paraId="28B59C47" w14:textId="77777777" w:rsidR="00746481" w:rsidRPr="00C1720C" w:rsidRDefault="00746481" w:rsidP="00151B7B">
            <w:pPr>
              <w:jc w:val="center"/>
              <w:rPr>
                <w:rFonts w:ascii="Calibri" w:hAnsi="Calibri" w:cs="Tahoma"/>
                <w:sz w:val="20"/>
                <w:szCs w:val="20"/>
                <w:lang w:val="en-US"/>
              </w:rPr>
            </w:pPr>
            <w:r w:rsidRPr="00C1720C">
              <w:rPr>
                <w:rFonts w:ascii="Calibri" w:hAnsi="Calibri" w:cs="Tahoma"/>
                <w:b/>
                <w:sz w:val="20"/>
                <w:szCs w:val="20"/>
                <w:lang w:val="en-US"/>
              </w:rPr>
              <w:t>RIFERIMENTI NORMATIVI</w:t>
            </w:r>
          </w:p>
          <w:p w14:paraId="7A791133" w14:textId="77777777" w:rsidR="00746481" w:rsidRPr="00C1720C" w:rsidRDefault="00746481" w:rsidP="00151B7B">
            <w:pPr>
              <w:tabs>
                <w:tab w:val="left" w:pos="6237"/>
              </w:tabs>
              <w:jc w:val="center"/>
              <w:rPr>
                <w:rFonts w:ascii="Calibri" w:hAnsi="Calibri" w:cs="Tahoma"/>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14:paraId="71315C25" w14:textId="77777777" w:rsidTr="00151B7B">
        <w:trPr>
          <w:trHeight w:val="881"/>
        </w:trPr>
        <w:tc>
          <w:tcPr>
            <w:tcW w:w="680" w:type="dxa"/>
            <w:vAlign w:val="center"/>
          </w:tcPr>
          <w:p w14:paraId="0135CBF0"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vAlign w:val="center"/>
          </w:tcPr>
          <w:p w14:paraId="19F4A19F" w14:textId="77777777" w:rsidR="00746481" w:rsidRPr="00C1720C" w:rsidRDefault="00746481" w:rsidP="00151B7B">
            <w:pPr>
              <w:tabs>
                <w:tab w:val="left" w:pos="-3697"/>
              </w:tabs>
              <w:rPr>
                <w:rFonts w:ascii="Calibri" w:hAnsi="Calibri" w:cs="Tahoma"/>
                <w:bCs/>
                <w:noProof/>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tcPr>
          <w:p w14:paraId="47341341"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42EF2083"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7B40C951"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4B4D7232"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2093CA67"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ECA26F8"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noProof/>
                <w:sz w:val="20"/>
                <w:szCs w:val="20"/>
              </w:rPr>
              <w:t>Art. 36, comma 2 lettera a)</w:t>
            </w:r>
          </w:p>
          <w:p w14:paraId="7C70965B"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noProof/>
                <w:sz w:val="20"/>
                <w:szCs w:val="20"/>
              </w:rPr>
              <w:t>Art. 32 comma 2</w:t>
            </w:r>
          </w:p>
        </w:tc>
      </w:tr>
      <w:tr w:rsidR="00746481" w:rsidRPr="00C1720C" w14:paraId="572DC892" w14:textId="77777777" w:rsidTr="00151B7B">
        <w:trPr>
          <w:trHeight w:val="396"/>
        </w:trPr>
        <w:tc>
          <w:tcPr>
            <w:tcW w:w="680" w:type="dxa"/>
            <w:vAlign w:val="center"/>
          </w:tcPr>
          <w:p w14:paraId="55D8B3B0"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1.1</w:t>
            </w:r>
          </w:p>
        </w:tc>
        <w:tc>
          <w:tcPr>
            <w:tcW w:w="7088" w:type="dxa"/>
            <w:vAlign w:val="center"/>
          </w:tcPr>
          <w:p w14:paraId="72F107E9" w14:textId="77777777" w:rsidR="00746481" w:rsidRPr="00C1720C" w:rsidRDefault="00746481" w:rsidP="00151B7B">
            <w:pPr>
              <w:rPr>
                <w:rFonts w:ascii="Calibri" w:hAnsi="Calibri" w:cs="Tahoma"/>
                <w:bCs/>
                <w:sz w:val="20"/>
                <w:szCs w:val="20"/>
              </w:rPr>
            </w:pPr>
            <w:r w:rsidRPr="00C1720C">
              <w:rPr>
                <w:rFonts w:ascii="Calibri" w:hAnsi="Calibri" w:cs="Tahoma"/>
                <w:bCs/>
                <w:sz w:val="20"/>
                <w:szCs w:val="20"/>
              </w:rPr>
              <w:t>individuazione dell’operatore economico</w:t>
            </w:r>
          </w:p>
        </w:tc>
        <w:tc>
          <w:tcPr>
            <w:tcW w:w="661" w:type="dxa"/>
          </w:tcPr>
          <w:p w14:paraId="2503B197"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38288749"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20BD9A1A"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0C136CF1"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0A392C6A"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290583F9" w14:textId="77777777" w:rsidR="00746481" w:rsidRPr="00C1720C" w:rsidRDefault="00746481" w:rsidP="00151B7B">
            <w:pPr>
              <w:tabs>
                <w:tab w:val="left" w:pos="6237"/>
              </w:tabs>
              <w:jc w:val="center"/>
              <w:rPr>
                <w:rFonts w:ascii="Calibri" w:hAnsi="Calibri" w:cs="Tahoma"/>
                <w:sz w:val="20"/>
                <w:szCs w:val="20"/>
                <w:lang w:val="en-US"/>
              </w:rPr>
            </w:pPr>
          </w:p>
        </w:tc>
      </w:tr>
      <w:tr w:rsidR="00746481" w:rsidRPr="00C1720C" w14:paraId="060E29DB" w14:textId="77777777" w:rsidTr="00151B7B">
        <w:trPr>
          <w:trHeight w:val="396"/>
        </w:trPr>
        <w:tc>
          <w:tcPr>
            <w:tcW w:w="680" w:type="dxa"/>
            <w:vAlign w:val="center"/>
          </w:tcPr>
          <w:p w14:paraId="39D7D509"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1.2</w:t>
            </w:r>
          </w:p>
        </w:tc>
        <w:tc>
          <w:tcPr>
            <w:tcW w:w="7088" w:type="dxa"/>
            <w:vAlign w:val="center"/>
          </w:tcPr>
          <w:p w14:paraId="0B1703B4" w14:textId="77777777"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oggetto dell’affidamento, le ragioni della scelta del fornitore, il possesso da parte sua dei requisiti di carattere generale, nonché il possesso dei requisiti tecnico-professionali</w:t>
            </w:r>
          </w:p>
        </w:tc>
        <w:tc>
          <w:tcPr>
            <w:tcW w:w="661" w:type="dxa"/>
          </w:tcPr>
          <w:p w14:paraId="68F21D90"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13C326F3"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4853B841"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50125231"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5A25747A"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09B8D95D"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19FA7538" w14:textId="77777777" w:rsidTr="00151B7B">
        <w:trPr>
          <w:trHeight w:val="396"/>
        </w:trPr>
        <w:tc>
          <w:tcPr>
            <w:tcW w:w="680" w:type="dxa"/>
            <w:vAlign w:val="center"/>
          </w:tcPr>
          <w:p w14:paraId="52860A0C"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vAlign w:val="center"/>
          </w:tcPr>
          <w:p w14:paraId="03F1C15E" w14:textId="77777777" w:rsidR="00746481" w:rsidRPr="00C1720C" w:rsidRDefault="00746481" w:rsidP="0069252F">
            <w:pPr>
              <w:numPr>
                <w:ilvl w:val="0"/>
                <w:numId w:val="11"/>
              </w:numPr>
              <w:spacing w:line="240" w:lineRule="auto"/>
              <w:ind w:left="482" w:hanging="482"/>
              <w:rPr>
                <w:rFonts w:ascii="Calibri" w:hAnsi="Calibri" w:cs="Tahoma"/>
                <w:bCs/>
                <w:sz w:val="20"/>
                <w:szCs w:val="20"/>
              </w:rPr>
            </w:pPr>
            <w:r w:rsidRPr="00C1720C">
              <w:rPr>
                <w:rFonts w:ascii="Calibri" w:hAnsi="Calibri" w:cs="Tahoma"/>
                <w:bCs/>
                <w:sz w:val="20"/>
                <w:szCs w:val="20"/>
              </w:rPr>
              <w:t>le ragioni della scelta del fornitore</w:t>
            </w:r>
          </w:p>
        </w:tc>
        <w:tc>
          <w:tcPr>
            <w:tcW w:w="661" w:type="dxa"/>
          </w:tcPr>
          <w:p w14:paraId="78BEFD2A"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27A76422"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49206A88"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67B7A70C"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71887C79"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B7FD67C"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0719769C" w14:textId="77777777" w:rsidTr="00151B7B">
        <w:trPr>
          <w:trHeight w:val="396"/>
        </w:trPr>
        <w:tc>
          <w:tcPr>
            <w:tcW w:w="680" w:type="dxa"/>
            <w:vAlign w:val="center"/>
          </w:tcPr>
          <w:p w14:paraId="63508DCD"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1.4</w:t>
            </w:r>
          </w:p>
        </w:tc>
        <w:tc>
          <w:tcPr>
            <w:tcW w:w="7088" w:type="dxa"/>
            <w:vAlign w:val="center"/>
          </w:tcPr>
          <w:p w14:paraId="7CD73CF3" w14:textId="77777777" w:rsidR="00746481" w:rsidRPr="00C1720C" w:rsidRDefault="00746481" w:rsidP="00151B7B">
            <w:pPr>
              <w:ind w:left="34"/>
              <w:rPr>
                <w:rFonts w:ascii="Calibri" w:hAnsi="Calibri" w:cs="Tahoma"/>
                <w:bCs/>
                <w:sz w:val="20"/>
                <w:szCs w:val="20"/>
              </w:rPr>
            </w:pPr>
            <w:r w:rsidRPr="00C1720C">
              <w:rPr>
                <w:rFonts w:ascii="Calibri" w:hAnsi="Calibri" w:cs="Tahoma"/>
                <w:bCs/>
                <w:sz w:val="20"/>
                <w:szCs w:val="20"/>
              </w:rPr>
              <w:t>Importo stimato dell’affidamento IVA esclusa</w:t>
            </w:r>
          </w:p>
        </w:tc>
        <w:tc>
          <w:tcPr>
            <w:tcW w:w="661" w:type="dxa"/>
          </w:tcPr>
          <w:p w14:paraId="38D6B9B6"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22F860BB"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698536F5"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7BC1BAF2"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61C988F9"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B22BB7D"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2E706FB9" w14:textId="77777777" w:rsidTr="00151B7B">
        <w:trPr>
          <w:trHeight w:val="396"/>
        </w:trPr>
        <w:tc>
          <w:tcPr>
            <w:tcW w:w="680" w:type="dxa"/>
            <w:vAlign w:val="center"/>
          </w:tcPr>
          <w:p w14:paraId="6C964F70" w14:textId="77777777" w:rsidR="00746481" w:rsidRPr="00C1720C" w:rsidDel="00DF4EF8"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1.5</w:t>
            </w:r>
          </w:p>
        </w:tc>
        <w:tc>
          <w:tcPr>
            <w:tcW w:w="7088" w:type="dxa"/>
            <w:vAlign w:val="center"/>
          </w:tcPr>
          <w:p w14:paraId="3E29198A" w14:textId="77777777" w:rsidR="00746481" w:rsidRPr="00C1720C" w:rsidDel="00DF4EF8"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 xml:space="preserve">il possesso dei requisiti di carattere generale, nonché il possesso dei requisiti tecnico-professionali </w:t>
            </w:r>
          </w:p>
        </w:tc>
        <w:tc>
          <w:tcPr>
            <w:tcW w:w="661" w:type="dxa"/>
          </w:tcPr>
          <w:p w14:paraId="17B246DD"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6BF89DA3"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5C3E0E74"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66A1FAB9"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76BB753C"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513DA1E0"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0385BB52" w14:textId="77777777" w:rsidTr="00151B7B">
        <w:trPr>
          <w:trHeight w:val="396"/>
        </w:trPr>
        <w:tc>
          <w:tcPr>
            <w:tcW w:w="680" w:type="dxa"/>
            <w:vAlign w:val="center"/>
          </w:tcPr>
          <w:p w14:paraId="46D6F5A1" w14:textId="77777777" w:rsidR="00746481" w:rsidRPr="00C1720C" w:rsidRDefault="00746481" w:rsidP="00151B7B">
            <w:pPr>
              <w:tabs>
                <w:tab w:val="left" w:pos="6237"/>
              </w:tabs>
              <w:jc w:val="center"/>
              <w:rPr>
                <w:rFonts w:ascii="Calibri" w:eastAsia="MS Gothic" w:hAnsi="Calibri" w:cs="Tahoma"/>
                <w:bCs/>
                <w:i/>
                <w:iCs/>
                <w:noProof/>
                <w:color w:val="404040"/>
                <w:sz w:val="20"/>
                <w:szCs w:val="20"/>
              </w:rPr>
            </w:pPr>
            <w:r w:rsidRPr="00C1720C">
              <w:rPr>
                <w:rFonts w:ascii="Calibri" w:hAnsi="Calibri" w:cs="Tahoma"/>
                <w:bCs/>
                <w:sz w:val="20"/>
                <w:szCs w:val="20"/>
              </w:rPr>
              <w:t>1.6</w:t>
            </w:r>
          </w:p>
        </w:tc>
        <w:tc>
          <w:tcPr>
            <w:tcW w:w="7088" w:type="dxa"/>
            <w:vAlign w:val="center"/>
          </w:tcPr>
          <w:p w14:paraId="42AC8FF3" w14:textId="77777777" w:rsidR="00746481" w:rsidRPr="00C1720C"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Codice Identificativo di Gara (CIG)</w:t>
            </w:r>
          </w:p>
        </w:tc>
        <w:tc>
          <w:tcPr>
            <w:tcW w:w="661" w:type="dxa"/>
          </w:tcPr>
          <w:p w14:paraId="75CAC6F5"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66060428"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1D0656FE"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7B37605A"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394798F2"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889A505"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1FD00B8C" w14:textId="77777777" w:rsidTr="00151B7B">
        <w:trPr>
          <w:trHeight w:val="396"/>
        </w:trPr>
        <w:tc>
          <w:tcPr>
            <w:tcW w:w="680" w:type="dxa"/>
            <w:vAlign w:val="center"/>
          </w:tcPr>
          <w:p w14:paraId="58BDF8A7" w14:textId="77777777" w:rsidR="00746481" w:rsidRPr="00C1720C" w:rsidRDefault="00746481" w:rsidP="00151B7B">
            <w:pPr>
              <w:tabs>
                <w:tab w:val="left" w:pos="6237"/>
              </w:tabs>
              <w:jc w:val="center"/>
              <w:rPr>
                <w:rFonts w:ascii="Calibri" w:eastAsia="MS Gothic" w:hAnsi="Calibri" w:cs="Tahoma"/>
                <w:bCs/>
                <w:i/>
                <w:iCs/>
                <w:noProof/>
                <w:color w:val="404040"/>
                <w:sz w:val="20"/>
                <w:szCs w:val="20"/>
              </w:rPr>
            </w:pPr>
            <w:r w:rsidRPr="00C1720C">
              <w:rPr>
                <w:rFonts w:ascii="Calibri" w:hAnsi="Calibri" w:cs="Tahoma"/>
                <w:bCs/>
                <w:sz w:val="20"/>
                <w:szCs w:val="20"/>
              </w:rPr>
              <w:t>1.7</w:t>
            </w:r>
          </w:p>
        </w:tc>
        <w:tc>
          <w:tcPr>
            <w:tcW w:w="7088" w:type="dxa"/>
            <w:vAlign w:val="center"/>
          </w:tcPr>
          <w:p w14:paraId="268D716A" w14:textId="77777777" w:rsidR="00746481" w:rsidRPr="00C1720C"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schema di lettera contratto</w:t>
            </w:r>
          </w:p>
        </w:tc>
        <w:tc>
          <w:tcPr>
            <w:tcW w:w="661" w:type="dxa"/>
          </w:tcPr>
          <w:p w14:paraId="29079D35"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17686DC7"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53BD644D"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1A3FAC43"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2BBD94B2"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128E406C"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lang w:val="en-US"/>
              </w:rPr>
              <w:t>Art. 32, comma 14</w:t>
            </w:r>
          </w:p>
        </w:tc>
      </w:tr>
      <w:tr w:rsidR="00746481" w:rsidRPr="00C1720C" w14:paraId="633E2E5C" w14:textId="77777777" w:rsidTr="00151B7B">
        <w:trPr>
          <w:trHeight w:val="732"/>
        </w:trPr>
        <w:tc>
          <w:tcPr>
            <w:tcW w:w="680" w:type="dxa"/>
            <w:vAlign w:val="center"/>
          </w:tcPr>
          <w:p w14:paraId="47886996"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lastRenderedPageBreak/>
              <w:t>2.</w:t>
            </w:r>
          </w:p>
        </w:tc>
        <w:tc>
          <w:tcPr>
            <w:tcW w:w="7088" w:type="dxa"/>
            <w:vAlign w:val="center"/>
          </w:tcPr>
          <w:p w14:paraId="5AD93A26" w14:textId="77777777"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61" w:type="dxa"/>
          </w:tcPr>
          <w:p w14:paraId="5854DE7F"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2CA7ADD4"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314EE24A"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76614669"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57590049"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79CD9C6F" w14:textId="77777777" w:rsidR="00746481" w:rsidRPr="003E0A01" w:rsidRDefault="00746481" w:rsidP="00151B7B">
            <w:pPr>
              <w:jc w:val="center"/>
              <w:rPr>
                <w:rFonts w:ascii="Calibri" w:hAnsi="Calibri" w:cs="Tahoma"/>
                <w:sz w:val="20"/>
                <w:szCs w:val="20"/>
              </w:rPr>
            </w:pPr>
            <w:r w:rsidRPr="003E0A01">
              <w:rPr>
                <w:rFonts w:ascii="Calibri" w:hAnsi="Calibri" w:cs="Tahoma"/>
                <w:sz w:val="20"/>
                <w:szCs w:val="20"/>
              </w:rPr>
              <w:t>Art. 31</w:t>
            </w:r>
          </w:p>
          <w:p w14:paraId="5E810EC6" w14:textId="77777777" w:rsidR="00746481" w:rsidRPr="003E0A01" w:rsidRDefault="00746481" w:rsidP="00151B7B">
            <w:pPr>
              <w:jc w:val="center"/>
              <w:rPr>
                <w:rFonts w:ascii="Calibri" w:hAnsi="Calibri" w:cs="Tahoma"/>
                <w:sz w:val="20"/>
                <w:szCs w:val="20"/>
              </w:rPr>
            </w:pPr>
            <w:r w:rsidRPr="003E0A01">
              <w:rPr>
                <w:rFonts w:ascii="Calibri" w:hAnsi="Calibri" w:cs="Tahoma"/>
                <w:sz w:val="20"/>
                <w:szCs w:val="20"/>
              </w:rPr>
              <w:t>Linee guida n. 3 di Anac</w:t>
            </w:r>
          </w:p>
          <w:p w14:paraId="0C5B615A"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077FF141" w14:textId="77777777" w:rsidTr="00151B7B">
        <w:trPr>
          <w:trHeight w:val="841"/>
        </w:trPr>
        <w:tc>
          <w:tcPr>
            <w:tcW w:w="680" w:type="dxa"/>
            <w:vAlign w:val="center"/>
          </w:tcPr>
          <w:p w14:paraId="5FCD5EC4"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3</w:t>
            </w:r>
          </w:p>
        </w:tc>
        <w:tc>
          <w:tcPr>
            <w:tcW w:w="7088" w:type="dxa"/>
            <w:vAlign w:val="center"/>
          </w:tcPr>
          <w:p w14:paraId="4A84EE3E" w14:textId="77777777"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tcPr>
          <w:p w14:paraId="792F1AA2"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1A499DFC"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5E7E3C41"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03F828E4"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2AC57CB0"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5186B13D"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677EB51E" w14:textId="77777777" w:rsidTr="00151B7B">
        <w:trPr>
          <w:trHeight w:val="841"/>
        </w:trPr>
        <w:tc>
          <w:tcPr>
            <w:tcW w:w="680" w:type="dxa"/>
            <w:vAlign w:val="center"/>
          </w:tcPr>
          <w:p w14:paraId="2598DEE6"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vAlign w:val="center"/>
          </w:tcPr>
          <w:p w14:paraId="5095427D"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I lavori eseguiti corrispondono a quanto previsto nel contratto ed oggetto di finanziamento e non sono stati affidati lavori complementari nell’ambito dello stesso contratto (ferme restando le condizioni previste dal Codice).</w:t>
            </w:r>
          </w:p>
        </w:tc>
        <w:tc>
          <w:tcPr>
            <w:tcW w:w="661" w:type="dxa"/>
          </w:tcPr>
          <w:p w14:paraId="6C57C439"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3D404BC9"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61319B8A"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31A560F4"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70DF735C"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676FC1CD" w14:textId="77777777" w:rsidR="00746481" w:rsidRPr="003E0A01" w:rsidRDefault="00746481" w:rsidP="00151B7B">
            <w:pPr>
              <w:jc w:val="center"/>
              <w:rPr>
                <w:rFonts w:ascii="Calibri" w:hAnsi="Calibri" w:cs="Arial"/>
                <w:i/>
                <w:sz w:val="20"/>
                <w:szCs w:val="20"/>
              </w:rPr>
            </w:pPr>
            <w:r w:rsidRPr="003E0A01">
              <w:rPr>
                <w:rFonts w:ascii="Calibri" w:hAnsi="Calibri" w:cs="Arial"/>
                <w:sz w:val="20"/>
                <w:szCs w:val="20"/>
              </w:rPr>
              <w:t>D</w:t>
            </w:r>
            <w:r w:rsidRPr="003E0A01">
              <w:rPr>
                <w:rFonts w:ascii="Calibri" w:hAnsi="Calibri" w:cs="Arial"/>
                <w:i/>
                <w:sz w:val="20"/>
                <w:szCs w:val="20"/>
              </w:rPr>
              <w:t>.M 2490 del 25/01/17</w:t>
            </w:r>
          </w:p>
          <w:p w14:paraId="1C8125D7" w14:textId="77777777" w:rsidR="00746481" w:rsidRPr="003E0A01" w:rsidRDefault="00746481" w:rsidP="00151B7B">
            <w:pPr>
              <w:jc w:val="center"/>
              <w:rPr>
                <w:rFonts w:ascii="Calibri" w:hAnsi="Calibri" w:cs="Tahoma"/>
                <w:sz w:val="20"/>
                <w:szCs w:val="20"/>
              </w:rPr>
            </w:pPr>
            <w:r w:rsidRPr="003E0A01">
              <w:rPr>
                <w:rFonts w:ascii="Calibri" w:hAnsi="Calibri" w:cs="Arial"/>
                <w:i/>
                <w:sz w:val="20"/>
                <w:szCs w:val="20"/>
              </w:rPr>
              <w:t>Decisione C(2013)9527 del 19 dicembre 2013</w:t>
            </w:r>
          </w:p>
        </w:tc>
      </w:tr>
      <w:tr w:rsidR="00746481" w:rsidRPr="00C1720C" w14:paraId="4885D63F" w14:textId="77777777" w:rsidTr="00151B7B">
        <w:trPr>
          <w:trHeight w:val="841"/>
        </w:trPr>
        <w:tc>
          <w:tcPr>
            <w:tcW w:w="680" w:type="dxa"/>
            <w:vAlign w:val="center"/>
          </w:tcPr>
          <w:p w14:paraId="78941E47"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5</w:t>
            </w:r>
          </w:p>
        </w:tc>
        <w:tc>
          <w:tcPr>
            <w:tcW w:w="7088" w:type="dxa"/>
            <w:vAlign w:val="center"/>
          </w:tcPr>
          <w:p w14:paraId="3C0F325F"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661" w:type="dxa"/>
          </w:tcPr>
          <w:p w14:paraId="3A413BF6"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33D28B4B"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37EFA3E3"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41C6AC2A"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2DC44586"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0E3C7B63" w14:textId="77777777"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14:paraId="173D66B5" w14:textId="77777777" w:rsidTr="00151B7B">
        <w:trPr>
          <w:trHeight w:val="841"/>
        </w:trPr>
        <w:tc>
          <w:tcPr>
            <w:tcW w:w="680" w:type="dxa"/>
            <w:vAlign w:val="center"/>
          </w:tcPr>
          <w:p w14:paraId="29B4EA11"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6</w:t>
            </w:r>
          </w:p>
        </w:tc>
        <w:tc>
          <w:tcPr>
            <w:tcW w:w="7088" w:type="dxa"/>
            <w:vAlign w:val="center"/>
          </w:tcPr>
          <w:p w14:paraId="13B7A903"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Redazione del certificato di verifica di conformità / regolare esecuzione dei lavori</w:t>
            </w:r>
          </w:p>
        </w:tc>
        <w:tc>
          <w:tcPr>
            <w:tcW w:w="661" w:type="dxa"/>
          </w:tcPr>
          <w:p w14:paraId="4FFCBC07" w14:textId="77777777" w:rsidR="00746481" w:rsidRPr="00C1720C" w:rsidRDefault="00746481" w:rsidP="00151B7B">
            <w:pPr>
              <w:tabs>
                <w:tab w:val="left" w:pos="6237"/>
              </w:tabs>
              <w:rPr>
                <w:rFonts w:ascii="Calibri" w:hAnsi="Calibri" w:cs="Tahoma"/>
                <w:bCs/>
                <w:noProof/>
                <w:sz w:val="20"/>
                <w:szCs w:val="20"/>
              </w:rPr>
            </w:pPr>
          </w:p>
        </w:tc>
        <w:tc>
          <w:tcPr>
            <w:tcW w:w="661" w:type="dxa"/>
          </w:tcPr>
          <w:p w14:paraId="1728B4D0" w14:textId="77777777" w:rsidR="00746481" w:rsidRPr="00C1720C" w:rsidRDefault="00746481" w:rsidP="00151B7B">
            <w:pPr>
              <w:tabs>
                <w:tab w:val="left" w:pos="6237"/>
              </w:tabs>
              <w:rPr>
                <w:rFonts w:ascii="Calibri" w:hAnsi="Calibri" w:cs="Tahoma"/>
                <w:bCs/>
                <w:noProof/>
                <w:sz w:val="20"/>
                <w:szCs w:val="20"/>
              </w:rPr>
            </w:pPr>
          </w:p>
        </w:tc>
        <w:tc>
          <w:tcPr>
            <w:tcW w:w="662" w:type="dxa"/>
          </w:tcPr>
          <w:p w14:paraId="34959D4B" w14:textId="77777777" w:rsidR="00746481" w:rsidRPr="00C1720C" w:rsidRDefault="00746481" w:rsidP="00151B7B">
            <w:pPr>
              <w:tabs>
                <w:tab w:val="left" w:pos="6237"/>
              </w:tabs>
              <w:rPr>
                <w:rFonts w:ascii="Calibri" w:hAnsi="Calibri" w:cs="Tahoma"/>
                <w:bCs/>
                <w:noProof/>
                <w:sz w:val="20"/>
                <w:szCs w:val="20"/>
              </w:rPr>
            </w:pPr>
          </w:p>
        </w:tc>
        <w:tc>
          <w:tcPr>
            <w:tcW w:w="1701" w:type="dxa"/>
          </w:tcPr>
          <w:p w14:paraId="7BD58BA2" w14:textId="77777777" w:rsidR="00746481" w:rsidRPr="00C1720C" w:rsidRDefault="00746481" w:rsidP="00151B7B">
            <w:pPr>
              <w:tabs>
                <w:tab w:val="left" w:pos="6237"/>
              </w:tabs>
              <w:rPr>
                <w:rFonts w:ascii="Calibri" w:hAnsi="Calibri" w:cs="Tahoma"/>
                <w:bCs/>
                <w:noProof/>
                <w:sz w:val="20"/>
                <w:szCs w:val="20"/>
              </w:rPr>
            </w:pPr>
          </w:p>
        </w:tc>
        <w:tc>
          <w:tcPr>
            <w:tcW w:w="1305" w:type="dxa"/>
          </w:tcPr>
          <w:p w14:paraId="4357A966"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3442B9D0" w14:textId="77777777"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102</w:t>
            </w:r>
          </w:p>
        </w:tc>
      </w:tr>
    </w:tbl>
    <w:p w14:paraId="44690661" w14:textId="77777777" w:rsidR="00746481" w:rsidRPr="00C1720C" w:rsidRDefault="00746481" w:rsidP="00746481">
      <w:pPr>
        <w:tabs>
          <w:tab w:val="left" w:pos="6237"/>
        </w:tabs>
        <w:spacing w:after="0" w:line="240" w:lineRule="auto"/>
        <w:rPr>
          <w:rFonts w:ascii="Calibri" w:hAnsi="Calibri" w:cs="Tahoma"/>
          <w:bCs/>
          <w:noProof/>
          <w:sz w:val="20"/>
          <w:szCs w:val="20"/>
        </w:rPr>
      </w:pPr>
    </w:p>
    <w:p w14:paraId="424FDAC6" w14:textId="77777777"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14:paraId="5911AC6C" w14:textId="77777777"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14:paraId="74539910" w14:textId="77777777" w:rsidR="00746481" w:rsidRPr="00C1720C" w:rsidRDefault="00746481" w:rsidP="00746481">
      <w:pPr>
        <w:tabs>
          <w:tab w:val="left" w:pos="6237"/>
        </w:tabs>
        <w:spacing w:after="0" w:line="240" w:lineRule="auto"/>
        <w:rPr>
          <w:rFonts w:ascii="Calibri" w:hAnsi="Calibri" w:cs="Tahoma"/>
          <w:bCs/>
          <w:noProof/>
          <w:sz w:val="20"/>
          <w:szCs w:val="20"/>
        </w:rPr>
      </w:pPr>
    </w:p>
    <w:p w14:paraId="5A7E0CF2" w14:textId="77777777" w:rsidR="00746481" w:rsidRPr="00C1720C" w:rsidRDefault="00746481" w:rsidP="00746481">
      <w:pPr>
        <w:spacing w:after="0" w:line="240" w:lineRule="auto"/>
        <w:rPr>
          <w:rFonts w:ascii="Calibri" w:hAnsi="Calibri" w:cs="Tahoma"/>
          <w:b/>
          <w:i/>
          <w:sz w:val="20"/>
          <w:szCs w:val="20"/>
          <w:u w:val="single"/>
        </w:rPr>
      </w:pPr>
    </w:p>
    <w:p w14:paraId="60FA6563" w14:textId="77777777" w:rsidR="00746481" w:rsidRPr="00C1720C" w:rsidRDefault="00746481" w:rsidP="00746481">
      <w:pPr>
        <w:spacing w:after="0" w:line="240" w:lineRule="auto"/>
        <w:rPr>
          <w:rFonts w:ascii="Calibri" w:hAnsi="Calibri" w:cs="Tahoma"/>
          <w:b/>
          <w:sz w:val="20"/>
          <w:szCs w:val="20"/>
        </w:rPr>
      </w:pPr>
      <w:r w:rsidRPr="00C1720C">
        <w:rPr>
          <w:rFonts w:ascii="Calibri" w:hAnsi="Calibri"/>
          <w:sz w:val="20"/>
          <w:szCs w:val="20"/>
        </w:rPr>
        <w:br w:type="page"/>
      </w:r>
    </w:p>
    <w:p w14:paraId="73B25F7C" w14:textId="77777777" w:rsidR="00746481" w:rsidRPr="008E2559" w:rsidRDefault="004D2E99" w:rsidP="00746481">
      <w:pPr>
        <w:pStyle w:val="Titolo2"/>
        <w:spacing w:before="0" w:line="240" w:lineRule="auto"/>
        <w:rPr>
          <w:rFonts w:ascii="Calibri" w:hAnsi="Calibri"/>
          <w:sz w:val="20"/>
          <w:szCs w:val="20"/>
        </w:rPr>
      </w:pPr>
      <w:proofErr w:type="gramStart"/>
      <w:r>
        <w:rPr>
          <w:rFonts w:ascii="Calibri" w:hAnsi="Calibri"/>
          <w:sz w:val="20"/>
          <w:szCs w:val="20"/>
        </w:rPr>
        <w:lastRenderedPageBreak/>
        <w:t xml:space="preserve">MODELLO </w:t>
      </w:r>
      <w:r w:rsidR="00746481" w:rsidRPr="008E2559">
        <w:rPr>
          <w:rFonts w:ascii="Calibri" w:hAnsi="Calibri"/>
          <w:sz w:val="20"/>
          <w:szCs w:val="20"/>
        </w:rPr>
        <w:t xml:space="preserve"> 3.2</w:t>
      </w:r>
      <w:proofErr w:type="gramEnd"/>
      <w:r w:rsidR="00746481" w:rsidRPr="008E2559">
        <w:rPr>
          <w:rFonts w:ascii="Calibri" w:hAnsi="Calibri"/>
          <w:sz w:val="20"/>
          <w:szCs w:val="20"/>
        </w:rPr>
        <w:t xml:space="preserve"> </w:t>
      </w:r>
    </w:p>
    <w:p w14:paraId="0F614B1B" w14:textId="77777777"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14:paraId="1AC5CDBE" w14:textId="77777777" w:rsidR="00746481" w:rsidRPr="00C1720C" w:rsidRDefault="00746481" w:rsidP="00746481">
      <w:pPr>
        <w:pStyle w:val="Titolo2"/>
        <w:spacing w:before="0" w:line="240" w:lineRule="auto"/>
        <w:rPr>
          <w:rFonts w:ascii="Calibri" w:hAnsi="Calibri"/>
          <w:b w:val="0"/>
          <w:sz w:val="20"/>
          <w:szCs w:val="20"/>
        </w:rPr>
      </w:pPr>
    </w:p>
    <w:p w14:paraId="7C29B887" w14:textId="77777777"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negoziata</w:t>
      </w:r>
    </w:p>
    <w:p w14:paraId="342D4C27" w14:textId="77777777" w:rsidR="00746481" w:rsidRPr="00C1720C" w:rsidRDefault="00746481" w:rsidP="00746481">
      <w:pPr>
        <w:spacing w:after="0" w:line="240" w:lineRule="auto"/>
        <w:jc w:val="center"/>
        <w:rPr>
          <w:rFonts w:ascii="Calibri" w:hAnsi="Calibri" w:cs="Tahoma"/>
          <w:bCs/>
          <w:caps/>
          <w:sz w:val="20"/>
          <w:szCs w:val="20"/>
        </w:rPr>
      </w:pPr>
    </w:p>
    <w:p w14:paraId="350C875D"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sz w:val="20"/>
          <w:szCs w:val="20"/>
        </w:rPr>
      </w:pPr>
      <w:r w:rsidRPr="00C1720C">
        <w:rPr>
          <w:rFonts w:ascii="Calibri" w:hAnsi="Calibri" w:cs="Tahoma"/>
          <w:b/>
          <w:sz w:val="20"/>
          <w:szCs w:val="20"/>
        </w:rPr>
        <w:t>APPALTI PUBBLICI DI LAVORI – PROCEDURA NEGOZIATA</w:t>
      </w:r>
    </w:p>
    <w:p w14:paraId="3F76D4F7"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pari o superiore a € 40.000 ed inferiore a € 1.000.000)</w:t>
      </w:r>
    </w:p>
    <w:p w14:paraId="3572E399"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0BD7DA0B"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14:paraId="1C55CE21"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14:paraId="6A17E48E"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dell’appalto (IVA esclusa) € _____________________</w:t>
      </w:r>
    </w:p>
    <w:p w14:paraId="20E6752B"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Comune capoluogo di provincia:</w:t>
      </w:r>
      <w:r w:rsidRPr="00C1720C">
        <w:rPr>
          <w:rFonts w:ascii="Calibri" w:hAnsi="Calibri" w:cs="Tahoma"/>
          <w:bCs/>
          <w:noProof/>
          <w:sz w:val="20"/>
          <w:szCs w:val="20"/>
        </w:rPr>
        <w:tab/>
        <w:t>Procedura di gara espletata tramite centrale di committenza/soggetto aggregatore:</w:t>
      </w:r>
    </w:p>
    <w:p w14:paraId="72DE7281"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SI  □</w:t>
      </w:r>
      <w:r w:rsidRPr="00C1720C">
        <w:rPr>
          <w:rFonts w:ascii="Calibri" w:hAnsi="Calibri" w:cs="Tahoma"/>
          <w:bCs/>
          <w:noProof/>
          <w:sz w:val="20"/>
          <w:szCs w:val="20"/>
        </w:rPr>
        <w:tab/>
        <w:t>NO □</w:t>
      </w:r>
      <w:r w:rsidRPr="00C1720C">
        <w:rPr>
          <w:rFonts w:ascii="Calibri" w:hAnsi="Calibri" w:cs="Tahoma"/>
          <w:bCs/>
          <w:noProof/>
          <w:sz w:val="20"/>
          <w:szCs w:val="20"/>
        </w:rPr>
        <w:tab/>
        <w:t>SI  □</w:t>
      </w:r>
      <w:r w:rsidRPr="00C1720C">
        <w:rPr>
          <w:rFonts w:ascii="Calibri" w:hAnsi="Calibri" w:cs="Tahoma"/>
          <w:bCs/>
          <w:noProof/>
          <w:sz w:val="20"/>
          <w:szCs w:val="20"/>
        </w:rPr>
        <w:tab/>
        <w:t>NO □</w:t>
      </w:r>
    </w:p>
    <w:p w14:paraId="78978CB2"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 </w:t>
      </w:r>
      <w:r w:rsidRPr="00C1720C">
        <w:rPr>
          <w:rFonts w:ascii="Calibri" w:hAnsi="Calibri" w:cs="Tahoma"/>
          <w:bCs/>
          <w:noProof/>
          <w:sz w:val="20"/>
          <w:szCs w:val="20"/>
        </w:rPr>
        <w:tab/>
      </w:r>
      <w:r w:rsidRPr="00C1720C">
        <w:rPr>
          <w:rFonts w:ascii="Calibri" w:hAnsi="Calibri" w:cs="Tahoma"/>
          <w:bCs/>
          <w:noProof/>
          <w:sz w:val="20"/>
          <w:szCs w:val="20"/>
        </w:rPr>
        <w:tab/>
        <w:t>Se Sì:Centrale di committenza/soggetto aggregatore: _________________</w:t>
      </w:r>
    </w:p>
    <w:p w14:paraId="28B141F1"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14:paraId="6CEB15CE" w14:textId="77777777" w:rsidR="00746481" w:rsidRPr="00C1720C" w:rsidRDefault="00746481" w:rsidP="00746481">
      <w:pPr>
        <w:tabs>
          <w:tab w:val="left" w:pos="284"/>
        </w:tabs>
        <w:spacing w:after="0" w:line="240" w:lineRule="auto"/>
        <w:rPr>
          <w:rFonts w:ascii="Calibri" w:hAnsi="Calibri" w:cs="Tahoma"/>
          <w:b/>
          <w:bCs/>
          <w:noProof/>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8"/>
        <w:gridCol w:w="7229"/>
        <w:gridCol w:w="614"/>
        <w:gridCol w:w="614"/>
        <w:gridCol w:w="756"/>
        <w:gridCol w:w="1309"/>
        <w:gridCol w:w="1578"/>
        <w:gridCol w:w="1701"/>
      </w:tblGrid>
      <w:tr w:rsidR="00746481" w:rsidRPr="00C1720C" w14:paraId="0953A23E" w14:textId="77777777" w:rsidTr="00151B7B">
        <w:trPr>
          <w:trHeight w:val="20"/>
          <w:tblHeader/>
        </w:trPr>
        <w:tc>
          <w:tcPr>
            <w:tcW w:w="658" w:type="dxa"/>
            <w:tcBorders>
              <w:bottom w:val="single" w:sz="4" w:space="0" w:color="auto"/>
            </w:tcBorders>
            <w:shd w:val="clear" w:color="auto" w:fill="E0E0E0"/>
            <w:vAlign w:val="center"/>
          </w:tcPr>
          <w:p w14:paraId="3E62DE5A"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229" w:type="dxa"/>
            <w:tcBorders>
              <w:bottom w:val="single" w:sz="4" w:space="0" w:color="auto"/>
            </w:tcBorders>
            <w:shd w:val="clear" w:color="auto" w:fill="E0E0E0"/>
            <w:vAlign w:val="center"/>
          </w:tcPr>
          <w:p w14:paraId="19B88DE8"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614" w:type="dxa"/>
            <w:tcBorders>
              <w:bottom w:val="single" w:sz="4" w:space="0" w:color="auto"/>
            </w:tcBorders>
            <w:shd w:val="clear" w:color="auto" w:fill="E0E0E0"/>
            <w:vAlign w:val="center"/>
          </w:tcPr>
          <w:p w14:paraId="04BD1724"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614" w:type="dxa"/>
            <w:tcBorders>
              <w:bottom w:val="single" w:sz="4" w:space="0" w:color="auto"/>
            </w:tcBorders>
            <w:shd w:val="clear" w:color="auto" w:fill="E0E0E0"/>
            <w:vAlign w:val="center"/>
          </w:tcPr>
          <w:p w14:paraId="243F107E"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NO</w:t>
            </w:r>
          </w:p>
        </w:tc>
        <w:tc>
          <w:tcPr>
            <w:tcW w:w="756" w:type="dxa"/>
            <w:tcBorders>
              <w:bottom w:val="single" w:sz="4" w:space="0" w:color="auto"/>
            </w:tcBorders>
            <w:shd w:val="clear" w:color="auto" w:fill="E0E0E0"/>
            <w:vAlign w:val="center"/>
          </w:tcPr>
          <w:p w14:paraId="13EDA5B6"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rPr>
              <w:footnoteReference w:id="2"/>
            </w:r>
          </w:p>
        </w:tc>
        <w:tc>
          <w:tcPr>
            <w:tcW w:w="1309" w:type="dxa"/>
            <w:tcBorders>
              <w:bottom w:val="single" w:sz="4" w:space="0" w:color="auto"/>
            </w:tcBorders>
            <w:shd w:val="clear" w:color="auto" w:fill="E0E0E0"/>
            <w:vAlign w:val="center"/>
          </w:tcPr>
          <w:p w14:paraId="689ADD58"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Estremi atti</w:t>
            </w:r>
          </w:p>
        </w:tc>
        <w:tc>
          <w:tcPr>
            <w:tcW w:w="1578" w:type="dxa"/>
            <w:tcBorders>
              <w:bottom w:val="single" w:sz="4" w:space="0" w:color="auto"/>
            </w:tcBorders>
            <w:shd w:val="clear" w:color="auto" w:fill="E0E0E0"/>
            <w:vAlign w:val="center"/>
          </w:tcPr>
          <w:p w14:paraId="338F179A"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NOTE</w:t>
            </w:r>
          </w:p>
        </w:tc>
        <w:tc>
          <w:tcPr>
            <w:tcW w:w="1701" w:type="dxa"/>
            <w:tcBorders>
              <w:bottom w:val="single" w:sz="4" w:space="0" w:color="auto"/>
            </w:tcBorders>
            <w:shd w:val="clear" w:color="auto" w:fill="E0E0E0"/>
            <w:vAlign w:val="center"/>
          </w:tcPr>
          <w:p w14:paraId="5824CB86"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RIFERIMENTI NORMATIVI</w:t>
            </w:r>
          </w:p>
          <w:p w14:paraId="75B2DF74"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D.lgs. 50/2016</w:t>
            </w:r>
          </w:p>
        </w:tc>
      </w:tr>
      <w:tr w:rsidR="00746481" w:rsidRPr="003E0A01" w14:paraId="4E677354" w14:textId="77777777" w:rsidTr="00151B7B">
        <w:trPr>
          <w:trHeight w:val="20"/>
        </w:trPr>
        <w:tc>
          <w:tcPr>
            <w:tcW w:w="658" w:type="dxa"/>
            <w:shd w:val="clear" w:color="auto" w:fill="auto"/>
            <w:vAlign w:val="center"/>
          </w:tcPr>
          <w:p w14:paraId="21FA601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w:t>
            </w:r>
          </w:p>
        </w:tc>
        <w:tc>
          <w:tcPr>
            <w:tcW w:w="7229" w:type="dxa"/>
            <w:shd w:val="clear" w:color="auto" w:fill="auto"/>
            <w:vAlign w:val="center"/>
          </w:tcPr>
          <w:p w14:paraId="52506CFC"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14" w:type="dxa"/>
            <w:shd w:val="clear" w:color="auto" w:fill="auto"/>
            <w:vAlign w:val="center"/>
          </w:tcPr>
          <w:p w14:paraId="66518E39"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E75FCD0"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10FDAA0E"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74AF2BF"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A292896"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7ED5E67A" w14:textId="77777777" w:rsidR="00746481" w:rsidRPr="003E0A01" w:rsidRDefault="00746481" w:rsidP="00151B7B">
            <w:pPr>
              <w:spacing w:after="0" w:line="240" w:lineRule="auto"/>
              <w:rPr>
                <w:rFonts w:ascii="Calibri" w:hAnsi="Calibri" w:cs="Tahoma"/>
                <w:sz w:val="20"/>
                <w:szCs w:val="20"/>
                <w:lang w:val="en-US"/>
              </w:rPr>
            </w:pPr>
            <w:r w:rsidRPr="003E0A01">
              <w:rPr>
                <w:rFonts w:ascii="Calibri" w:hAnsi="Calibri" w:cs="Tahoma"/>
                <w:sz w:val="20"/>
                <w:szCs w:val="20"/>
                <w:lang w:val="en-US"/>
              </w:rPr>
              <w:t>Art. 29</w:t>
            </w:r>
          </w:p>
          <w:p w14:paraId="1888DF74" w14:textId="77777777" w:rsidR="00746481" w:rsidRPr="003E0A01" w:rsidRDefault="00746481" w:rsidP="00151B7B">
            <w:pPr>
              <w:spacing w:after="0" w:line="240" w:lineRule="auto"/>
              <w:rPr>
                <w:rFonts w:ascii="Calibri" w:hAnsi="Calibri" w:cs="Tahoma"/>
                <w:sz w:val="20"/>
                <w:szCs w:val="20"/>
                <w:lang w:val="en-US"/>
              </w:rPr>
            </w:pPr>
            <w:r w:rsidRPr="003E0A01">
              <w:rPr>
                <w:rFonts w:ascii="Calibri" w:hAnsi="Calibri" w:cs="Tahoma"/>
                <w:sz w:val="20"/>
                <w:szCs w:val="20"/>
                <w:lang w:val="en-US"/>
              </w:rPr>
              <w:t xml:space="preserve">Art. 32 </w:t>
            </w:r>
          </w:p>
          <w:p w14:paraId="12B3D4AE" w14:textId="77777777" w:rsidR="00746481" w:rsidRPr="003E0A01" w:rsidRDefault="00746481" w:rsidP="00151B7B">
            <w:pPr>
              <w:spacing w:after="0" w:line="240" w:lineRule="auto"/>
              <w:rPr>
                <w:rFonts w:ascii="Calibri" w:hAnsi="Calibri" w:cs="Tahoma"/>
                <w:sz w:val="20"/>
                <w:szCs w:val="20"/>
                <w:lang w:val="en-US"/>
              </w:rPr>
            </w:pPr>
            <w:r w:rsidRPr="003E0A01">
              <w:rPr>
                <w:rFonts w:ascii="Calibri" w:hAnsi="Calibri" w:cs="Tahoma"/>
                <w:sz w:val="20"/>
                <w:szCs w:val="20"/>
                <w:lang w:val="en-US"/>
              </w:rPr>
              <w:t>Art. 36</w:t>
            </w:r>
          </w:p>
          <w:p w14:paraId="6F0E1BAE" w14:textId="77777777" w:rsidR="00746481" w:rsidRPr="003E0A01" w:rsidRDefault="00746481" w:rsidP="00151B7B">
            <w:pPr>
              <w:spacing w:after="0" w:line="240" w:lineRule="auto"/>
              <w:rPr>
                <w:rFonts w:ascii="Calibri" w:hAnsi="Calibri" w:cs="Tahoma"/>
                <w:sz w:val="20"/>
                <w:szCs w:val="20"/>
                <w:lang w:val="en-US"/>
              </w:rPr>
            </w:pPr>
            <w:r w:rsidRPr="003E0A01">
              <w:rPr>
                <w:rFonts w:ascii="Calibri" w:hAnsi="Calibri" w:cs="Tahoma"/>
                <w:sz w:val="20"/>
                <w:szCs w:val="20"/>
                <w:lang w:val="en-US"/>
              </w:rPr>
              <w:t>Linee Guida n.4 di Anac</w:t>
            </w:r>
          </w:p>
        </w:tc>
      </w:tr>
      <w:tr w:rsidR="00746481" w:rsidRPr="00C1720C" w14:paraId="7FCAF326" w14:textId="77777777" w:rsidTr="00151B7B">
        <w:trPr>
          <w:trHeight w:val="20"/>
        </w:trPr>
        <w:tc>
          <w:tcPr>
            <w:tcW w:w="658" w:type="dxa"/>
            <w:vMerge w:val="restart"/>
            <w:shd w:val="clear" w:color="auto" w:fill="auto"/>
            <w:vAlign w:val="center"/>
          </w:tcPr>
          <w:p w14:paraId="40475724"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229" w:type="dxa"/>
            <w:shd w:val="clear" w:color="auto" w:fill="auto"/>
            <w:vAlign w:val="center"/>
          </w:tcPr>
          <w:p w14:paraId="0FE773B3"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ricorso a elenco di operatori economici</w:t>
            </w:r>
          </w:p>
        </w:tc>
        <w:tc>
          <w:tcPr>
            <w:tcW w:w="614" w:type="dxa"/>
            <w:shd w:val="clear" w:color="auto" w:fill="auto"/>
            <w:vAlign w:val="center"/>
          </w:tcPr>
          <w:p w14:paraId="2191599E"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673E5AE"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041D98D7"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5AB7C0C5"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5B33694"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4455F193"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2FD557C" w14:textId="77777777" w:rsidTr="00151B7B">
        <w:trPr>
          <w:trHeight w:val="20"/>
        </w:trPr>
        <w:tc>
          <w:tcPr>
            <w:tcW w:w="658" w:type="dxa"/>
            <w:vMerge/>
            <w:shd w:val="clear" w:color="auto" w:fill="auto"/>
            <w:vAlign w:val="center"/>
          </w:tcPr>
          <w:p w14:paraId="1C2776EB" w14:textId="77777777" w:rsidR="00746481" w:rsidRPr="00C1720C" w:rsidRDefault="00746481" w:rsidP="00151B7B">
            <w:pPr>
              <w:spacing w:after="0" w:line="240" w:lineRule="auto"/>
              <w:jc w:val="center"/>
              <w:rPr>
                <w:rFonts w:ascii="Calibri" w:hAnsi="Calibri" w:cs="Tahoma"/>
                <w:sz w:val="20"/>
                <w:szCs w:val="20"/>
              </w:rPr>
            </w:pPr>
          </w:p>
        </w:tc>
        <w:tc>
          <w:tcPr>
            <w:tcW w:w="7229" w:type="dxa"/>
            <w:shd w:val="clear" w:color="auto" w:fill="auto"/>
            <w:vAlign w:val="center"/>
          </w:tcPr>
          <w:p w14:paraId="234C0985"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esiti dell’indagine di mercato</w:t>
            </w:r>
          </w:p>
        </w:tc>
        <w:tc>
          <w:tcPr>
            <w:tcW w:w="614" w:type="dxa"/>
            <w:shd w:val="clear" w:color="auto" w:fill="auto"/>
            <w:vAlign w:val="center"/>
          </w:tcPr>
          <w:p w14:paraId="15342E60"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5EB89DE8"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7D62D46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078B034E"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92506DD"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1CD0C16"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6C704C4F" w14:textId="77777777" w:rsidTr="00151B7B">
        <w:trPr>
          <w:trHeight w:val="20"/>
        </w:trPr>
        <w:tc>
          <w:tcPr>
            <w:tcW w:w="658" w:type="dxa"/>
            <w:shd w:val="clear" w:color="auto" w:fill="auto"/>
            <w:vAlign w:val="center"/>
          </w:tcPr>
          <w:p w14:paraId="219532A1"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229" w:type="dxa"/>
            <w:shd w:val="clear" w:color="auto" w:fill="auto"/>
            <w:vAlign w:val="center"/>
          </w:tcPr>
          <w:p w14:paraId="28BD3D8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procedura di scelta del contraente</w:t>
            </w:r>
          </w:p>
        </w:tc>
        <w:tc>
          <w:tcPr>
            <w:tcW w:w="614" w:type="dxa"/>
            <w:shd w:val="clear" w:color="auto" w:fill="auto"/>
            <w:vAlign w:val="center"/>
          </w:tcPr>
          <w:p w14:paraId="7FD8715F"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BDFDFC2"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1F9AE5E"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00F03A6D"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6930E822"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0E36DA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685345E" w14:textId="77777777" w:rsidTr="00151B7B">
        <w:trPr>
          <w:trHeight w:val="20"/>
        </w:trPr>
        <w:tc>
          <w:tcPr>
            <w:tcW w:w="658" w:type="dxa"/>
            <w:shd w:val="clear" w:color="auto" w:fill="auto"/>
            <w:vAlign w:val="center"/>
          </w:tcPr>
          <w:p w14:paraId="01E1A6E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229" w:type="dxa"/>
            <w:shd w:val="clear" w:color="auto" w:fill="auto"/>
            <w:vAlign w:val="center"/>
          </w:tcPr>
          <w:p w14:paraId="44725BC4"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criterio di aggiudicazione</w:t>
            </w:r>
          </w:p>
        </w:tc>
        <w:tc>
          <w:tcPr>
            <w:tcW w:w="614" w:type="dxa"/>
            <w:shd w:val="clear" w:color="auto" w:fill="auto"/>
            <w:vAlign w:val="center"/>
          </w:tcPr>
          <w:p w14:paraId="32D85219"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CE19BC3"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63966B72"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23536548"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271AE1F2"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4AE5B7AF"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6D30DC59" w14:textId="77777777" w:rsidTr="00151B7B">
        <w:trPr>
          <w:trHeight w:val="20"/>
        </w:trPr>
        <w:tc>
          <w:tcPr>
            <w:tcW w:w="658" w:type="dxa"/>
            <w:tcBorders>
              <w:bottom w:val="single" w:sz="4" w:space="0" w:color="auto"/>
            </w:tcBorders>
            <w:shd w:val="clear" w:color="auto" w:fill="auto"/>
            <w:vAlign w:val="center"/>
          </w:tcPr>
          <w:p w14:paraId="755D08F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1.4</w:t>
            </w:r>
          </w:p>
        </w:tc>
        <w:tc>
          <w:tcPr>
            <w:tcW w:w="7229" w:type="dxa"/>
            <w:tcBorders>
              <w:bottom w:val="single" w:sz="4" w:space="0" w:color="auto"/>
            </w:tcBorders>
            <w:shd w:val="clear" w:color="auto" w:fill="auto"/>
            <w:vAlign w:val="center"/>
          </w:tcPr>
          <w:p w14:paraId="0E0284F6"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atti di gara approvati con il provvedimento (delibera/determina) a contrarre (bando, capitolato, disciplinare)</w:t>
            </w:r>
          </w:p>
        </w:tc>
        <w:tc>
          <w:tcPr>
            <w:tcW w:w="614" w:type="dxa"/>
            <w:shd w:val="clear" w:color="auto" w:fill="auto"/>
            <w:vAlign w:val="center"/>
          </w:tcPr>
          <w:p w14:paraId="3955E093"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12C42424" w14:textId="77777777"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14:paraId="379CA55B"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5ABF93C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1DCB018"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4B644A8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6B12244" w14:textId="77777777" w:rsidTr="00151B7B">
        <w:trPr>
          <w:trHeight w:val="20"/>
        </w:trPr>
        <w:tc>
          <w:tcPr>
            <w:tcW w:w="658" w:type="dxa"/>
            <w:shd w:val="clear" w:color="auto" w:fill="auto"/>
            <w:vAlign w:val="center"/>
          </w:tcPr>
          <w:p w14:paraId="41BD3FC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w:t>
            </w:r>
          </w:p>
        </w:tc>
        <w:tc>
          <w:tcPr>
            <w:tcW w:w="7229" w:type="dxa"/>
            <w:shd w:val="clear" w:color="auto" w:fill="auto"/>
            <w:vAlign w:val="center"/>
          </w:tcPr>
          <w:p w14:paraId="330CDD58"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14" w:type="dxa"/>
            <w:tcBorders>
              <w:bottom w:val="single" w:sz="4" w:space="0" w:color="auto"/>
            </w:tcBorders>
            <w:shd w:val="clear" w:color="auto" w:fill="auto"/>
            <w:vAlign w:val="center"/>
          </w:tcPr>
          <w:p w14:paraId="082C48EB" w14:textId="77777777"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14:paraId="2677290C" w14:textId="77777777"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14:paraId="249BF8C6" w14:textId="77777777"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14:paraId="0EF46479"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AB58C42"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25B025D"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Tahoma"/>
                <w:sz w:val="20"/>
                <w:szCs w:val="20"/>
              </w:rPr>
              <w:t xml:space="preserve">Art. 31 </w:t>
            </w:r>
          </w:p>
          <w:p w14:paraId="5B72141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 xml:space="preserve">Linee Guida n.3 di </w:t>
            </w:r>
            <w:proofErr w:type="spellStart"/>
            <w:r w:rsidRPr="00C1720C">
              <w:rPr>
                <w:rFonts w:ascii="Calibri" w:hAnsi="Calibri" w:cs="Tahoma"/>
                <w:sz w:val="20"/>
                <w:szCs w:val="20"/>
              </w:rPr>
              <w:t>Anac</w:t>
            </w:r>
            <w:proofErr w:type="spellEnd"/>
          </w:p>
        </w:tc>
      </w:tr>
      <w:tr w:rsidR="00746481" w:rsidRPr="00C1720C" w14:paraId="6DF66C52" w14:textId="77777777" w:rsidTr="00151B7B">
        <w:trPr>
          <w:trHeight w:val="308"/>
        </w:trPr>
        <w:tc>
          <w:tcPr>
            <w:tcW w:w="658" w:type="dxa"/>
            <w:shd w:val="clear" w:color="auto" w:fill="auto"/>
            <w:vAlign w:val="center"/>
          </w:tcPr>
          <w:p w14:paraId="1F75A9D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3.</w:t>
            </w:r>
          </w:p>
        </w:tc>
        <w:tc>
          <w:tcPr>
            <w:tcW w:w="7229" w:type="dxa"/>
            <w:shd w:val="clear" w:color="auto" w:fill="auto"/>
            <w:vAlign w:val="center"/>
          </w:tcPr>
          <w:p w14:paraId="43F4FC93"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L’affidamento è avvenuto previa consultazione di almeno:</w:t>
            </w:r>
          </w:p>
        </w:tc>
        <w:tc>
          <w:tcPr>
            <w:tcW w:w="614" w:type="dxa"/>
            <w:shd w:val="clear" w:color="auto" w:fill="auto"/>
            <w:vAlign w:val="center"/>
          </w:tcPr>
          <w:p w14:paraId="4EA9BA15"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332107B"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D98A3F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50C86B8C"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60EDCC5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0EF55B55"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w:t>
            </w:r>
          </w:p>
        </w:tc>
      </w:tr>
      <w:tr w:rsidR="00746481" w:rsidRPr="00C1720C" w14:paraId="773F31DF" w14:textId="77777777" w:rsidTr="00151B7B">
        <w:trPr>
          <w:trHeight w:val="20"/>
        </w:trPr>
        <w:tc>
          <w:tcPr>
            <w:tcW w:w="658" w:type="dxa"/>
            <w:shd w:val="clear" w:color="auto" w:fill="auto"/>
            <w:vAlign w:val="center"/>
          </w:tcPr>
          <w:p w14:paraId="2F7BA2E8"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3.1</w:t>
            </w:r>
          </w:p>
        </w:tc>
        <w:tc>
          <w:tcPr>
            <w:tcW w:w="7229" w:type="dxa"/>
            <w:shd w:val="clear" w:color="auto" w:fill="auto"/>
            <w:vAlign w:val="center"/>
          </w:tcPr>
          <w:p w14:paraId="345E623B"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10 operatori economici</w:t>
            </w:r>
            <w:r w:rsidRPr="00C1720C">
              <w:rPr>
                <w:rFonts w:ascii="Calibri" w:hAnsi="Calibri" w:cs="Tahoma"/>
                <w:sz w:val="20"/>
                <w:szCs w:val="20"/>
              </w:rPr>
              <w:footnoteReference w:id="3"/>
            </w:r>
            <w:r w:rsidRPr="00C1720C">
              <w:rPr>
                <w:rFonts w:ascii="Calibri" w:hAnsi="Calibri" w:cs="Tahoma"/>
                <w:sz w:val="20"/>
                <w:szCs w:val="20"/>
              </w:rPr>
              <w:t xml:space="preserve"> </w:t>
            </w:r>
          </w:p>
        </w:tc>
        <w:tc>
          <w:tcPr>
            <w:tcW w:w="614" w:type="dxa"/>
            <w:shd w:val="clear" w:color="auto" w:fill="auto"/>
            <w:vAlign w:val="center"/>
          </w:tcPr>
          <w:p w14:paraId="3BBB8815"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55B91B0D"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6810F0D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4E797DC"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25AF7EA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633CEB9"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5C426922" w14:textId="77777777" w:rsidTr="00151B7B">
        <w:trPr>
          <w:trHeight w:val="20"/>
        </w:trPr>
        <w:tc>
          <w:tcPr>
            <w:tcW w:w="658" w:type="dxa"/>
            <w:tcBorders>
              <w:bottom w:val="single" w:sz="4" w:space="0" w:color="auto"/>
            </w:tcBorders>
            <w:shd w:val="clear" w:color="auto" w:fill="auto"/>
            <w:vAlign w:val="center"/>
          </w:tcPr>
          <w:p w14:paraId="3D77ADB0"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3.2</w:t>
            </w:r>
          </w:p>
        </w:tc>
        <w:tc>
          <w:tcPr>
            <w:tcW w:w="7229" w:type="dxa"/>
            <w:tcBorders>
              <w:bottom w:val="single" w:sz="4" w:space="0" w:color="auto"/>
            </w:tcBorders>
            <w:shd w:val="clear" w:color="auto" w:fill="auto"/>
            <w:vAlign w:val="center"/>
          </w:tcPr>
          <w:p w14:paraId="5519F5AA"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15 operatori economici</w:t>
            </w:r>
            <w:r w:rsidRPr="00C1720C">
              <w:rPr>
                <w:rFonts w:ascii="Calibri" w:hAnsi="Calibri" w:cs="Tahoma"/>
                <w:sz w:val="20"/>
                <w:szCs w:val="20"/>
              </w:rPr>
              <w:footnoteReference w:id="4"/>
            </w:r>
          </w:p>
        </w:tc>
        <w:tc>
          <w:tcPr>
            <w:tcW w:w="614" w:type="dxa"/>
            <w:shd w:val="clear" w:color="auto" w:fill="auto"/>
            <w:vAlign w:val="center"/>
          </w:tcPr>
          <w:p w14:paraId="4B1D477B"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5BE1F1D"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6AFAB436"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042C5D41"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D2E12B8"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08F224F"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2080FC0B" w14:textId="77777777" w:rsidTr="00151B7B">
        <w:trPr>
          <w:trHeight w:val="20"/>
        </w:trPr>
        <w:tc>
          <w:tcPr>
            <w:tcW w:w="658" w:type="dxa"/>
            <w:shd w:val="clear" w:color="auto" w:fill="auto"/>
            <w:vAlign w:val="center"/>
          </w:tcPr>
          <w:p w14:paraId="0F9ABB3F" w14:textId="77777777" w:rsidR="00746481" w:rsidRPr="00C1720C" w:rsidDel="00996B71"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4.</w:t>
            </w:r>
          </w:p>
        </w:tc>
        <w:tc>
          <w:tcPr>
            <w:tcW w:w="7229" w:type="dxa"/>
            <w:shd w:val="clear" w:color="auto" w:fill="auto"/>
            <w:vAlign w:val="center"/>
          </w:tcPr>
          <w:p w14:paraId="2FBAE573"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lettere di invito sono state spedite mezzo PEC</w:t>
            </w:r>
          </w:p>
        </w:tc>
        <w:tc>
          <w:tcPr>
            <w:tcW w:w="614" w:type="dxa"/>
            <w:tcBorders>
              <w:bottom w:val="single" w:sz="4" w:space="0" w:color="auto"/>
            </w:tcBorders>
            <w:shd w:val="clear" w:color="auto" w:fill="auto"/>
            <w:vAlign w:val="center"/>
          </w:tcPr>
          <w:p w14:paraId="5E6D6F63" w14:textId="77777777"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14:paraId="7B969857" w14:textId="77777777"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14:paraId="0FE634FD" w14:textId="77777777"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14:paraId="62A1F980"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00079F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4FE8B31"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75 comma 3 </w:t>
            </w:r>
          </w:p>
        </w:tc>
      </w:tr>
      <w:tr w:rsidR="00746481" w:rsidRPr="00C1720C" w14:paraId="70D25539" w14:textId="77777777" w:rsidTr="00151B7B">
        <w:trPr>
          <w:trHeight w:val="20"/>
        </w:trPr>
        <w:tc>
          <w:tcPr>
            <w:tcW w:w="658" w:type="dxa"/>
            <w:shd w:val="clear" w:color="auto" w:fill="auto"/>
            <w:vAlign w:val="center"/>
          </w:tcPr>
          <w:p w14:paraId="56C72689"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w:t>
            </w:r>
          </w:p>
        </w:tc>
        <w:tc>
          <w:tcPr>
            <w:tcW w:w="7229" w:type="dxa"/>
            <w:shd w:val="clear" w:color="auto" w:fill="auto"/>
            <w:vAlign w:val="center"/>
          </w:tcPr>
          <w:p w14:paraId="7323345D"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All’interno dell’invito sono presenti i seguenti elementi:</w:t>
            </w:r>
          </w:p>
        </w:tc>
        <w:tc>
          <w:tcPr>
            <w:tcW w:w="614" w:type="dxa"/>
            <w:shd w:val="clear" w:color="auto" w:fill="auto"/>
            <w:vAlign w:val="center"/>
          </w:tcPr>
          <w:p w14:paraId="299D8616"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91D2769"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6F5CD9ED"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4EF7FBD7"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40C982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15C78039"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EF63E2B" w14:textId="77777777" w:rsidTr="00151B7B">
        <w:trPr>
          <w:trHeight w:val="20"/>
        </w:trPr>
        <w:tc>
          <w:tcPr>
            <w:tcW w:w="658" w:type="dxa"/>
            <w:shd w:val="clear" w:color="auto" w:fill="auto"/>
            <w:vAlign w:val="center"/>
          </w:tcPr>
          <w:p w14:paraId="3A6AA1B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5.1</w:t>
            </w:r>
          </w:p>
        </w:tc>
        <w:tc>
          <w:tcPr>
            <w:tcW w:w="7229" w:type="dxa"/>
            <w:shd w:val="clear" w:color="auto" w:fill="auto"/>
            <w:vAlign w:val="center"/>
          </w:tcPr>
          <w:p w14:paraId="0DE2D90A"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l’elenco dei lavori e delle somministrazioni</w:t>
            </w:r>
          </w:p>
        </w:tc>
        <w:tc>
          <w:tcPr>
            <w:tcW w:w="614" w:type="dxa"/>
            <w:shd w:val="clear" w:color="auto" w:fill="auto"/>
            <w:vAlign w:val="center"/>
          </w:tcPr>
          <w:p w14:paraId="527D639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5101B52C"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C8EC45C"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26DC100"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0A82154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6FDCF4E"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57261BD" w14:textId="77777777" w:rsidTr="00151B7B">
        <w:trPr>
          <w:trHeight w:val="20"/>
        </w:trPr>
        <w:tc>
          <w:tcPr>
            <w:tcW w:w="658" w:type="dxa"/>
            <w:shd w:val="clear" w:color="auto" w:fill="auto"/>
            <w:vAlign w:val="center"/>
          </w:tcPr>
          <w:p w14:paraId="48DA2E20"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5.2</w:t>
            </w:r>
          </w:p>
        </w:tc>
        <w:tc>
          <w:tcPr>
            <w:tcW w:w="7229" w:type="dxa"/>
            <w:shd w:val="clear" w:color="auto" w:fill="auto"/>
            <w:vAlign w:val="center"/>
          </w:tcPr>
          <w:p w14:paraId="7EF21FC9"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prezzi unitari o il prezzo a corpo</w:t>
            </w:r>
          </w:p>
        </w:tc>
        <w:tc>
          <w:tcPr>
            <w:tcW w:w="614" w:type="dxa"/>
            <w:shd w:val="clear" w:color="auto" w:fill="auto"/>
            <w:vAlign w:val="center"/>
          </w:tcPr>
          <w:p w14:paraId="3BEE236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CCC0888"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A990D24"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603CC4DB"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BAD342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C7D08AC"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61F1FA0" w14:textId="77777777" w:rsidTr="00151B7B">
        <w:trPr>
          <w:trHeight w:val="20"/>
        </w:trPr>
        <w:tc>
          <w:tcPr>
            <w:tcW w:w="658" w:type="dxa"/>
            <w:shd w:val="clear" w:color="auto" w:fill="auto"/>
            <w:vAlign w:val="center"/>
          </w:tcPr>
          <w:p w14:paraId="0B0AC77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5.3</w:t>
            </w:r>
          </w:p>
        </w:tc>
        <w:tc>
          <w:tcPr>
            <w:tcW w:w="7229" w:type="dxa"/>
            <w:shd w:val="clear" w:color="auto" w:fill="auto"/>
            <w:vAlign w:val="center"/>
          </w:tcPr>
          <w:p w14:paraId="175C29E0"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condizioni di esecuzione</w:t>
            </w:r>
          </w:p>
        </w:tc>
        <w:tc>
          <w:tcPr>
            <w:tcW w:w="614" w:type="dxa"/>
            <w:shd w:val="clear" w:color="auto" w:fill="auto"/>
            <w:vAlign w:val="center"/>
          </w:tcPr>
          <w:p w14:paraId="37A31054"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DC8C081"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0477E574"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FD9042A"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052D4810"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2D3F89E"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1EEF8681" w14:textId="77777777" w:rsidTr="00151B7B">
        <w:trPr>
          <w:trHeight w:val="20"/>
        </w:trPr>
        <w:tc>
          <w:tcPr>
            <w:tcW w:w="658" w:type="dxa"/>
            <w:shd w:val="clear" w:color="auto" w:fill="auto"/>
            <w:vAlign w:val="center"/>
          </w:tcPr>
          <w:p w14:paraId="6CC37817"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5.4</w:t>
            </w:r>
          </w:p>
        </w:tc>
        <w:tc>
          <w:tcPr>
            <w:tcW w:w="7229" w:type="dxa"/>
            <w:shd w:val="clear" w:color="auto" w:fill="auto"/>
            <w:vAlign w:val="center"/>
          </w:tcPr>
          <w:p w14:paraId="1EB7F1A0"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termine di ultimazione dei lavori</w:t>
            </w:r>
          </w:p>
        </w:tc>
        <w:tc>
          <w:tcPr>
            <w:tcW w:w="614" w:type="dxa"/>
            <w:shd w:val="clear" w:color="auto" w:fill="auto"/>
            <w:vAlign w:val="center"/>
          </w:tcPr>
          <w:p w14:paraId="2780AF0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6FC4A0D"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DC2ECC6"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9796693"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7297C67"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48740F3"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13B90CC0" w14:textId="77777777" w:rsidTr="00151B7B">
        <w:trPr>
          <w:trHeight w:val="20"/>
        </w:trPr>
        <w:tc>
          <w:tcPr>
            <w:tcW w:w="658" w:type="dxa"/>
            <w:shd w:val="clear" w:color="auto" w:fill="auto"/>
            <w:vAlign w:val="center"/>
          </w:tcPr>
          <w:p w14:paraId="6913425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5.5</w:t>
            </w:r>
          </w:p>
        </w:tc>
        <w:tc>
          <w:tcPr>
            <w:tcW w:w="7229" w:type="dxa"/>
            <w:shd w:val="clear" w:color="auto" w:fill="auto"/>
            <w:vAlign w:val="center"/>
          </w:tcPr>
          <w:p w14:paraId="0FDA280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modalità e termini di pagamento (se non inserite nel Contratto)</w:t>
            </w:r>
          </w:p>
        </w:tc>
        <w:tc>
          <w:tcPr>
            <w:tcW w:w="614" w:type="dxa"/>
            <w:shd w:val="clear" w:color="auto" w:fill="auto"/>
            <w:vAlign w:val="center"/>
          </w:tcPr>
          <w:p w14:paraId="51371A77"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32434A0"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328BB07"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256AC6DA"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8AA98D6"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65A140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3BB5B4B" w14:textId="77777777" w:rsidTr="00151B7B">
        <w:trPr>
          <w:trHeight w:val="20"/>
        </w:trPr>
        <w:tc>
          <w:tcPr>
            <w:tcW w:w="658" w:type="dxa"/>
            <w:shd w:val="clear" w:color="auto" w:fill="auto"/>
            <w:vAlign w:val="center"/>
          </w:tcPr>
          <w:p w14:paraId="5279017E"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5.6</w:t>
            </w:r>
          </w:p>
        </w:tc>
        <w:tc>
          <w:tcPr>
            <w:tcW w:w="7229" w:type="dxa"/>
            <w:shd w:val="clear" w:color="auto" w:fill="auto"/>
            <w:vAlign w:val="center"/>
          </w:tcPr>
          <w:p w14:paraId="4ACC989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penalità (se non inserite nel Contratto)</w:t>
            </w:r>
          </w:p>
        </w:tc>
        <w:tc>
          <w:tcPr>
            <w:tcW w:w="614" w:type="dxa"/>
            <w:shd w:val="clear" w:color="auto" w:fill="auto"/>
            <w:vAlign w:val="center"/>
          </w:tcPr>
          <w:p w14:paraId="71049383"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D16AC41"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12A4EA1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5A1EA135"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8717D3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338A720"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0FF81BCB" w14:textId="77777777" w:rsidTr="00151B7B">
        <w:trPr>
          <w:trHeight w:val="20"/>
        </w:trPr>
        <w:tc>
          <w:tcPr>
            <w:tcW w:w="658" w:type="dxa"/>
            <w:shd w:val="clear" w:color="auto" w:fill="auto"/>
            <w:vAlign w:val="center"/>
          </w:tcPr>
          <w:p w14:paraId="1A3917E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5.7</w:t>
            </w:r>
          </w:p>
        </w:tc>
        <w:tc>
          <w:tcPr>
            <w:tcW w:w="7229" w:type="dxa"/>
            <w:shd w:val="clear" w:color="auto" w:fill="auto"/>
            <w:vAlign w:val="center"/>
          </w:tcPr>
          <w:p w14:paraId="28BF9293"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Codice Identificativo di Gara (CIG)</w:t>
            </w:r>
          </w:p>
        </w:tc>
        <w:tc>
          <w:tcPr>
            <w:tcW w:w="614" w:type="dxa"/>
            <w:shd w:val="clear" w:color="auto" w:fill="auto"/>
            <w:vAlign w:val="center"/>
          </w:tcPr>
          <w:p w14:paraId="61DAA4D5"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AEAF47F"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81B37BA"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2E500C7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4CD1D1F"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1C5BEDD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339FA3C" w14:textId="77777777" w:rsidTr="00151B7B">
        <w:trPr>
          <w:trHeight w:val="20"/>
        </w:trPr>
        <w:tc>
          <w:tcPr>
            <w:tcW w:w="658" w:type="dxa"/>
            <w:shd w:val="clear" w:color="auto" w:fill="auto"/>
            <w:vAlign w:val="center"/>
          </w:tcPr>
          <w:p w14:paraId="0997E62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5.8</w:t>
            </w:r>
          </w:p>
        </w:tc>
        <w:tc>
          <w:tcPr>
            <w:tcW w:w="7229" w:type="dxa"/>
            <w:shd w:val="clear" w:color="auto" w:fill="auto"/>
            <w:vAlign w:val="center"/>
          </w:tcPr>
          <w:p w14:paraId="2537371D"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termine per la presentazione delle offerte</w:t>
            </w:r>
          </w:p>
        </w:tc>
        <w:tc>
          <w:tcPr>
            <w:tcW w:w="614" w:type="dxa"/>
            <w:shd w:val="clear" w:color="auto" w:fill="auto"/>
            <w:vAlign w:val="center"/>
          </w:tcPr>
          <w:p w14:paraId="02915484"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3B94F49"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6D846F5D"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62F015AF"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1B15DD1D"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E681184"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0926254" w14:textId="77777777" w:rsidTr="00151B7B">
        <w:trPr>
          <w:trHeight w:val="20"/>
        </w:trPr>
        <w:tc>
          <w:tcPr>
            <w:tcW w:w="658" w:type="dxa"/>
            <w:shd w:val="clear" w:color="auto" w:fill="auto"/>
            <w:vAlign w:val="center"/>
          </w:tcPr>
          <w:p w14:paraId="30E81EB1"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5.9</w:t>
            </w:r>
          </w:p>
        </w:tc>
        <w:tc>
          <w:tcPr>
            <w:tcW w:w="7229" w:type="dxa"/>
            <w:shd w:val="clear" w:color="auto" w:fill="auto"/>
            <w:vAlign w:val="center"/>
          </w:tcPr>
          <w:p w14:paraId="68FCEC66"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in caso di offerta economicamente più vantaggiosa, la ponderazione relativa degli elementi </w:t>
            </w:r>
          </w:p>
        </w:tc>
        <w:tc>
          <w:tcPr>
            <w:tcW w:w="614" w:type="dxa"/>
            <w:shd w:val="clear" w:color="auto" w:fill="auto"/>
            <w:vAlign w:val="center"/>
          </w:tcPr>
          <w:p w14:paraId="230165FA"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CB33CA5"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17414610"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81DF2CB"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16788234"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7A6A0F0"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2941152" w14:textId="77777777" w:rsidTr="00151B7B">
        <w:trPr>
          <w:trHeight w:val="20"/>
        </w:trPr>
        <w:tc>
          <w:tcPr>
            <w:tcW w:w="658" w:type="dxa"/>
            <w:shd w:val="clear" w:color="auto" w:fill="auto"/>
            <w:vAlign w:val="center"/>
          </w:tcPr>
          <w:p w14:paraId="79C0B07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5.10</w:t>
            </w:r>
          </w:p>
        </w:tc>
        <w:tc>
          <w:tcPr>
            <w:tcW w:w="7229" w:type="dxa"/>
            <w:shd w:val="clear" w:color="auto" w:fill="auto"/>
            <w:vAlign w:val="center"/>
          </w:tcPr>
          <w:p w14:paraId="0D41D11A"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in caso di offerta economicamente più vantaggiosa, la tabella dei punteggi con relativi sub criteri e sub punteggi</w:t>
            </w:r>
          </w:p>
        </w:tc>
        <w:tc>
          <w:tcPr>
            <w:tcW w:w="614" w:type="dxa"/>
            <w:shd w:val="clear" w:color="auto" w:fill="auto"/>
            <w:vAlign w:val="center"/>
          </w:tcPr>
          <w:p w14:paraId="7DF0CA62"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4BA3426"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175D53C2"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DB1D1D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0841E4F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11A9A3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6BA91E38" w14:textId="77777777" w:rsidTr="00151B7B">
        <w:trPr>
          <w:trHeight w:val="351"/>
        </w:trPr>
        <w:tc>
          <w:tcPr>
            <w:tcW w:w="658" w:type="dxa"/>
            <w:tcBorders>
              <w:bottom w:val="single" w:sz="4" w:space="0" w:color="auto"/>
            </w:tcBorders>
            <w:shd w:val="clear" w:color="auto" w:fill="auto"/>
            <w:vAlign w:val="center"/>
          </w:tcPr>
          <w:p w14:paraId="5C849E97"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5.11</w:t>
            </w:r>
          </w:p>
        </w:tc>
        <w:tc>
          <w:tcPr>
            <w:tcW w:w="7229" w:type="dxa"/>
            <w:tcBorders>
              <w:bottom w:val="single" w:sz="4" w:space="0" w:color="auto"/>
            </w:tcBorders>
            <w:shd w:val="clear" w:color="auto" w:fill="auto"/>
            <w:vAlign w:val="center"/>
          </w:tcPr>
          <w:p w14:paraId="63AA9896"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giorno e l’ora della prima seduta pubblica di gara</w:t>
            </w:r>
          </w:p>
        </w:tc>
        <w:tc>
          <w:tcPr>
            <w:tcW w:w="614" w:type="dxa"/>
            <w:shd w:val="clear" w:color="auto" w:fill="auto"/>
            <w:vAlign w:val="center"/>
          </w:tcPr>
          <w:p w14:paraId="4EE333D4"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D6BC734"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4A104AC"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14B4F8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1AABDC0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F82752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0222AE15" w14:textId="77777777" w:rsidTr="00151B7B">
        <w:trPr>
          <w:trHeight w:val="364"/>
        </w:trPr>
        <w:tc>
          <w:tcPr>
            <w:tcW w:w="658" w:type="dxa"/>
            <w:tcBorders>
              <w:bottom w:val="single" w:sz="4" w:space="0" w:color="auto"/>
            </w:tcBorders>
            <w:shd w:val="clear" w:color="auto" w:fill="auto"/>
            <w:vAlign w:val="center"/>
          </w:tcPr>
          <w:p w14:paraId="4BC6DBB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6.</w:t>
            </w:r>
          </w:p>
        </w:tc>
        <w:tc>
          <w:tcPr>
            <w:tcW w:w="7229" w:type="dxa"/>
            <w:tcBorders>
              <w:bottom w:val="single" w:sz="4" w:space="0" w:color="auto"/>
            </w:tcBorders>
            <w:shd w:val="clear" w:color="auto" w:fill="auto"/>
            <w:vAlign w:val="center"/>
          </w:tcPr>
          <w:p w14:paraId="6EC647DE"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specifiche tecniche inserite nella lettera di invito non sono discriminatorie</w:t>
            </w:r>
          </w:p>
        </w:tc>
        <w:tc>
          <w:tcPr>
            <w:tcW w:w="614" w:type="dxa"/>
            <w:shd w:val="clear" w:color="auto" w:fill="auto"/>
            <w:vAlign w:val="center"/>
          </w:tcPr>
          <w:p w14:paraId="6CA203B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1EEB5C65"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7EFE50A"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44D1216F"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517F98F"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34223B4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69645DA4" w14:textId="77777777" w:rsidTr="00151B7B">
        <w:trPr>
          <w:trHeight w:val="20"/>
        </w:trPr>
        <w:tc>
          <w:tcPr>
            <w:tcW w:w="658" w:type="dxa"/>
            <w:tcBorders>
              <w:bottom w:val="single" w:sz="4" w:space="0" w:color="auto"/>
            </w:tcBorders>
            <w:shd w:val="clear" w:color="auto" w:fill="auto"/>
            <w:vAlign w:val="center"/>
          </w:tcPr>
          <w:p w14:paraId="45CB103B"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7.</w:t>
            </w:r>
          </w:p>
        </w:tc>
        <w:tc>
          <w:tcPr>
            <w:tcW w:w="7229" w:type="dxa"/>
            <w:tcBorders>
              <w:bottom w:val="single" w:sz="4" w:space="0" w:color="auto"/>
            </w:tcBorders>
            <w:shd w:val="clear" w:color="auto" w:fill="auto"/>
            <w:vAlign w:val="center"/>
          </w:tcPr>
          <w:p w14:paraId="268F6A4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dell’appalto è definito chiaramente ed in modo completo</w:t>
            </w:r>
          </w:p>
        </w:tc>
        <w:tc>
          <w:tcPr>
            <w:tcW w:w="614" w:type="dxa"/>
            <w:shd w:val="clear" w:color="auto" w:fill="auto"/>
            <w:vAlign w:val="center"/>
          </w:tcPr>
          <w:p w14:paraId="539CD7A1"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A9A2604"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DD220FA"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B186A81"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F24943C"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AD9664E"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6F4FA26F" w14:textId="77777777" w:rsidTr="00151B7B">
        <w:trPr>
          <w:trHeight w:val="169"/>
        </w:trPr>
        <w:tc>
          <w:tcPr>
            <w:tcW w:w="658" w:type="dxa"/>
            <w:shd w:val="clear" w:color="auto" w:fill="auto"/>
            <w:vAlign w:val="center"/>
          </w:tcPr>
          <w:p w14:paraId="3DF6D3B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w:t>
            </w:r>
          </w:p>
        </w:tc>
        <w:tc>
          <w:tcPr>
            <w:tcW w:w="7229" w:type="dxa"/>
            <w:shd w:val="clear" w:color="auto" w:fill="auto"/>
            <w:vAlign w:val="center"/>
          </w:tcPr>
          <w:p w14:paraId="17A06248"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e/o aggiudicazione inseriti nella lettera di invito:</w:t>
            </w:r>
          </w:p>
        </w:tc>
        <w:tc>
          <w:tcPr>
            <w:tcW w:w="614" w:type="dxa"/>
            <w:shd w:val="clear" w:color="auto" w:fill="auto"/>
            <w:vAlign w:val="center"/>
          </w:tcPr>
          <w:p w14:paraId="6BF7610E"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5DC539F"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63E83F18"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6FBAD36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DC4596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71E9947C" w14:textId="77777777" w:rsidR="00746481" w:rsidRPr="003E0A01" w:rsidRDefault="00746481" w:rsidP="00151B7B">
            <w:pPr>
              <w:spacing w:after="0" w:line="240" w:lineRule="auto"/>
              <w:jc w:val="center"/>
              <w:rPr>
                <w:rFonts w:ascii="Calibri" w:hAnsi="Calibri" w:cs="Tahoma"/>
                <w:sz w:val="20"/>
                <w:szCs w:val="20"/>
              </w:rPr>
            </w:pPr>
          </w:p>
        </w:tc>
      </w:tr>
      <w:tr w:rsidR="00746481" w:rsidRPr="00C1720C" w14:paraId="67B84A32" w14:textId="77777777" w:rsidTr="00151B7B">
        <w:trPr>
          <w:trHeight w:val="20"/>
        </w:trPr>
        <w:tc>
          <w:tcPr>
            <w:tcW w:w="658" w:type="dxa"/>
            <w:tcBorders>
              <w:bottom w:val="single" w:sz="4" w:space="0" w:color="auto"/>
            </w:tcBorders>
            <w:shd w:val="clear" w:color="auto" w:fill="auto"/>
            <w:vAlign w:val="center"/>
          </w:tcPr>
          <w:p w14:paraId="0C1D88A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8.a</w:t>
            </w:r>
          </w:p>
        </w:tc>
        <w:tc>
          <w:tcPr>
            <w:tcW w:w="7229" w:type="dxa"/>
            <w:tcBorders>
              <w:bottom w:val="single" w:sz="4" w:space="0" w:color="auto"/>
            </w:tcBorders>
            <w:shd w:val="clear" w:color="auto" w:fill="auto"/>
            <w:vAlign w:val="center"/>
          </w:tcPr>
          <w:p w14:paraId="32B372EB"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non sono discriminatori;</w:t>
            </w:r>
          </w:p>
        </w:tc>
        <w:tc>
          <w:tcPr>
            <w:tcW w:w="614" w:type="dxa"/>
            <w:shd w:val="clear" w:color="auto" w:fill="auto"/>
            <w:vAlign w:val="center"/>
          </w:tcPr>
          <w:p w14:paraId="1413D853"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A7A9836"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7CE7A2C"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2C7DA92C"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F904CCB"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40360B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1FA9FFF" w14:textId="77777777" w:rsidTr="00151B7B">
        <w:trPr>
          <w:trHeight w:val="20"/>
        </w:trPr>
        <w:tc>
          <w:tcPr>
            <w:tcW w:w="658" w:type="dxa"/>
            <w:tcBorders>
              <w:bottom w:val="single" w:sz="4" w:space="0" w:color="auto"/>
            </w:tcBorders>
            <w:shd w:val="clear" w:color="auto" w:fill="auto"/>
            <w:vAlign w:val="center"/>
          </w:tcPr>
          <w:p w14:paraId="323525E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8.b</w:t>
            </w:r>
          </w:p>
        </w:tc>
        <w:tc>
          <w:tcPr>
            <w:tcW w:w="7229" w:type="dxa"/>
            <w:tcBorders>
              <w:bottom w:val="single" w:sz="4" w:space="0" w:color="auto"/>
            </w:tcBorders>
            <w:shd w:val="clear" w:color="auto" w:fill="auto"/>
            <w:vAlign w:val="center"/>
          </w:tcPr>
          <w:p w14:paraId="683B3309"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proporzionati rispetto all’oggetto dell’appalto.</w:t>
            </w:r>
          </w:p>
        </w:tc>
        <w:tc>
          <w:tcPr>
            <w:tcW w:w="614" w:type="dxa"/>
            <w:shd w:val="clear" w:color="auto" w:fill="auto"/>
            <w:vAlign w:val="center"/>
          </w:tcPr>
          <w:p w14:paraId="17A1CA98"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1A55251A"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F6D2C48"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1F27C88"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9B88F8C"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145C11D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42AA7CE" w14:textId="77777777" w:rsidTr="00151B7B">
        <w:trPr>
          <w:trHeight w:val="20"/>
        </w:trPr>
        <w:tc>
          <w:tcPr>
            <w:tcW w:w="658" w:type="dxa"/>
            <w:tcBorders>
              <w:bottom w:val="single" w:sz="4" w:space="0" w:color="auto"/>
            </w:tcBorders>
            <w:shd w:val="clear" w:color="auto" w:fill="auto"/>
            <w:vAlign w:val="center"/>
          </w:tcPr>
          <w:p w14:paraId="0F57406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9.</w:t>
            </w:r>
          </w:p>
        </w:tc>
        <w:tc>
          <w:tcPr>
            <w:tcW w:w="7229" w:type="dxa"/>
            <w:tcBorders>
              <w:bottom w:val="single" w:sz="4" w:space="0" w:color="auto"/>
            </w:tcBorders>
            <w:shd w:val="clear" w:color="auto" w:fill="auto"/>
            <w:vAlign w:val="center"/>
          </w:tcPr>
          <w:p w14:paraId="4617C834"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valutati eventuali rischi da interferenza attraverso il Documento Unico di Valutazione dei Rischi Interferenti (DUVRI)</w:t>
            </w:r>
          </w:p>
        </w:tc>
        <w:tc>
          <w:tcPr>
            <w:tcW w:w="614" w:type="dxa"/>
            <w:shd w:val="clear" w:color="auto" w:fill="auto"/>
            <w:vAlign w:val="center"/>
          </w:tcPr>
          <w:p w14:paraId="6B40E7A7"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3FFF7D4A"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87B69A3"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63A0829D"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9CA892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1BB6F150"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E988C32" w14:textId="77777777" w:rsidTr="00151B7B">
        <w:trPr>
          <w:trHeight w:val="20"/>
        </w:trPr>
        <w:tc>
          <w:tcPr>
            <w:tcW w:w="658" w:type="dxa"/>
            <w:shd w:val="clear" w:color="auto" w:fill="auto"/>
            <w:vAlign w:val="center"/>
          </w:tcPr>
          <w:p w14:paraId="5F68280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10.</w:t>
            </w:r>
          </w:p>
        </w:tc>
        <w:tc>
          <w:tcPr>
            <w:tcW w:w="7229" w:type="dxa"/>
            <w:shd w:val="clear" w:color="auto" w:fill="auto"/>
            <w:vAlign w:val="center"/>
          </w:tcPr>
          <w:p w14:paraId="787A5709"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Sono stati rispettati i termini di presentazione delle offerte e la richiesta di chiarimenti da parte dei soggetti invitati. </w:t>
            </w:r>
          </w:p>
        </w:tc>
        <w:tc>
          <w:tcPr>
            <w:tcW w:w="614" w:type="dxa"/>
            <w:shd w:val="clear" w:color="auto" w:fill="auto"/>
            <w:vAlign w:val="center"/>
          </w:tcPr>
          <w:p w14:paraId="04338875"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CCB938B"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796B98D5"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44BE600"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EE3B4B9"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0E30F16"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Tahoma"/>
                <w:sz w:val="20"/>
                <w:szCs w:val="20"/>
              </w:rPr>
              <w:t xml:space="preserve">Art. 36 </w:t>
            </w:r>
          </w:p>
          <w:p w14:paraId="19FE3961"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Tahoma"/>
                <w:sz w:val="20"/>
                <w:szCs w:val="20"/>
              </w:rPr>
              <w:t>Linee Guida n. 4 di ANAC</w:t>
            </w:r>
          </w:p>
          <w:p w14:paraId="789A4D26"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63 - Art. 75</w:t>
            </w:r>
          </w:p>
        </w:tc>
      </w:tr>
      <w:tr w:rsidR="00746481" w:rsidRPr="00C1720C" w14:paraId="14F89DA0" w14:textId="77777777" w:rsidTr="00151B7B">
        <w:trPr>
          <w:trHeight w:val="20"/>
        </w:trPr>
        <w:tc>
          <w:tcPr>
            <w:tcW w:w="658" w:type="dxa"/>
            <w:shd w:val="clear" w:color="auto" w:fill="auto"/>
            <w:vAlign w:val="center"/>
          </w:tcPr>
          <w:p w14:paraId="6B7135B9" w14:textId="77777777" w:rsidR="00746481" w:rsidRPr="00C1720C" w:rsidDel="005B07D0"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229" w:type="dxa"/>
            <w:shd w:val="clear" w:color="auto" w:fill="auto"/>
            <w:vAlign w:val="center"/>
          </w:tcPr>
          <w:p w14:paraId="6366AA69" w14:textId="77777777" w:rsidR="00746481" w:rsidRPr="00C1720C" w:rsidDel="005B07D0" w:rsidRDefault="00746481" w:rsidP="00151B7B">
            <w:pPr>
              <w:spacing w:after="0" w:line="240" w:lineRule="auto"/>
              <w:rPr>
                <w:rFonts w:ascii="Calibri" w:hAnsi="Calibri" w:cs="Tahoma"/>
                <w:sz w:val="20"/>
                <w:szCs w:val="20"/>
              </w:rPr>
            </w:pPr>
            <w:r w:rsidRPr="00C1720C">
              <w:rPr>
                <w:rFonts w:ascii="Calibri" w:hAnsi="Calibri" w:cs="Tahoma"/>
                <w:sz w:val="20"/>
                <w:szCs w:val="20"/>
              </w:rPr>
              <w:t>La Commissione aggiudicatrice è stata nominata secondo quanto disposto dall’art. 77 del Dlgs 50/2016</w:t>
            </w:r>
          </w:p>
        </w:tc>
        <w:tc>
          <w:tcPr>
            <w:tcW w:w="614" w:type="dxa"/>
            <w:tcBorders>
              <w:bottom w:val="single" w:sz="4" w:space="0" w:color="auto"/>
            </w:tcBorders>
            <w:shd w:val="clear" w:color="auto" w:fill="auto"/>
            <w:vAlign w:val="center"/>
          </w:tcPr>
          <w:p w14:paraId="17D63EA2" w14:textId="77777777"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14:paraId="52E608EF" w14:textId="77777777"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14:paraId="074E47F7" w14:textId="77777777"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14:paraId="4A852BA6"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1299FC03"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09257CDE"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77</w:t>
            </w:r>
          </w:p>
        </w:tc>
      </w:tr>
      <w:tr w:rsidR="00746481" w:rsidRPr="00C1720C" w14:paraId="01EB00C8" w14:textId="77777777" w:rsidTr="00151B7B">
        <w:trPr>
          <w:trHeight w:val="20"/>
        </w:trPr>
        <w:tc>
          <w:tcPr>
            <w:tcW w:w="658" w:type="dxa"/>
            <w:shd w:val="clear" w:color="auto" w:fill="auto"/>
            <w:vAlign w:val="center"/>
          </w:tcPr>
          <w:p w14:paraId="6D6998C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229" w:type="dxa"/>
            <w:shd w:val="clear" w:color="auto" w:fill="auto"/>
            <w:vAlign w:val="center"/>
          </w:tcPr>
          <w:p w14:paraId="6A991715"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Nella fase di valutazione delle offerte:</w:t>
            </w:r>
          </w:p>
        </w:tc>
        <w:tc>
          <w:tcPr>
            <w:tcW w:w="614" w:type="dxa"/>
            <w:shd w:val="clear" w:color="auto" w:fill="auto"/>
            <w:vAlign w:val="center"/>
          </w:tcPr>
          <w:p w14:paraId="53508331"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C694B97"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EB26D9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BC8F9AD"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18D160CB"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61AC30F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EA9FCCC" w14:textId="77777777" w:rsidTr="00151B7B">
        <w:trPr>
          <w:trHeight w:val="20"/>
        </w:trPr>
        <w:tc>
          <w:tcPr>
            <w:tcW w:w="658" w:type="dxa"/>
            <w:shd w:val="clear" w:color="auto" w:fill="auto"/>
            <w:vAlign w:val="center"/>
          </w:tcPr>
          <w:p w14:paraId="38350AC9"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12.a</w:t>
            </w:r>
          </w:p>
        </w:tc>
        <w:tc>
          <w:tcPr>
            <w:tcW w:w="7229" w:type="dxa"/>
            <w:shd w:val="clear" w:color="auto" w:fill="auto"/>
            <w:vAlign w:val="center"/>
          </w:tcPr>
          <w:p w14:paraId="34B8373E"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sono rimasti immutati nella valutazione delle offerte;</w:t>
            </w:r>
          </w:p>
        </w:tc>
        <w:tc>
          <w:tcPr>
            <w:tcW w:w="614" w:type="dxa"/>
            <w:shd w:val="clear" w:color="auto" w:fill="auto"/>
            <w:vAlign w:val="center"/>
          </w:tcPr>
          <w:p w14:paraId="26B1A375"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11FC6EA"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764ED50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0AB93745"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963555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17A53FC6"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0EA4446" w14:textId="77777777" w:rsidTr="00151B7B">
        <w:trPr>
          <w:trHeight w:val="20"/>
        </w:trPr>
        <w:tc>
          <w:tcPr>
            <w:tcW w:w="658" w:type="dxa"/>
            <w:shd w:val="clear" w:color="auto" w:fill="auto"/>
            <w:vAlign w:val="center"/>
          </w:tcPr>
          <w:p w14:paraId="02AF86B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12.b</w:t>
            </w:r>
          </w:p>
        </w:tc>
        <w:tc>
          <w:tcPr>
            <w:tcW w:w="7229" w:type="dxa"/>
            <w:shd w:val="clear" w:color="auto" w:fill="auto"/>
            <w:vAlign w:val="center"/>
          </w:tcPr>
          <w:p w14:paraId="48F70CD4"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l’attribuzione dei punteggi relativi ai singoli criteri di aggiudicazione è avvenuta in modo trasparente e identico per tutti i candidati.</w:t>
            </w:r>
          </w:p>
        </w:tc>
        <w:tc>
          <w:tcPr>
            <w:tcW w:w="614" w:type="dxa"/>
            <w:shd w:val="clear" w:color="auto" w:fill="auto"/>
            <w:vAlign w:val="center"/>
          </w:tcPr>
          <w:p w14:paraId="1CDEAE01"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50F07069"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FF85D32"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E954643"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627AA0AC"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A7AF15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19C3BB56" w14:textId="77777777" w:rsidTr="00151B7B">
        <w:trPr>
          <w:trHeight w:val="20"/>
        </w:trPr>
        <w:tc>
          <w:tcPr>
            <w:tcW w:w="658" w:type="dxa"/>
            <w:shd w:val="clear" w:color="auto" w:fill="auto"/>
            <w:vAlign w:val="center"/>
          </w:tcPr>
          <w:p w14:paraId="6F5BE644"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12.c</w:t>
            </w:r>
          </w:p>
        </w:tc>
        <w:tc>
          <w:tcPr>
            <w:tcW w:w="7229" w:type="dxa"/>
            <w:shd w:val="clear" w:color="auto" w:fill="auto"/>
            <w:vAlign w:val="center"/>
          </w:tcPr>
          <w:p w14:paraId="5BEAC718"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offerte non sono state modificate nel corso della valutazione;</w:t>
            </w:r>
          </w:p>
        </w:tc>
        <w:tc>
          <w:tcPr>
            <w:tcW w:w="614" w:type="dxa"/>
            <w:shd w:val="clear" w:color="auto" w:fill="auto"/>
            <w:vAlign w:val="center"/>
          </w:tcPr>
          <w:p w14:paraId="06686FEF"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01A7268"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752F30A4"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048BA75"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793568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81CEB47"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E0CEB32" w14:textId="77777777" w:rsidTr="00151B7B">
        <w:trPr>
          <w:trHeight w:val="20"/>
        </w:trPr>
        <w:tc>
          <w:tcPr>
            <w:tcW w:w="658" w:type="dxa"/>
            <w:shd w:val="clear" w:color="auto" w:fill="auto"/>
            <w:vAlign w:val="center"/>
          </w:tcPr>
          <w:p w14:paraId="43ACE90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229" w:type="dxa"/>
            <w:shd w:val="clear" w:color="auto" w:fill="auto"/>
            <w:vAlign w:val="center"/>
          </w:tcPr>
          <w:p w14:paraId="7BD78010"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verbali di valutazione contengono i seguenti elementi minimi</w:t>
            </w:r>
          </w:p>
        </w:tc>
        <w:tc>
          <w:tcPr>
            <w:tcW w:w="614" w:type="dxa"/>
            <w:shd w:val="clear" w:color="auto" w:fill="auto"/>
            <w:vAlign w:val="center"/>
          </w:tcPr>
          <w:p w14:paraId="54D4AFE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FBA7733"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06B019F"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4F7836D1"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78D739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1AB2B8F9"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0ABC67C" w14:textId="77777777" w:rsidTr="00151B7B">
        <w:trPr>
          <w:trHeight w:val="20"/>
        </w:trPr>
        <w:tc>
          <w:tcPr>
            <w:tcW w:w="658" w:type="dxa"/>
            <w:shd w:val="clear" w:color="auto" w:fill="auto"/>
            <w:vAlign w:val="center"/>
          </w:tcPr>
          <w:p w14:paraId="0F6F11F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13.1</w:t>
            </w:r>
          </w:p>
        </w:tc>
        <w:tc>
          <w:tcPr>
            <w:tcW w:w="7229" w:type="dxa"/>
            <w:shd w:val="clear" w:color="auto" w:fill="auto"/>
            <w:vAlign w:val="center"/>
          </w:tcPr>
          <w:p w14:paraId="497976DB"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numero delle offerte pervenute</w:t>
            </w:r>
          </w:p>
        </w:tc>
        <w:tc>
          <w:tcPr>
            <w:tcW w:w="614" w:type="dxa"/>
            <w:shd w:val="clear" w:color="auto" w:fill="auto"/>
            <w:vAlign w:val="center"/>
          </w:tcPr>
          <w:p w14:paraId="3FBF0C5E"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896E9D9"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1B319C6E"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DCF033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2E78072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118DC78"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16035932" w14:textId="77777777" w:rsidTr="00151B7B">
        <w:trPr>
          <w:trHeight w:val="20"/>
        </w:trPr>
        <w:tc>
          <w:tcPr>
            <w:tcW w:w="658" w:type="dxa"/>
            <w:shd w:val="clear" w:color="auto" w:fill="auto"/>
            <w:vAlign w:val="center"/>
          </w:tcPr>
          <w:p w14:paraId="268902C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13.2</w:t>
            </w:r>
          </w:p>
        </w:tc>
        <w:tc>
          <w:tcPr>
            <w:tcW w:w="7229" w:type="dxa"/>
            <w:shd w:val="clear" w:color="auto" w:fill="auto"/>
            <w:vAlign w:val="center"/>
          </w:tcPr>
          <w:p w14:paraId="400E47B6"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numero delle offerte accertate</w:t>
            </w:r>
          </w:p>
        </w:tc>
        <w:tc>
          <w:tcPr>
            <w:tcW w:w="614" w:type="dxa"/>
            <w:shd w:val="clear" w:color="auto" w:fill="auto"/>
            <w:vAlign w:val="center"/>
          </w:tcPr>
          <w:p w14:paraId="7876FC12"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35703EDE"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E86F948"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946BE5E"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1C34A1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E051CA8"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43DF2319" w14:textId="77777777" w:rsidTr="00151B7B">
        <w:trPr>
          <w:trHeight w:val="20"/>
        </w:trPr>
        <w:tc>
          <w:tcPr>
            <w:tcW w:w="658" w:type="dxa"/>
            <w:shd w:val="clear" w:color="auto" w:fill="auto"/>
            <w:vAlign w:val="center"/>
          </w:tcPr>
          <w:p w14:paraId="386F856E"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13.3</w:t>
            </w:r>
          </w:p>
        </w:tc>
        <w:tc>
          <w:tcPr>
            <w:tcW w:w="7229" w:type="dxa"/>
            <w:shd w:val="clear" w:color="auto" w:fill="auto"/>
            <w:vAlign w:val="center"/>
          </w:tcPr>
          <w:p w14:paraId="0848B97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graduatoria finale e punteggio dettagliato con motivazioni dell’attribuzione del punteggio</w:t>
            </w:r>
          </w:p>
        </w:tc>
        <w:tc>
          <w:tcPr>
            <w:tcW w:w="614" w:type="dxa"/>
            <w:shd w:val="clear" w:color="auto" w:fill="auto"/>
            <w:vAlign w:val="center"/>
          </w:tcPr>
          <w:p w14:paraId="126953D2"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1E5BF58C"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053A08E0"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674D195"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C72A837"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A9A139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2C60A21" w14:textId="77777777" w:rsidTr="00151B7B">
        <w:trPr>
          <w:trHeight w:val="20"/>
        </w:trPr>
        <w:tc>
          <w:tcPr>
            <w:tcW w:w="658" w:type="dxa"/>
            <w:shd w:val="clear" w:color="auto" w:fill="auto"/>
            <w:vAlign w:val="center"/>
          </w:tcPr>
          <w:p w14:paraId="64FED937"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14.</w:t>
            </w:r>
          </w:p>
        </w:tc>
        <w:tc>
          <w:tcPr>
            <w:tcW w:w="7229" w:type="dxa"/>
            <w:shd w:val="clear" w:color="auto" w:fill="auto"/>
            <w:vAlign w:val="center"/>
          </w:tcPr>
          <w:p w14:paraId="097613DF" w14:textId="77777777"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verificato che gli oneri per la sicurezza non siano stati sottoposti a ribasso</w:t>
            </w:r>
          </w:p>
        </w:tc>
        <w:tc>
          <w:tcPr>
            <w:tcW w:w="614" w:type="dxa"/>
            <w:shd w:val="clear" w:color="auto" w:fill="auto"/>
            <w:vAlign w:val="center"/>
          </w:tcPr>
          <w:p w14:paraId="56A0069A"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DF6F7AA"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20646EB"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1ED7778"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32070F0"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4066B5FD"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97 comma 6 </w:t>
            </w:r>
          </w:p>
        </w:tc>
      </w:tr>
      <w:tr w:rsidR="00746481" w:rsidRPr="00C1720C" w14:paraId="5398C79D" w14:textId="77777777" w:rsidTr="00151B7B">
        <w:trPr>
          <w:trHeight w:val="20"/>
        </w:trPr>
        <w:tc>
          <w:tcPr>
            <w:tcW w:w="658" w:type="dxa"/>
            <w:tcBorders>
              <w:bottom w:val="single" w:sz="4" w:space="0" w:color="auto"/>
            </w:tcBorders>
            <w:shd w:val="clear" w:color="auto" w:fill="auto"/>
            <w:vAlign w:val="center"/>
          </w:tcPr>
          <w:p w14:paraId="00F6DC0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15.</w:t>
            </w:r>
          </w:p>
        </w:tc>
        <w:tc>
          <w:tcPr>
            <w:tcW w:w="7229" w:type="dxa"/>
            <w:tcBorders>
              <w:bottom w:val="single" w:sz="4" w:space="0" w:color="auto"/>
            </w:tcBorders>
            <w:shd w:val="clear" w:color="auto" w:fill="auto"/>
            <w:vAlign w:val="center"/>
          </w:tcPr>
          <w:p w14:paraId="2D0F16AC"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Stazione Appaltante ha eseguito gli accertamenti relativi alle cause di esclusione previste all’art. 80 del D.lgs. 50/2016</w:t>
            </w:r>
          </w:p>
        </w:tc>
        <w:tc>
          <w:tcPr>
            <w:tcW w:w="614" w:type="dxa"/>
            <w:tcBorders>
              <w:bottom w:val="single" w:sz="4" w:space="0" w:color="auto"/>
            </w:tcBorders>
            <w:shd w:val="clear" w:color="auto" w:fill="auto"/>
            <w:vAlign w:val="center"/>
          </w:tcPr>
          <w:p w14:paraId="1A9B60E1" w14:textId="77777777"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14:paraId="3E190F5E" w14:textId="77777777"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14:paraId="0FB76C7C" w14:textId="77777777"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14:paraId="00EE7A80" w14:textId="77777777" w:rsidR="00746481" w:rsidRPr="00C1720C" w:rsidRDefault="00746481" w:rsidP="00151B7B">
            <w:pPr>
              <w:spacing w:after="0" w:line="240" w:lineRule="auto"/>
              <w:jc w:val="center"/>
              <w:rPr>
                <w:rFonts w:ascii="Calibri" w:hAnsi="Calibri" w:cs="Tahoma"/>
                <w:sz w:val="20"/>
                <w:szCs w:val="20"/>
              </w:rPr>
            </w:pPr>
          </w:p>
        </w:tc>
        <w:tc>
          <w:tcPr>
            <w:tcW w:w="1578" w:type="dxa"/>
            <w:tcBorders>
              <w:bottom w:val="single" w:sz="4" w:space="0" w:color="auto"/>
            </w:tcBorders>
            <w:shd w:val="clear" w:color="auto" w:fill="auto"/>
            <w:vAlign w:val="center"/>
          </w:tcPr>
          <w:p w14:paraId="1E8E47C2" w14:textId="77777777" w:rsidR="00746481" w:rsidRPr="00C1720C" w:rsidRDefault="00746481" w:rsidP="00151B7B">
            <w:pPr>
              <w:spacing w:after="0" w:line="240" w:lineRule="auto"/>
              <w:jc w:val="center"/>
              <w:rPr>
                <w:rFonts w:ascii="Calibri" w:hAnsi="Calibri" w:cs="Tahoma"/>
                <w:sz w:val="20"/>
                <w:szCs w:val="20"/>
              </w:rPr>
            </w:pPr>
          </w:p>
        </w:tc>
        <w:tc>
          <w:tcPr>
            <w:tcW w:w="1701" w:type="dxa"/>
            <w:tcBorders>
              <w:bottom w:val="single" w:sz="4" w:space="0" w:color="auto"/>
            </w:tcBorders>
            <w:shd w:val="clear" w:color="auto" w:fill="auto"/>
            <w:vAlign w:val="center"/>
          </w:tcPr>
          <w:p w14:paraId="426D1F1B"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80</w:t>
            </w:r>
          </w:p>
        </w:tc>
      </w:tr>
      <w:tr w:rsidR="00746481" w:rsidRPr="00C1720C" w14:paraId="7F191C5E" w14:textId="77777777" w:rsidTr="00151B7B">
        <w:trPr>
          <w:trHeight w:val="20"/>
        </w:trPr>
        <w:tc>
          <w:tcPr>
            <w:tcW w:w="658" w:type="dxa"/>
            <w:shd w:val="clear" w:color="auto" w:fill="auto"/>
            <w:vAlign w:val="center"/>
          </w:tcPr>
          <w:p w14:paraId="77F06FB0"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w:t>
            </w:r>
          </w:p>
        </w:tc>
        <w:tc>
          <w:tcPr>
            <w:tcW w:w="7229" w:type="dxa"/>
            <w:shd w:val="clear" w:color="auto" w:fill="auto"/>
            <w:vAlign w:val="center"/>
          </w:tcPr>
          <w:p w14:paraId="74135E40"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verbale di aggiudicazione redatto dalla Commissione contiene almeno le seguenti informazioni</w:t>
            </w:r>
          </w:p>
        </w:tc>
        <w:tc>
          <w:tcPr>
            <w:tcW w:w="614" w:type="dxa"/>
            <w:shd w:val="clear" w:color="auto" w:fill="auto"/>
            <w:vAlign w:val="center"/>
          </w:tcPr>
          <w:p w14:paraId="52E12EC1"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A2BC471"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DCC6F47"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B5E47D9"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25D6C40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18E7D592"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8150C01" w14:textId="77777777" w:rsidTr="00151B7B">
        <w:trPr>
          <w:trHeight w:val="20"/>
        </w:trPr>
        <w:tc>
          <w:tcPr>
            <w:tcW w:w="658" w:type="dxa"/>
            <w:shd w:val="clear" w:color="auto" w:fill="auto"/>
            <w:vAlign w:val="center"/>
          </w:tcPr>
          <w:p w14:paraId="28FF7CB9"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16.1</w:t>
            </w:r>
          </w:p>
        </w:tc>
        <w:tc>
          <w:tcPr>
            <w:tcW w:w="7229" w:type="dxa"/>
            <w:shd w:val="clear" w:color="auto" w:fill="auto"/>
            <w:vAlign w:val="center"/>
          </w:tcPr>
          <w:p w14:paraId="6F641500"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nome e l'indirizzo dell'amministrazione aggiudicatrice</w:t>
            </w:r>
          </w:p>
        </w:tc>
        <w:tc>
          <w:tcPr>
            <w:tcW w:w="614" w:type="dxa"/>
            <w:shd w:val="clear" w:color="auto" w:fill="auto"/>
            <w:vAlign w:val="center"/>
          </w:tcPr>
          <w:p w14:paraId="4CC8AA0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387D0D6"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65BFF5B"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4CDD9EB"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498AF0D8"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63F3B9E"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89F1DBB" w14:textId="77777777" w:rsidTr="00151B7B">
        <w:trPr>
          <w:trHeight w:val="20"/>
        </w:trPr>
        <w:tc>
          <w:tcPr>
            <w:tcW w:w="658" w:type="dxa"/>
            <w:shd w:val="clear" w:color="auto" w:fill="auto"/>
            <w:vAlign w:val="center"/>
          </w:tcPr>
          <w:p w14:paraId="6251F03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16.2</w:t>
            </w:r>
          </w:p>
        </w:tc>
        <w:tc>
          <w:tcPr>
            <w:tcW w:w="7229" w:type="dxa"/>
            <w:shd w:val="clear" w:color="auto" w:fill="auto"/>
            <w:vAlign w:val="center"/>
          </w:tcPr>
          <w:p w14:paraId="4953A01E"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 contratto</w:t>
            </w:r>
          </w:p>
        </w:tc>
        <w:tc>
          <w:tcPr>
            <w:tcW w:w="614" w:type="dxa"/>
            <w:shd w:val="clear" w:color="auto" w:fill="auto"/>
            <w:vAlign w:val="center"/>
          </w:tcPr>
          <w:p w14:paraId="16E5E008"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0D2860B"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2050CB3"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30CC4CD"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055BFDB1"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8E78751"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0AD1CE3D" w14:textId="77777777" w:rsidTr="00151B7B">
        <w:trPr>
          <w:trHeight w:val="20"/>
        </w:trPr>
        <w:tc>
          <w:tcPr>
            <w:tcW w:w="658" w:type="dxa"/>
            <w:shd w:val="clear" w:color="auto" w:fill="auto"/>
            <w:vAlign w:val="center"/>
          </w:tcPr>
          <w:p w14:paraId="5B98BE5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16.3</w:t>
            </w:r>
          </w:p>
        </w:tc>
        <w:tc>
          <w:tcPr>
            <w:tcW w:w="7229" w:type="dxa"/>
            <w:shd w:val="clear" w:color="auto" w:fill="auto"/>
            <w:vAlign w:val="center"/>
          </w:tcPr>
          <w:p w14:paraId="55B01742"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valore del contratto</w:t>
            </w:r>
          </w:p>
        </w:tc>
        <w:tc>
          <w:tcPr>
            <w:tcW w:w="614" w:type="dxa"/>
            <w:shd w:val="clear" w:color="auto" w:fill="auto"/>
            <w:vAlign w:val="center"/>
          </w:tcPr>
          <w:p w14:paraId="62A75F99"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ECAA31B"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FBD1CFD"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FDCE676"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2FC0A1CB"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A2BAADD"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2188A69A" w14:textId="77777777" w:rsidTr="00151B7B">
        <w:trPr>
          <w:trHeight w:val="20"/>
        </w:trPr>
        <w:tc>
          <w:tcPr>
            <w:tcW w:w="658" w:type="dxa"/>
            <w:shd w:val="clear" w:color="auto" w:fill="auto"/>
            <w:vAlign w:val="center"/>
          </w:tcPr>
          <w:p w14:paraId="51B3839B"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16.4</w:t>
            </w:r>
          </w:p>
        </w:tc>
        <w:tc>
          <w:tcPr>
            <w:tcW w:w="7229" w:type="dxa"/>
            <w:shd w:val="clear" w:color="auto" w:fill="auto"/>
            <w:vAlign w:val="center"/>
          </w:tcPr>
          <w:p w14:paraId="57EBCCAF"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nomi dei candidati o degli offerenti presi in considerazione e i motivi della scelta</w:t>
            </w:r>
          </w:p>
        </w:tc>
        <w:tc>
          <w:tcPr>
            <w:tcW w:w="614" w:type="dxa"/>
            <w:shd w:val="clear" w:color="auto" w:fill="auto"/>
            <w:vAlign w:val="center"/>
          </w:tcPr>
          <w:p w14:paraId="2E4B6A3E"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EF37AA3"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C7576EC"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6000547E"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1F798A8"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BC294DE"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C7D3829" w14:textId="77777777" w:rsidTr="00151B7B">
        <w:trPr>
          <w:trHeight w:val="20"/>
        </w:trPr>
        <w:tc>
          <w:tcPr>
            <w:tcW w:w="658" w:type="dxa"/>
            <w:shd w:val="clear" w:color="auto" w:fill="auto"/>
            <w:vAlign w:val="center"/>
          </w:tcPr>
          <w:p w14:paraId="4811A49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16.5</w:t>
            </w:r>
          </w:p>
        </w:tc>
        <w:tc>
          <w:tcPr>
            <w:tcW w:w="7229" w:type="dxa"/>
            <w:shd w:val="clear" w:color="auto" w:fill="auto"/>
            <w:vAlign w:val="center"/>
          </w:tcPr>
          <w:p w14:paraId="23F0A637"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nomi dei candidati o degli offerenti esclusi e i motivi dell'esclusione</w:t>
            </w:r>
          </w:p>
        </w:tc>
        <w:tc>
          <w:tcPr>
            <w:tcW w:w="614" w:type="dxa"/>
            <w:shd w:val="clear" w:color="auto" w:fill="auto"/>
            <w:vAlign w:val="center"/>
          </w:tcPr>
          <w:p w14:paraId="7D36B6E2"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3A65479"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70648378"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50040504"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1F28F27C"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4A87C363"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0ED3ECB9" w14:textId="77777777" w:rsidTr="00151B7B">
        <w:trPr>
          <w:trHeight w:val="20"/>
        </w:trPr>
        <w:tc>
          <w:tcPr>
            <w:tcW w:w="658" w:type="dxa"/>
            <w:shd w:val="clear" w:color="auto" w:fill="auto"/>
            <w:vAlign w:val="center"/>
          </w:tcPr>
          <w:p w14:paraId="325E7FF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16.6</w:t>
            </w:r>
          </w:p>
        </w:tc>
        <w:tc>
          <w:tcPr>
            <w:tcW w:w="7229" w:type="dxa"/>
            <w:shd w:val="clear" w:color="auto" w:fill="auto"/>
            <w:vAlign w:val="center"/>
          </w:tcPr>
          <w:p w14:paraId="7E89C94F"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motivi dell'esclusione delle offerte giudicate anormalmente basse</w:t>
            </w:r>
          </w:p>
        </w:tc>
        <w:tc>
          <w:tcPr>
            <w:tcW w:w="614" w:type="dxa"/>
            <w:shd w:val="clear" w:color="auto" w:fill="auto"/>
            <w:vAlign w:val="center"/>
          </w:tcPr>
          <w:p w14:paraId="4DF9E10C"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2A243E61"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3D98CF8"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75C32BFB"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0662AD4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57622B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2525BE3" w14:textId="77777777" w:rsidTr="00151B7B">
        <w:trPr>
          <w:trHeight w:val="20"/>
        </w:trPr>
        <w:tc>
          <w:tcPr>
            <w:tcW w:w="658" w:type="dxa"/>
            <w:shd w:val="clear" w:color="auto" w:fill="auto"/>
            <w:vAlign w:val="center"/>
          </w:tcPr>
          <w:p w14:paraId="5993F1C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16.7</w:t>
            </w:r>
          </w:p>
        </w:tc>
        <w:tc>
          <w:tcPr>
            <w:tcW w:w="7229" w:type="dxa"/>
            <w:shd w:val="clear" w:color="auto" w:fill="auto"/>
            <w:vAlign w:val="center"/>
          </w:tcPr>
          <w:p w14:paraId="66A52A93"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nome dell'aggiudicatario e, se è nota e se del caso, la parte dell'appalto che l'aggiudicatario intende subappaltare a terzi</w:t>
            </w:r>
          </w:p>
        </w:tc>
        <w:tc>
          <w:tcPr>
            <w:tcW w:w="614" w:type="dxa"/>
            <w:shd w:val="clear" w:color="auto" w:fill="auto"/>
            <w:vAlign w:val="center"/>
          </w:tcPr>
          <w:p w14:paraId="6D72DC9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77AB001"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69B25BB"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DACA320"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3DBAC7D"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A1B5C7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A087DD2" w14:textId="77777777" w:rsidTr="00151B7B">
        <w:trPr>
          <w:trHeight w:val="20"/>
        </w:trPr>
        <w:tc>
          <w:tcPr>
            <w:tcW w:w="658" w:type="dxa"/>
            <w:tcBorders>
              <w:bottom w:val="single" w:sz="4" w:space="0" w:color="auto"/>
            </w:tcBorders>
            <w:shd w:val="clear" w:color="auto" w:fill="auto"/>
            <w:vAlign w:val="center"/>
          </w:tcPr>
          <w:p w14:paraId="45BB0F95"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16.8</w:t>
            </w:r>
          </w:p>
        </w:tc>
        <w:tc>
          <w:tcPr>
            <w:tcW w:w="7229" w:type="dxa"/>
            <w:tcBorders>
              <w:bottom w:val="single" w:sz="4" w:space="0" w:color="auto"/>
            </w:tcBorders>
            <w:shd w:val="clear" w:color="auto" w:fill="auto"/>
            <w:vAlign w:val="center"/>
          </w:tcPr>
          <w:p w14:paraId="6A18EFA0"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se del caso, le ragioni per le quali l'amministrazione ha rinunciato ad aggiudicare un contratto</w:t>
            </w:r>
          </w:p>
        </w:tc>
        <w:tc>
          <w:tcPr>
            <w:tcW w:w="614" w:type="dxa"/>
            <w:shd w:val="clear" w:color="auto" w:fill="auto"/>
            <w:vAlign w:val="center"/>
          </w:tcPr>
          <w:p w14:paraId="4D35CF86"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0B09DA9F"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18CEC12B"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0ADD416C"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78C0D4CB"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5482F3C"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6E667AD8" w14:textId="77777777" w:rsidTr="00151B7B">
        <w:trPr>
          <w:trHeight w:val="20"/>
        </w:trPr>
        <w:tc>
          <w:tcPr>
            <w:tcW w:w="658" w:type="dxa"/>
            <w:shd w:val="clear" w:color="auto" w:fill="auto"/>
            <w:vAlign w:val="center"/>
          </w:tcPr>
          <w:p w14:paraId="679B977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17.</w:t>
            </w:r>
          </w:p>
        </w:tc>
        <w:tc>
          <w:tcPr>
            <w:tcW w:w="7229" w:type="dxa"/>
            <w:shd w:val="clear" w:color="auto" w:fill="auto"/>
            <w:vAlign w:val="center"/>
          </w:tcPr>
          <w:p w14:paraId="3685D01B"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verificati i requisiti ai fini della stipula del contratto in capo all’affidatario</w:t>
            </w:r>
          </w:p>
        </w:tc>
        <w:tc>
          <w:tcPr>
            <w:tcW w:w="614" w:type="dxa"/>
            <w:tcBorders>
              <w:bottom w:val="single" w:sz="4" w:space="0" w:color="auto"/>
            </w:tcBorders>
            <w:shd w:val="clear" w:color="auto" w:fill="auto"/>
            <w:vAlign w:val="center"/>
          </w:tcPr>
          <w:p w14:paraId="075937F9" w14:textId="77777777"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14:paraId="30FAE3EA" w14:textId="77777777"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14:paraId="31282F13" w14:textId="77777777"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14:paraId="77AF947F" w14:textId="77777777" w:rsidR="00746481" w:rsidRPr="00C1720C" w:rsidRDefault="00746481" w:rsidP="00151B7B">
            <w:pPr>
              <w:spacing w:after="0" w:line="240" w:lineRule="auto"/>
              <w:jc w:val="center"/>
              <w:rPr>
                <w:rFonts w:ascii="Calibri" w:hAnsi="Calibri" w:cs="Tahoma"/>
                <w:sz w:val="20"/>
                <w:szCs w:val="20"/>
              </w:rPr>
            </w:pPr>
          </w:p>
        </w:tc>
        <w:tc>
          <w:tcPr>
            <w:tcW w:w="1578" w:type="dxa"/>
            <w:tcBorders>
              <w:bottom w:val="single" w:sz="4" w:space="0" w:color="auto"/>
            </w:tcBorders>
            <w:shd w:val="clear" w:color="auto" w:fill="auto"/>
            <w:vAlign w:val="center"/>
          </w:tcPr>
          <w:p w14:paraId="38ECD459" w14:textId="77777777" w:rsidR="00746481" w:rsidRPr="00C1720C" w:rsidRDefault="00746481" w:rsidP="00151B7B">
            <w:pPr>
              <w:spacing w:after="0" w:line="240" w:lineRule="auto"/>
              <w:jc w:val="center"/>
              <w:rPr>
                <w:rFonts w:ascii="Calibri" w:hAnsi="Calibri" w:cs="Tahoma"/>
                <w:sz w:val="20"/>
                <w:szCs w:val="20"/>
              </w:rPr>
            </w:pPr>
          </w:p>
        </w:tc>
        <w:tc>
          <w:tcPr>
            <w:tcW w:w="1701" w:type="dxa"/>
            <w:tcBorders>
              <w:bottom w:val="single" w:sz="4" w:space="0" w:color="auto"/>
            </w:tcBorders>
            <w:shd w:val="clear" w:color="auto" w:fill="auto"/>
            <w:vAlign w:val="center"/>
          </w:tcPr>
          <w:p w14:paraId="52227A3E"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 comma 5</w:t>
            </w:r>
          </w:p>
        </w:tc>
      </w:tr>
      <w:tr w:rsidR="00746481" w:rsidRPr="00C1720C" w14:paraId="7DD429C1" w14:textId="77777777" w:rsidTr="00151B7B">
        <w:trPr>
          <w:trHeight w:val="20"/>
        </w:trPr>
        <w:tc>
          <w:tcPr>
            <w:tcW w:w="658" w:type="dxa"/>
            <w:shd w:val="clear" w:color="auto" w:fill="auto"/>
            <w:vAlign w:val="center"/>
          </w:tcPr>
          <w:p w14:paraId="65FB52BB"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w:t>
            </w:r>
          </w:p>
        </w:tc>
        <w:tc>
          <w:tcPr>
            <w:tcW w:w="7229" w:type="dxa"/>
            <w:shd w:val="clear" w:color="auto" w:fill="auto"/>
            <w:vAlign w:val="center"/>
          </w:tcPr>
          <w:p w14:paraId="0D2DCCE3"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L’atto di aggiudicazione definitiva e le successive comunicazioni da parte della Stazione Appaltante sono state effettuate entro un termine non superiore a cinque giorni e con le seguenti modalità:</w:t>
            </w:r>
          </w:p>
        </w:tc>
        <w:tc>
          <w:tcPr>
            <w:tcW w:w="614" w:type="dxa"/>
            <w:shd w:val="clear" w:color="auto" w:fill="auto"/>
            <w:vAlign w:val="center"/>
          </w:tcPr>
          <w:p w14:paraId="6EC59BF1"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6962885"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69D64D9"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9E0584D"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0BB1A27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2FB5C536"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76 </w:t>
            </w:r>
          </w:p>
        </w:tc>
      </w:tr>
      <w:tr w:rsidR="00746481" w:rsidRPr="00C1720C" w14:paraId="427FF017" w14:textId="77777777" w:rsidTr="00151B7B">
        <w:trPr>
          <w:trHeight w:val="20"/>
        </w:trPr>
        <w:tc>
          <w:tcPr>
            <w:tcW w:w="658" w:type="dxa"/>
            <w:shd w:val="clear" w:color="auto" w:fill="auto"/>
            <w:vAlign w:val="center"/>
          </w:tcPr>
          <w:p w14:paraId="77F460E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18.1</w:t>
            </w:r>
          </w:p>
        </w:tc>
        <w:tc>
          <w:tcPr>
            <w:tcW w:w="7229" w:type="dxa"/>
            <w:shd w:val="clear" w:color="auto" w:fill="auto"/>
            <w:vAlign w:val="center"/>
          </w:tcPr>
          <w:p w14:paraId="2628AA44"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l’aggiudicazione definitiva all'aggiudicatario, al concorrente che segue nella graduatoria, a tutti i candidati che hanno presentato un'offerta ammessa in gara, nonché a coloro la </w:t>
            </w:r>
            <w:r w:rsidRPr="00C1720C">
              <w:rPr>
                <w:rFonts w:ascii="Calibri" w:hAnsi="Calibri" w:cs="Tahoma"/>
                <w:sz w:val="20"/>
                <w:szCs w:val="20"/>
              </w:rPr>
              <w:lastRenderedPageBreak/>
              <w:t>cui offerta sia stata esclusa, se hanno proposto impugnazione avverso l'esclusione, o sono in termini per presentare detta impugnazione</w:t>
            </w:r>
          </w:p>
        </w:tc>
        <w:tc>
          <w:tcPr>
            <w:tcW w:w="614" w:type="dxa"/>
            <w:shd w:val="clear" w:color="auto" w:fill="auto"/>
            <w:vAlign w:val="center"/>
          </w:tcPr>
          <w:p w14:paraId="0F8B125C"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1C60458"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267F419"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2307325F"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13AE7F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168F65D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0FCF7D5A" w14:textId="77777777" w:rsidTr="00151B7B">
        <w:trPr>
          <w:trHeight w:val="20"/>
        </w:trPr>
        <w:tc>
          <w:tcPr>
            <w:tcW w:w="658" w:type="dxa"/>
            <w:tcBorders>
              <w:bottom w:val="single" w:sz="4" w:space="0" w:color="auto"/>
            </w:tcBorders>
            <w:shd w:val="clear" w:color="auto" w:fill="auto"/>
            <w:vAlign w:val="center"/>
          </w:tcPr>
          <w:p w14:paraId="7A28DC5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18.2</w:t>
            </w:r>
          </w:p>
        </w:tc>
        <w:tc>
          <w:tcPr>
            <w:tcW w:w="7229" w:type="dxa"/>
            <w:tcBorders>
              <w:bottom w:val="single" w:sz="4" w:space="0" w:color="auto"/>
            </w:tcBorders>
            <w:shd w:val="clear" w:color="auto" w:fill="auto"/>
            <w:vAlign w:val="center"/>
          </w:tcPr>
          <w:p w14:paraId="25DC609A"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l’esclusione ai candidati e agli offerenti esclusi </w:t>
            </w:r>
          </w:p>
        </w:tc>
        <w:tc>
          <w:tcPr>
            <w:tcW w:w="614" w:type="dxa"/>
            <w:shd w:val="clear" w:color="auto" w:fill="auto"/>
            <w:vAlign w:val="center"/>
          </w:tcPr>
          <w:p w14:paraId="460FA7C8"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76A5953D"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C07BD89"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63FE3489"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2B8818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A3FBCD1"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DB7B6F3" w14:textId="77777777" w:rsidTr="00151B7B">
        <w:trPr>
          <w:trHeight w:val="20"/>
        </w:trPr>
        <w:tc>
          <w:tcPr>
            <w:tcW w:w="658" w:type="dxa"/>
            <w:shd w:val="clear" w:color="auto" w:fill="auto"/>
            <w:vAlign w:val="center"/>
          </w:tcPr>
          <w:p w14:paraId="499A42D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19.</w:t>
            </w:r>
          </w:p>
        </w:tc>
        <w:tc>
          <w:tcPr>
            <w:tcW w:w="7229" w:type="dxa"/>
            <w:shd w:val="clear" w:color="auto" w:fill="auto"/>
            <w:vAlign w:val="center"/>
          </w:tcPr>
          <w:p w14:paraId="5813045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contratto è stato stipulato nel rispetto del termine dilatorio di 35 giorni (solo per contratti superiori a € 150.000) e dell’oggetto contrattuale</w:t>
            </w:r>
          </w:p>
        </w:tc>
        <w:tc>
          <w:tcPr>
            <w:tcW w:w="614" w:type="dxa"/>
            <w:shd w:val="clear" w:color="auto" w:fill="auto"/>
            <w:vAlign w:val="center"/>
          </w:tcPr>
          <w:p w14:paraId="7EB1873D"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A4A9837"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624F43B"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2A9F3CD3"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6C71870F"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042E19DB"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32 comma 10 </w:t>
            </w:r>
          </w:p>
        </w:tc>
      </w:tr>
      <w:tr w:rsidR="00746481" w:rsidRPr="00C1720C" w14:paraId="7FE4E8E4" w14:textId="77777777" w:rsidTr="00151B7B">
        <w:trPr>
          <w:trHeight w:val="20"/>
        </w:trPr>
        <w:tc>
          <w:tcPr>
            <w:tcW w:w="658" w:type="dxa"/>
            <w:shd w:val="clear" w:color="auto" w:fill="auto"/>
            <w:vAlign w:val="center"/>
          </w:tcPr>
          <w:p w14:paraId="2F17FE39"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20.</w:t>
            </w:r>
          </w:p>
        </w:tc>
        <w:tc>
          <w:tcPr>
            <w:tcW w:w="7229" w:type="dxa"/>
            <w:shd w:val="clear" w:color="auto" w:fill="auto"/>
            <w:vAlign w:val="center"/>
          </w:tcPr>
          <w:p w14:paraId="1C4293BA" w14:textId="77777777"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stata acquisita la garanzia fideiussoria dell’aggiudicatario a garanzia della corretta esecuzione dell’appalto.</w:t>
            </w:r>
          </w:p>
        </w:tc>
        <w:tc>
          <w:tcPr>
            <w:tcW w:w="614" w:type="dxa"/>
            <w:shd w:val="clear" w:color="auto" w:fill="auto"/>
            <w:vAlign w:val="center"/>
          </w:tcPr>
          <w:p w14:paraId="7C11E962"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575AB783"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246C2908"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1AA19132"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5BC88503"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5779F809"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103</w:t>
            </w:r>
          </w:p>
        </w:tc>
      </w:tr>
      <w:tr w:rsidR="00746481" w:rsidRPr="00C1720C" w14:paraId="036658D1" w14:textId="77777777" w:rsidTr="00151B7B">
        <w:trPr>
          <w:trHeight w:val="20"/>
        </w:trPr>
        <w:tc>
          <w:tcPr>
            <w:tcW w:w="658" w:type="dxa"/>
            <w:shd w:val="clear" w:color="auto" w:fill="auto"/>
            <w:vAlign w:val="center"/>
          </w:tcPr>
          <w:p w14:paraId="7992F0E8"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21.</w:t>
            </w:r>
          </w:p>
        </w:tc>
        <w:tc>
          <w:tcPr>
            <w:tcW w:w="7229" w:type="dxa"/>
            <w:shd w:val="clear" w:color="auto" w:fill="auto"/>
            <w:vAlign w:val="center"/>
          </w:tcPr>
          <w:p w14:paraId="6E6883B2"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I lavori eseguiti corrispondono a quanto previsto nel contratto ed oggetto di finanziamento e non sono stati affidati lavori complementari nell’ambito dello stesso contratto (ferme restando le condizioni previste dal Codice). </w:t>
            </w:r>
          </w:p>
        </w:tc>
        <w:tc>
          <w:tcPr>
            <w:tcW w:w="614" w:type="dxa"/>
            <w:shd w:val="clear" w:color="auto" w:fill="auto"/>
            <w:vAlign w:val="center"/>
          </w:tcPr>
          <w:p w14:paraId="5775F54F"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F6C9D5F"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3A3644DA"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B4902DB"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32842F1D"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BC54EF9" w14:textId="77777777" w:rsidR="00746481" w:rsidRPr="003E0A01" w:rsidRDefault="00746481" w:rsidP="00151B7B">
            <w:pPr>
              <w:spacing w:after="0" w:line="240" w:lineRule="auto"/>
              <w:jc w:val="center"/>
              <w:rPr>
                <w:rFonts w:ascii="Calibri" w:hAnsi="Calibri" w:cs="Arial"/>
                <w:i/>
                <w:sz w:val="20"/>
                <w:szCs w:val="20"/>
              </w:rPr>
            </w:pPr>
            <w:r w:rsidRPr="003E0A01">
              <w:rPr>
                <w:rFonts w:ascii="Calibri" w:hAnsi="Calibri" w:cs="Arial"/>
                <w:sz w:val="20"/>
                <w:szCs w:val="20"/>
              </w:rPr>
              <w:t>D</w:t>
            </w:r>
            <w:r w:rsidRPr="003E0A01">
              <w:rPr>
                <w:rFonts w:ascii="Calibri" w:hAnsi="Calibri" w:cs="Arial"/>
                <w:i/>
                <w:sz w:val="20"/>
                <w:szCs w:val="20"/>
              </w:rPr>
              <w:t>.M 2490 del 25/01/17</w:t>
            </w:r>
          </w:p>
          <w:p w14:paraId="635FCF74"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Arial"/>
                <w:i/>
                <w:sz w:val="20"/>
                <w:szCs w:val="20"/>
              </w:rPr>
              <w:t xml:space="preserve">Decisione </w:t>
            </w:r>
            <w:proofErr w:type="gramStart"/>
            <w:r w:rsidRPr="003E0A01">
              <w:rPr>
                <w:rFonts w:ascii="Calibri" w:hAnsi="Calibri" w:cs="Arial"/>
                <w:i/>
                <w:sz w:val="20"/>
                <w:szCs w:val="20"/>
              </w:rPr>
              <w:t>C(</w:t>
            </w:r>
            <w:proofErr w:type="gramEnd"/>
            <w:r w:rsidRPr="003E0A01">
              <w:rPr>
                <w:rFonts w:ascii="Calibri" w:hAnsi="Calibri" w:cs="Arial"/>
                <w:i/>
                <w:sz w:val="20"/>
                <w:szCs w:val="20"/>
              </w:rPr>
              <w:t>2013)9527 del 19 dicembre 2013</w:t>
            </w:r>
          </w:p>
        </w:tc>
      </w:tr>
      <w:tr w:rsidR="00746481" w:rsidRPr="00C1720C" w14:paraId="71714478" w14:textId="77777777" w:rsidTr="00151B7B">
        <w:trPr>
          <w:trHeight w:val="20"/>
        </w:trPr>
        <w:tc>
          <w:tcPr>
            <w:tcW w:w="658" w:type="dxa"/>
            <w:shd w:val="clear" w:color="auto" w:fill="auto"/>
            <w:vAlign w:val="center"/>
          </w:tcPr>
          <w:p w14:paraId="07A29A6A" w14:textId="77777777" w:rsidR="00746481" w:rsidRPr="00C1720C" w:rsidRDefault="00746481" w:rsidP="00151B7B">
            <w:pPr>
              <w:spacing w:after="0" w:line="240" w:lineRule="auto"/>
              <w:jc w:val="center"/>
              <w:rPr>
                <w:rFonts w:ascii="Calibri" w:hAnsi="Calibri" w:cs="Tahoma"/>
                <w:color w:val="FF0000"/>
                <w:sz w:val="20"/>
                <w:szCs w:val="20"/>
              </w:rPr>
            </w:pPr>
            <w:r w:rsidRPr="00C1720C">
              <w:rPr>
                <w:rFonts w:ascii="Calibri" w:hAnsi="Calibri" w:cs="Tahoma"/>
                <w:sz w:val="20"/>
                <w:szCs w:val="20"/>
              </w:rPr>
              <w:t>21.b</w:t>
            </w:r>
          </w:p>
        </w:tc>
        <w:tc>
          <w:tcPr>
            <w:tcW w:w="7229" w:type="dxa"/>
            <w:shd w:val="clear" w:color="auto" w:fill="auto"/>
            <w:vAlign w:val="center"/>
          </w:tcPr>
          <w:p w14:paraId="0B19B4D5"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614" w:type="dxa"/>
            <w:shd w:val="clear" w:color="auto" w:fill="auto"/>
            <w:vAlign w:val="center"/>
          </w:tcPr>
          <w:p w14:paraId="711CDE5E"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6A2BC585"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49A616B1"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3B4B52B0"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6A8F822E"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2900B811"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14:paraId="3311FDE9" w14:textId="77777777" w:rsidTr="00151B7B">
        <w:trPr>
          <w:trHeight w:val="20"/>
        </w:trPr>
        <w:tc>
          <w:tcPr>
            <w:tcW w:w="658" w:type="dxa"/>
            <w:shd w:val="clear" w:color="auto" w:fill="auto"/>
            <w:vAlign w:val="center"/>
          </w:tcPr>
          <w:p w14:paraId="25687A85"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22.</w:t>
            </w:r>
          </w:p>
        </w:tc>
        <w:tc>
          <w:tcPr>
            <w:tcW w:w="7229" w:type="dxa"/>
            <w:shd w:val="clear" w:color="auto" w:fill="auto"/>
            <w:vAlign w:val="center"/>
          </w:tcPr>
          <w:p w14:paraId="29F362C2" w14:textId="77777777"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acquisito il certificato di regolare esecuzione dell’opera al termine del collaudo.</w:t>
            </w:r>
          </w:p>
        </w:tc>
        <w:tc>
          <w:tcPr>
            <w:tcW w:w="614" w:type="dxa"/>
            <w:shd w:val="clear" w:color="auto" w:fill="auto"/>
            <w:vAlign w:val="center"/>
          </w:tcPr>
          <w:p w14:paraId="2EA75E83" w14:textId="77777777"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14:paraId="4AC4FE2F" w14:textId="77777777"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14:paraId="5B09ED56" w14:textId="77777777"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14:paraId="5812E170" w14:textId="77777777"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14:paraId="278AFD40"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2A15378F"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102</w:t>
            </w:r>
          </w:p>
        </w:tc>
      </w:tr>
    </w:tbl>
    <w:p w14:paraId="29DB5971" w14:textId="77777777" w:rsidR="00746481" w:rsidRPr="00C1720C" w:rsidRDefault="00746481" w:rsidP="00746481">
      <w:pPr>
        <w:tabs>
          <w:tab w:val="left" w:pos="6237"/>
        </w:tabs>
        <w:spacing w:after="0" w:line="240" w:lineRule="auto"/>
        <w:rPr>
          <w:rFonts w:ascii="Calibri" w:hAnsi="Calibri" w:cs="Tahoma"/>
          <w:bCs/>
          <w:noProof/>
          <w:sz w:val="20"/>
          <w:szCs w:val="20"/>
        </w:rPr>
      </w:pPr>
    </w:p>
    <w:p w14:paraId="7D7E5771" w14:textId="77777777"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14:paraId="1627DF48" w14:textId="77777777"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14:paraId="70F35735" w14:textId="77777777"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14:paraId="102C27E2" w14:textId="77777777" w:rsidR="00746481" w:rsidRPr="008E2559" w:rsidRDefault="004D2E99" w:rsidP="00746481">
      <w:pPr>
        <w:pStyle w:val="Titolo2"/>
        <w:spacing w:before="0" w:line="240" w:lineRule="auto"/>
        <w:rPr>
          <w:rFonts w:ascii="Calibri" w:hAnsi="Calibri"/>
          <w:sz w:val="20"/>
          <w:szCs w:val="20"/>
        </w:rPr>
      </w:pPr>
      <w:r>
        <w:rPr>
          <w:rFonts w:ascii="Calibri" w:hAnsi="Calibri"/>
          <w:sz w:val="20"/>
          <w:szCs w:val="20"/>
        </w:rPr>
        <w:lastRenderedPageBreak/>
        <w:t>MODELLO</w:t>
      </w:r>
      <w:r w:rsidR="00746481" w:rsidRPr="008E2559">
        <w:rPr>
          <w:rFonts w:ascii="Calibri" w:hAnsi="Calibri"/>
          <w:sz w:val="20"/>
          <w:szCs w:val="20"/>
        </w:rPr>
        <w:t xml:space="preserve"> 3.3 </w:t>
      </w:r>
    </w:p>
    <w:p w14:paraId="5D255343" w14:textId="77777777" w:rsidR="00746481" w:rsidRPr="00C1720C" w:rsidRDefault="00746481" w:rsidP="00746481">
      <w:pPr>
        <w:spacing w:after="0" w:line="240" w:lineRule="auto"/>
        <w:jc w:val="center"/>
        <w:rPr>
          <w:rFonts w:ascii="Calibri" w:hAnsi="Calibri" w:cs="Calibri"/>
          <w:b/>
          <w:sz w:val="20"/>
          <w:szCs w:val="20"/>
        </w:rPr>
      </w:pPr>
    </w:p>
    <w:p w14:paraId="061EC67B" w14:textId="77777777"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14:paraId="552C276D" w14:textId="77777777" w:rsidR="00746481" w:rsidRPr="00C1720C" w:rsidRDefault="00746481" w:rsidP="00746481">
      <w:pPr>
        <w:pStyle w:val="Titolo2"/>
        <w:spacing w:before="0" w:line="240" w:lineRule="auto"/>
        <w:jc w:val="center"/>
        <w:rPr>
          <w:rFonts w:ascii="Calibri" w:hAnsi="Calibri"/>
          <w:b w:val="0"/>
          <w:sz w:val="20"/>
          <w:szCs w:val="20"/>
        </w:rPr>
      </w:pPr>
    </w:p>
    <w:p w14:paraId="6B3FFEE1" w14:textId="77777777"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amministrazione diretta</w:t>
      </w:r>
    </w:p>
    <w:p w14:paraId="1F8AFB83" w14:textId="77777777" w:rsidR="00746481" w:rsidRPr="00C1720C" w:rsidRDefault="00746481" w:rsidP="00746481">
      <w:pPr>
        <w:spacing w:after="0" w:line="240" w:lineRule="auto"/>
        <w:jc w:val="center"/>
        <w:rPr>
          <w:rFonts w:ascii="Calibri" w:hAnsi="Calibri" w:cs="Tahoma"/>
          <w:bCs/>
          <w:caps/>
          <w:sz w:val="20"/>
          <w:szCs w:val="20"/>
        </w:rPr>
      </w:pPr>
    </w:p>
    <w:p w14:paraId="4D2D1080"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sz w:val="20"/>
          <w:szCs w:val="20"/>
        </w:rPr>
      </w:pPr>
      <w:r w:rsidRPr="00C1720C">
        <w:rPr>
          <w:rFonts w:ascii="Calibri" w:hAnsi="Calibri" w:cs="Tahoma"/>
          <w:b/>
          <w:sz w:val="20"/>
          <w:szCs w:val="20"/>
        </w:rPr>
        <w:t>APPALTI PUBBLICI DI LAVORI – AMMINISTRAZIONE DIRETTA</w:t>
      </w:r>
    </w:p>
    <w:p w14:paraId="41F7FB58"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inferiore a € 150.000)</w:t>
      </w:r>
    </w:p>
    <w:p w14:paraId="68342FE7"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3F122199" w14:textId="77777777"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Operazione _______________________________</w:t>
      </w:r>
      <w:r w:rsidRPr="00C1720C">
        <w:rPr>
          <w:rFonts w:ascii="Calibri" w:hAnsi="Calibri" w:cs="Tahoma"/>
          <w:bCs/>
          <w:noProof/>
          <w:sz w:val="20"/>
          <w:szCs w:val="20"/>
        </w:rPr>
        <w:tab/>
        <w:t xml:space="preserve">                  Domanda di aiuto n. _______________________</w:t>
      </w:r>
    </w:p>
    <w:p w14:paraId="56AB8DB5"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14:paraId="48AA8392"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lavori in amministrazione diretta (IVA esclusa) € _____________________</w:t>
      </w:r>
    </w:p>
    <w:p w14:paraId="0C61B5BB"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14:paraId="40776332" w14:textId="77777777"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447"/>
        <w:gridCol w:w="1559"/>
        <w:gridCol w:w="1701"/>
      </w:tblGrid>
      <w:tr w:rsidR="00746481" w:rsidRPr="00C1720C" w14:paraId="57321FBF" w14:textId="77777777" w:rsidTr="00151B7B">
        <w:trPr>
          <w:tblHeader/>
        </w:trPr>
        <w:tc>
          <w:tcPr>
            <w:tcW w:w="680" w:type="dxa"/>
            <w:shd w:val="clear" w:color="auto" w:fill="E0E0E0"/>
            <w:vAlign w:val="center"/>
          </w:tcPr>
          <w:p w14:paraId="355A0F50"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w:t>
            </w:r>
          </w:p>
        </w:tc>
        <w:tc>
          <w:tcPr>
            <w:tcW w:w="7088" w:type="dxa"/>
            <w:shd w:val="clear" w:color="auto" w:fill="E0E0E0"/>
            <w:vAlign w:val="center"/>
          </w:tcPr>
          <w:p w14:paraId="0EE86F84"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14:paraId="04C5844A"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SI</w:t>
            </w:r>
          </w:p>
        </w:tc>
        <w:tc>
          <w:tcPr>
            <w:tcW w:w="661" w:type="dxa"/>
            <w:shd w:val="clear" w:color="auto" w:fill="E0E0E0"/>
            <w:vAlign w:val="center"/>
          </w:tcPr>
          <w:p w14:paraId="55834DC6"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NO</w:t>
            </w:r>
          </w:p>
        </w:tc>
        <w:tc>
          <w:tcPr>
            <w:tcW w:w="662" w:type="dxa"/>
            <w:shd w:val="clear" w:color="auto" w:fill="E0E0E0"/>
            <w:vAlign w:val="center"/>
          </w:tcPr>
          <w:p w14:paraId="5E06B88C"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5"/>
            </w:r>
          </w:p>
        </w:tc>
        <w:tc>
          <w:tcPr>
            <w:tcW w:w="1447" w:type="dxa"/>
            <w:shd w:val="clear" w:color="auto" w:fill="E0E0E0"/>
            <w:vAlign w:val="center"/>
          </w:tcPr>
          <w:p w14:paraId="3BB2A210"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Estremi atti</w:t>
            </w:r>
          </w:p>
        </w:tc>
        <w:tc>
          <w:tcPr>
            <w:tcW w:w="1559" w:type="dxa"/>
            <w:shd w:val="clear" w:color="auto" w:fill="E0E0E0"/>
            <w:vAlign w:val="center"/>
          </w:tcPr>
          <w:p w14:paraId="53B22B1E"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NOTE</w:t>
            </w:r>
          </w:p>
        </w:tc>
        <w:tc>
          <w:tcPr>
            <w:tcW w:w="1701" w:type="dxa"/>
            <w:shd w:val="clear" w:color="auto" w:fill="E0E0E0"/>
            <w:vAlign w:val="center"/>
          </w:tcPr>
          <w:p w14:paraId="7E5E87DC" w14:textId="77777777" w:rsidR="00746481" w:rsidRPr="00C1720C" w:rsidRDefault="00746481" w:rsidP="00151B7B">
            <w:pPr>
              <w:jc w:val="center"/>
              <w:rPr>
                <w:rFonts w:ascii="Calibri" w:hAnsi="Calibri" w:cs="Tahoma"/>
                <w:b/>
                <w:sz w:val="20"/>
                <w:szCs w:val="20"/>
                <w:lang w:val="en-US"/>
              </w:rPr>
            </w:pPr>
            <w:r w:rsidRPr="00C1720C">
              <w:rPr>
                <w:rFonts w:ascii="Calibri" w:hAnsi="Calibri" w:cs="Tahoma"/>
                <w:b/>
                <w:sz w:val="20"/>
                <w:szCs w:val="20"/>
                <w:lang w:val="en-US"/>
              </w:rPr>
              <w:t>RIFERIMENTI NORMATIVI</w:t>
            </w:r>
          </w:p>
          <w:p w14:paraId="38798DF9" w14:textId="77777777" w:rsidR="00746481" w:rsidRPr="00C1720C" w:rsidRDefault="00746481" w:rsidP="00151B7B">
            <w:pPr>
              <w:tabs>
                <w:tab w:val="left" w:pos="6237"/>
              </w:tabs>
              <w:jc w:val="center"/>
              <w:rPr>
                <w:rFonts w:ascii="Calibri" w:hAnsi="Calibri" w:cs="Tahoma"/>
                <w:b/>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14:paraId="5C69CE2E" w14:textId="77777777" w:rsidTr="00151B7B">
        <w:trPr>
          <w:trHeight w:val="396"/>
        </w:trPr>
        <w:tc>
          <w:tcPr>
            <w:tcW w:w="680" w:type="dxa"/>
            <w:vAlign w:val="center"/>
          </w:tcPr>
          <w:p w14:paraId="06B67560"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vAlign w:val="center"/>
          </w:tcPr>
          <w:p w14:paraId="4D6E0BBE" w14:textId="77777777" w:rsidR="00746481" w:rsidRPr="00C1720C" w:rsidRDefault="00746481" w:rsidP="00151B7B">
            <w:pPr>
              <w:rPr>
                <w:rFonts w:ascii="Calibri" w:hAnsi="Calibri" w:cs="Tahoma"/>
                <w:bCs/>
                <w:sz w:val="20"/>
                <w:szCs w:val="20"/>
              </w:rPr>
            </w:pPr>
            <w:r w:rsidRPr="00C1720C">
              <w:rPr>
                <w:rFonts w:ascii="Calibri" w:hAnsi="Calibri" w:cs="Tahoma"/>
                <w:sz w:val="20"/>
                <w:szCs w:val="20"/>
              </w:rPr>
              <w:t>La Delibera/Determina che autorizza i lavori in Amministrazione Diretta è stata pubblicata nella sezione “Amministrazione Trasparente” sul profilo internet della stazione appaltante e contiene la chiara indicazione di</w:t>
            </w:r>
          </w:p>
        </w:tc>
        <w:tc>
          <w:tcPr>
            <w:tcW w:w="661" w:type="dxa"/>
            <w:vAlign w:val="center"/>
          </w:tcPr>
          <w:p w14:paraId="107E9FD5"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564A82CB"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3CE28D4A"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03E60B2D"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41A1092D"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03CC5A65"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4BF078A7" w14:textId="77777777" w:rsidTr="00151B7B">
        <w:trPr>
          <w:trHeight w:val="396"/>
        </w:trPr>
        <w:tc>
          <w:tcPr>
            <w:tcW w:w="680" w:type="dxa"/>
            <w:vAlign w:val="center"/>
          </w:tcPr>
          <w:p w14:paraId="0A7565C2"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1.1</w:t>
            </w:r>
          </w:p>
        </w:tc>
        <w:tc>
          <w:tcPr>
            <w:tcW w:w="7088" w:type="dxa"/>
            <w:vAlign w:val="center"/>
          </w:tcPr>
          <w:p w14:paraId="467542F1" w14:textId="77777777"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motivazione che rende necessaria l’esecuzione dei lavori in amministrazione diretta</w:t>
            </w:r>
          </w:p>
        </w:tc>
        <w:tc>
          <w:tcPr>
            <w:tcW w:w="661" w:type="dxa"/>
            <w:vAlign w:val="center"/>
          </w:tcPr>
          <w:p w14:paraId="63ACB6A2"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2C8D472F"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4EE55097"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68AE7378"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33CE2273"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41AC9AD2" w14:textId="77777777" w:rsidR="00746481" w:rsidRPr="00C1720C" w:rsidRDefault="00746481" w:rsidP="00151B7B">
            <w:pPr>
              <w:keepNext/>
              <w:keepLines/>
              <w:tabs>
                <w:tab w:val="left" w:pos="6237"/>
              </w:tabs>
              <w:jc w:val="center"/>
              <w:outlineLvl w:val="6"/>
              <w:rPr>
                <w:rFonts w:ascii="Calibri" w:hAnsi="Calibri" w:cs="Tahoma"/>
                <w:sz w:val="20"/>
                <w:szCs w:val="20"/>
                <w:lang w:val="en-US"/>
              </w:rPr>
            </w:pPr>
            <w:r w:rsidRPr="00C1720C">
              <w:rPr>
                <w:rFonts w:ascii="Calibri" w:hAnsi="Calibri" w:cs="Tahoma"/>
                <w:sz w:val="20"/>
                <w:szCs w:val="20"/>
              </w:rPr>
              <w:t xml:space="preserve"> </w:t>
            </w:r>
            <w:r w:rsidRPr="00C1720C">
              <w:rPr>
                <w:rFonts w:ascii="Calibri" w:hAnsi="Calibri" w:cs="Tahoma"/>
                <w:sz w:val="20"/>
                <w:szCs w:val="20"/>
                <w:lang w:val="en-US"/>
              </w:rPr>
              <w:t xml:space="preserve">Art. 3, comma 1, let. </w:t>
            </w:r>
            <w:proofErr w:type="spellStart"/>
            <w:r w:rsidRPr="00C1720C">
              <w:rPr>
                <w:rFonts w:ascii="Calibri" w:hAnsi="Calibri" w:cs="Tahoma"/>
                <w:sz w:val="20"/>
                <w:szCs w:val="20"/>
                <w:lang w:val="en-US"/>
              </w:rPr>
              <w:t>gggg</w:t>
            </w:r>
            <w:proofErr w:type="spellEnd"/>
            <w:r w:rsidRPr="00C1720C">
              <w:rPr>
                <w:rFonts w:ascii="Calibri" w:hAnsi="Calibri" w:cs="Tahoma"/>
                <w:sz w:val="20"/>
                <w:szCs w:val="20"/>
                <w:lang w:val="en-US"/>
              </w:rPr>
              <w:t>)</w:t>
            </w:r>
          </w:p>
          <w:p w14:paraId="59CA3B16" w14:textId="77777777" w:rsidR="00746481" w:rsidRPr="00C1720C" w:rsidRDefault="00746481" w:rsidP="00151B7B">
            <w:pPr>
              <w:tabs>
                <w:tab w:val="left" w:pos="6237"/>
              </w:tabs>
              <w:jc w:val="center"/>
              <w:rPr>
                <w:rFonts w:ascii="Calibri" w:hAnsi="Calibri" w:cs="Tahoma"/>
                <w:sz w:val="20"/>
                <w:szCs w:val="20"/>
                <w:lang w:val="en-US"/>
              </w:rPr>
            </w:pPr>
          </w:p>
          <w:p w14:paraId="01822034" w14:textId="77777777" w:rsidR="00746481" w:rsidRPr="00C1720C" w:rsidRDefault="00746481" w:rsidP="00151B7B">
            <w:pPr>
              <w:tabs>
                <w:tab w:val="left" w:pos="6237"/>
              </w:tabs>
              <w:jc w:val="center"/>
              <w:rPr>
                <w:rFonts w:ascii="Calibri" w:hAnsi="Calibri" w:cs="Tahoma"/>
                <w:sz w:val="20"/>
                <w:szCs w:val="20"/>
                <w:lang w:val="en-US"/>
              </w:rPr>
            </w:pPr>
            <w:r w:rsidRPr="00C1720C">
              <w:rPr>
                <w:rFonts w:ascii="Calibri" w:hAnsi="Calibri" w:cs="Tahoma"/>
                <w:sz w:val="20"/>
                <w:szCs w:val="20"/>
                <w:lang w:val="en-US"/>
              </w:rPr>
              <w:t>Art. 36</w:t>
            </w:r>
          </w:p>
          <w:p w14:paraId="5487EDA8"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 xml:space="preserve">Linee guida n.4 di </w:t>
            </w:r>
            <w:proofErr w:type="spellStart"/>
            <w:r w:rsidRPr="00C1720C">
              <w:rPr>
                <w:rFonts w:ascii="Calibri" w:hAnsi="Calibri" w:cs="Tahoma"/>
                <w:sz w:val="20"/>
                <w:szCs w:val="20"/>
              </w:rPr>
              <w:t>Anac</w:t>
            </w:r>
            <w:proofErr w:type="spellEnd"/>
          </w:p>
        </w:tc>
      </w:tr>
      <w:tr w:rsidR="00746481" w:rsidRPr="00C1720C" w14:paraId="3BCD4D40" w14:textId="77777777" w:rsidTr="00151B7B">
        <w:trPr>
          <w:trHeight w:val="396"/>
        </w:trPr>
        <w:tc>
          <w:tcPr>
            <w:tcW w:w="680" w:type="dxa"/>
            <w:vAlign w:val="center"/>
          </w:tcPr>
          <w:p w14:paraId="6C2A4315"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1.2</w:t>
            </w:r>
          </w:p>
        </w:tc>
        <w:tc>
          <w:tcPr>
            <w:tcW w:w="7088" w:type="dxa"/>
            <w:vAlign w:val="center"/>
          </w:tcPr>
          <w:p w14:paraId="27A126D1" w14:textId="77777777"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individuazione dei lavori che sono svolti in amministrazione diretta</w:t>
            </w:r>
          </w:p>
        </w:tc>
        <w:tc>
          <w:tcPr>
            <w:tcW w:w="661" w:type="dxa"/>
            <w:vAlign w:val="center"/>
          </w:tcPr>
          <w:p w14:paraId="5CF92296"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3BCBCB4C"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5B48A671"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675380AA"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2D830042"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46CCE917"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0FF8FD7D" w14:textId="77777777" w:rsidTr="00151B7B">
        <w:trPr>
          <w:trHeight w:val="396"/>
        </w:trPr>
        <w:tc>
          <w:tcPr>
            <w:tcW w:w="680" w:type="dxa"/>
            <w:vAlign w:val="center"/>
          </w:tcPr>
          <w:p w14:paraId="2F84FFC3"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vAlign w:val="center"/>
          </w:tcPr>
          <w:p w14:paraId="4F9CD56F" w14:textId="77777777"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individuazione del Responsabile del Procedimento (RUP)</w:t>
            </w:r>
          </w:p>
        </w:tc>
        <w:tc>
          <w:tcPr>
            <w:tcW w:w="661" w:type="dxa"/>
            <w:vAlign w:val="center"/>
          </w:tcPr>
          <w:p w14:paraId="70D96B49"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162343FA"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44CD0D84"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0E5EEF3F"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017DFA3C"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34450FEF" w14:textId="77777777"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Art. 31</w:t>
            </w:r>
          </w:p>
          <w:p w14:paraId="6DA21B52"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 xml:space="preserve">Linee </w:t>
            </w:r>
            <w:proofErr w:type="gramStart"/>
            <w:r w:rsidRPr="00C1720C">
              <w:rPr>
                <w:rFonts w:ascii="Calibri" w:hAnsi="Calibri" w:cs="Tahoma"/>
                <w:sz w:val="20"/>
                <w:szCs w:val="20"/>
              </w:rPr>
              <w:t>guida  n.3</w:t>
            </w:r>
            <w:proofErr w:type="gramEnd"/>
            <w:r w:rsidRPr="00C1720C">
              <w:rPr>
                <w:rFonts w:ascii="Calibri" w:hAnsi="Calibri" w:cs="Tahoma"/>
                <w:sz w:val="20"/>
                <w:szCs w:val="20"/>
              </w:rPr>
              <w:t xml:space="preserve"> di </w:t>
            </w:r>
            <w:proofErr w:type="spellStart"/>
            <w:r w:rsidRPr="00C1720C">
              <w:rPr>
                <w:rFonts w:ascii="Calibri" w:hAnsi="Calibri" w:cs="Tahoma"/>
                <w:sz w:val="20"/>
                <w:szCs w:val="20"/>
              </w:rPr>
              <w:t>Anac</w:t>
            </w:r>
            <w:proofErr w:type="spellEnd"/>
          </w:p>
        </w:tc>
      </w:tr>
      <w:tr w:rsidR="00746481" w:rsidRPr="00C1720C" w14:paraId="57603052" w14:textId="77777777" w:rsidTr="00151B7B">
        <w:trPr>
          <w:trHeight w:val="396"/>
        </w:trPr>
        <w:tc>
          <w:tcPr>
            <w:tcW w:w="680" w:type="dxa"/>
            <w:vAlign w:val="center"/>
          </w:tcPr>
          <w:p w14:paraId="01BF37A6"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w:t>
            </w:r>
          </w:p>
        </w:tc>
        <w:tc>
          <w:tcPr>
            <w:tcW w:w="7088" w:type="dxa"/>
            <w:vAlign w:val="center"/>
          </w:tcPr>
          <w:p w14:paraId="46EDA195"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 xml:space="preserve">La Delibera/Determina del RUP inerente </w:t>
            </w:r>
            <w:proofErr w:type="gramStart"/>
            <w:r w:rsidRPr="00C1720C">
              <w:rPr>
                <w:rFonts w:ascii="Calibri" w:hAnsi="Calibri" w:cs="Tahoma"/>
                <w:sz w:val="20"/>
                <w:szCs w:val="20"/>
              </w:rPr>
              <w:t>l’organizzazione</w:t>
            </w:r>
            <w:proofErr w:type="gramEnd"/>
            <w:r w:rsidRPr="00C1720C">
              <w:rPr>
                <w:rFonts w:ascii="Calibri" w:hAnsi="Calibri" w:cs="Tahoma"/>
                <w:sz w:val="20"/>
                <w:szCs w:val="20"/>
              </w:rPr>
              <w:t xml:space="preserve"> e esecuzione dei lavori è stata pubblicata nella sezione “Amministrazione Trasparente” sul profilo internet della stazione appaltante e contiene la chiara indicazione di</w:t>
            </w:r>
          </w:p>
        </w:tc>
        <w:tc>
          <w:tcPr>
            <w:tcW w:w="661" w:type="dxa"/>
            <w:vAlign w:val="center"/>
          </w:tcPr>
          <w:p w14:paraId="486D2828"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6DE2FEB1"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7287B6D4"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5022F28E"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6B7FF49D"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4CC059DA"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7C7A7513" w14:textId="77777777" w:rsidTr="00151B7B">
        <w:trPr>
          <w:trHeight w:val="396"/>
        </w:trPr>
        <w:tc>
          <w:tcPr>
            <w:tcW w:w="680" w:type="dxa"/>
            <w:vAlign w:val="center"/>
          </w:tcPr>
          <w:p w14:paraId="24672A24"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2.2</w:t>
            </w:r>
          </w:p>
        </w:tc>
        <w:tc>
          <w:tcPr>
            <w:tcW w:w="7088" w:type="dxa"/>
            <w:vAlign w:val="center"/>
          </w:tcPr>
          <w:p w14:paraId="1D14C980"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dettaglio dei lavori da eseguire in amministrazione diretta</w:t>
            </w:r>
          </w:p>
        </w:tc>
        <w:tc>
          <w:tcPr>
            <w:tcW w:w="661" w:type="dxa"/>
            <w:vAlign w:val="center"/>
          </w:tcPr>
          <w:p w14:paraId="41DA1215"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4CF13355"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3DA529F9"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6CD137CE"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07E4BC8B"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34F1C49A"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663F6984" w14:textId="77777777" w:rsidTr="00151B7B">
        <w:trPr>
          <w:trHeight w:val="396"/>
        </w:trPr>
        <w:tc>
          <w:tcPr>
            <w:tcW w:w="680" w:type="dxa"/>
            <w:vAlign w:val="center"/>
          </w:tcPr>
          <w:p w14:paraId="1C93486C"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lastRenderedPageBreak/>
              <w:t>2.3</w:t>
            </w:r>
          </w:p>
        </w:tc>
        <w:tc>
          <w:tcPr>
            <w:tcW w:w="7088" w:type="dxa"/>
            <w:vAlign w:val="center"/>
          </w:tcPr>
          <w:p w14:paraId="3296B64A"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individuazione del personale coinvolto nei lavori in amministrazione diretta</w:t>
            </w:r>
          </w:p>
        </w:tc>
        <w:tc>
          <w:tcPr>
            <w:tcW w:w="661" w:type="dxa"/>
            <w:vAlign w:val="center"/>
          </w:tcPr>
          <w:p w14:paraId="6A956623"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05DBCD01"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4F027B32"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63FF2D74"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3DCF3892"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2787F392"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46C7BC10" w14:textId="77777777" w:rsidTr="00151B7B">
        <w:trPr>
          <w:trHeight w:val="396"/>
        </w:trPr>
        <w:tc>
          <w:tcPr>
            <w:tcW w:w="680" w:type="dxa"/>
            <w:vAlign w:val="center"/>
          </w:tcPr>
          <w:p w14:paraId="41B07F09"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3.</w:t>
            </w:r>
          </w:p>
        </w:tc>
        <w:tc>
          <w:tcPr>
            <w:tcW w:w="7088" w:type="dxa"/>
            <w:vAlign w:val="center"/>
          </w:tcPr>
          <w:p w14:paraId="30D4922C" w14:textId="77777777" w:rsidR="00746481" w:rsidRPr="00C1720C" w:rsidRDefault="00746481" w:rsidP="00151B7B">
            <w:pPr>
              <w:rPr>
                <w:rFonts w:ascii="Calibri" w:hAnsi="Calibri" w:cs="Tahoma"/>
                <w:sz w:val="20"/>
                <w:szCs w:val="20"/>
              </w:rPr>
            </w:pPr>
            <w:r w:rsidRPr="00C1720C">
              <w:rPr>
                <w:rFonts w:ascii="Calibri" w:hAnsi="Calibri" w:cs="Tahoma"/>
                <w:bCs/>
                <w:sz w:val="20"/>
                <w:szCs w:val="20"/>
              </w:rPr>
              <w:t>Il RUP/Dirigente ha predisposto ordini di servizio (o altro atto) per l’individuazione del personale coinvolto nei lavori in amministrazione diretta</w:t>
            </w:r>
          </w:p>
        </w:tc>
        <w:tc>
          <w:tcPr>
            <w:tcW w:w="661" w:type="dxa"/>
            <w:vAlign w:val="center"/>
          </w:tcPr>
          <w:p w14:paraId="5D068C59"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341A276E"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53BACD0F"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4AE6BDC3"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6CDA7058"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1D7BD492"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61BADACB" w14:textId="77777777" w:rsidTr="00151B7B">
        <w:trPr>
          <w:trHeight w:val="396"/>
        </w:trPr>
        <w:tc>
          <w:tcPr>
            <w:tcW w:w="680" w:type="dxa"/>
            <w:vAlign w:val="center"/>
          </w:tcPr>
          <w:p w14:paraId="5EECEDAA"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vAlign w:val="center"/>
          </w:tcPr>
          <w:p w14:paraId="466BC96A" w14:textId="77777777" w:rsidR="00746481" w:rsidRPr="00C1720C" w:rsidRDefault="00746481" w:rsidP="00151B7B">
            <w:pPr>
              <w:rPr>
                <w:rFonts w:ascii="Calibri" w:hAnsi="Calibri" w:cs="Tahoma"/>
                <w:sz w:val="20"/>
                <w:szCs w:val="20"/>
              </w:rPr>
            </w:pPr>
            <w:r w:rsidRPr="00C1720C">
              <w:rPr>
                <w:rFonts w:ascii="Calibri" w:hAnsi="Calibri" w:cs="Tahoma"/>
                <w:bCs/>
                <w:sz w:val="20"/>
                <w:szCs w:val="20"/>
              </w:rPr>
              <w:t>Il RUP ha predisposto la tenuta della contabilità dei lavori</w:t>
            </w:r>
          </w:p>
        </w:tc>
        <w:tc>
          <w:tcPr>
            <w:tcW w:w="661" w:type="dxa"/>
            <w:vAlign w:val="center"/>
          </w:tcPr>
          <w:p w14:paraId="1D1F4880"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0612E972"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4DFFF28C"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66FCFE07"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0CE5CD97"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33A0AE41"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05506CB5" w14:textId="77777777" w:rsidTr="00151B7B">
        <w:trPr>
          <w:trHeight w:val="396"/>
        </w:trPr>
        <w:tc>
          <w:tcPr>
            <w:tcW w:w="680" w:type="dxa"/>
            <w:vAlign w:val="center"/>
          </w:tcPr>
          <w:p w14:paraId="41ADC8E8"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4.1</w:t>
            </w:r>
          </w:p>
        </w:tc>
        <w:tc>
          <w:tcPr>
            <w:tcW w:w="7088" w:type="dxa"/>
            <w:vAlign w:val="center"/>
          </w:tcPr>
          <w:p w14:paraId="2FD76077"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 xml:space="preserve">l’acquisto dei materiali è stato regolarmente tracciato dal </w:t>
            </w:r>
            <w:r w:rsidRPr="00C1720C">
              <w:rPr>
                <w:rFonts w:ascii="Calibri" w:hAnsi="Calibri" w:cs="Tahoma"/>
                <w:sz w:val="20"/>
                <w:szCs w:val="20"/>
              </w:rPr>
              <w:t>RUP</w:t>
            </w:r>
          </w:p>
        </w:tc>
        <w:tc>
          <w:tcPr>
            <w:tcW w:w="661" w:type="dxa"/>
            <w:vAlign w:val="center"/>
          </w:tcPr>
          <w:p w14:paraId="061FEB43"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188425CC"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30563357"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43F804A0"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4200D767"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496217B0"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3A00F66D" w14:textId="77777777" w:rsidTr="00151B7B">
        <w:trPr>
          <w:trHeight w:val="396"/>
        </w:trPr>
        <w:tc>
          <w:tcPr>
            <w:tcW w:w="680" w:type="dxa"/>
            <w:vAlign w:val="center"/>
          </w:tcPr>
          <w:p w14:paraId="67D112E1"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sz w:val="20"/>
                <w:szCs w:val="20"/>
              </w:rPr>
              <w:t>4.2</w:t>
            </w:r>
          </w:p>
        </w:tc>
        <w:tc>
          <w:tcPr>
            <w:tcW w:w="7088" w:type="dxa"/>
            <w:vAlign w:val="center"/>
          </w:tcPr>
          <w:p w14:paraId="275CDCFB"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è stato tenuto un calendario delle giornate di lavoro effettuate dal personale dipendente</w:t>
            </w:r>
          </w:p>
        </w:tc>
        <w:tc>
          <w:tcPr>
            <w:tcW w:w="661" w:type="dxa"/>
            <w:vAlign w:val="center"/>
          </w:tcPr>
          <w:p w14:paraId="66C82AA8"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4631F88E"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4AF909B0"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4885100A"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3D7CEA7F"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6DF670E6"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0B03ED49" w14:textId="77777777" w:rsidTr="00151B7B">
        <w:trPr>
          <w:trHeight w:val="396"/>
        </w:trPr>
        <w:tc>
          <w:tcPr>
            <w:tcW w:w="680" w:type="dxa"/>
            <w:vAlign w:val="center"/>
          </w:tcPr>
          <w:p w14:paraId="530F788C"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sz w:val="20"/>
                <w:szCs w:val="20"/>
              </w:rPr>
              <w:t>4.3</w:t>
            </w:r>
          </w:p>
        </w:tc>
        <w:tc>
          <w:tcPr>
            <w:tcW w:w="7088" w:type="dxa"/>
            <w:vAlign w:val="center"/>
          </w:tcPr>
          <w:p w14:paraId="4FBDBB5C"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 xml:space="preserve">nelle buste paga del personale è presente </w:t>
            </w:r>
            <w:proofErr w:type="gramStart"/>
            <w:r w:rsidRPr="00C1720C">
              <w:rPr>
                <w:rFonts w:ascii="Calibri" w:hAnsi="Calibri" w:cs="Tahoma"/>
                <w:sz w:val="20"/>
                <w:szCs w:val="20"/>
              </w:rPr>
              <w:t>una riferimento</w:t>
            </w:r>
            <w:proofErr w:type="gramEnd"/>
            <w:r w:rsidRPr="00C1720C">
              <w:rPr>
                <w:rFonts w:ascii="Calibri" w:hAnsi="Calibri" w:cs="Tahoma"/>
                <w:sz w:val="20"/>
                <w:szCs w:val="20"/>
              </w:rPr>
              <w:t xml:space="preserve"> all’importo corrisposto in relazione ai lavori eseguiti in amministrazione diretta</w:t>
            </w:r>
          </w:p>
        </w:tc>
        <w:tc>
          <w:tcPr>
            <w:tcW w:w="661" w:type="dxa"/>
            <w:vAlign w:val="center"/>
          </w:tcPr>
          <w:p w14:paraId="66597038"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017458F3"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60086500"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6A9BAC8F"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2C28ACFC"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67525D00"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307CDF18" w14:textId="77777777" w:rsidTr="00151B7B">
        <w:trPr>
          <w:trHeight w:val="396"/>
        </w:trPr>
        <w:tc>
          <w:tcPr>
            <w:tcW w:w="680" w:type="dxa"/>
            <w:vAlign w:val="center"/>
          </w:tcPr>
          <w:p w14:paraId="44240AAE" w14:textId="77777777"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5</w:t>
            </w:r>
          </w:p>
        </w:tc>
        <w:tc>
          <w:tcPr>
            <w:tcW w:w="7088" w:type="dxa"/>
            <w:vAlign w:val="center"/>
          </w:tcPr>
          <w:p w14:paraId="38F4C85D" w14:textId="77777777" w:rsidR="00746481" w:rsidRPr="00C1720C" w:rsidRDefault="00746481" w:rsidP="0069252F">
            <w:pPr>
              <w:numPr>
                <w:ilvl w:val="0"/>
                <w:numId w:val="11"/>
              </w:numPr>
              <w:spacing w:line="240" w:lineRule="auto"/>
              <w:jc w:val="left"/>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redatto il certificato di regolare esecuzione dell’opera al termine del collaudo.</w:t>
            </w:r>
          </w:p>
        </w:tc>
        <w:tc>
          <w:tcPr>
            <w:tcW w:w="661" w:type="dxa"/>
            <w:vAlign w:val="center"/>
          </w:tcPr>
          <w:p w14:paraId="02A3EDED" w14:textId="77777777" w:rsidR="00746481" w:rsidRPr="00C1720C" w:rsidRDefault="00746481" w:rsidP="00151B7B">
            <w:pPr>
              <w:tabs>
                <w:tab w:val="left" w:pos="6237"/>
              </w:tabs>
              <w:rPr>
                <w:rFonts w:ascii="Calibri" w:hAnsi="Calibri" w:cs="Tahoma"/>
                <w:bCs/>
                <w:noProof/>
                <w:sz w:val="20"/>
                <w:szCs w:val="20"/>
              </w:rPr>
            </w:pPr>
          </w:p>
        </w:tc>
        <w:tc>
          <w:tcPr>
            <w:tcW w:w="661" w:type="dxa"/>
            <w:vAlign w:val="center"/>
          </w:tcPr>
          <w:p w14:paraId="63B496E2" w14:textId="77777777" w:rsidR="00746481" w:rsidRPr="00C1720C" w:rsidRDefault="00746481" w:rsidP="00151B7B">
            <w:pPr>
              <w:tabs>
                <w:tab w:val="left" w:pos="6237"/>
              </w:tabs>
              <w:rPr>
                <w:rFonts w:ascii="Calibri" w:hAnsi="Calibri" w:cs="Tahoma"/>
                <w:bCs/>
                <w:noProof/>
                <w:sz w:val="20"/>
                <w:szCs w:val="20"/>
              </w:rPr>
            </w:pPr>
          </w:p>
        </w:tc>
        <w:tc>
          <w:tcPr>
            <w:tcW w:w="662" w:type="dxa"/>
            <w:vAlign w:val="center"/>
          </w:tcPr>
          <w:p w14:paraId="3A871899" w14:textId="77777777" w:rsidR="00746481" w:rsidRPr="00C1720C" w:rsidRDefault="00746481" w:rsidP="00151B7B">
            <w:pPr>
              <w:tabs>
                <w:tab w:val="left" w:pos="6237"/>
              </w:tabs>
              <w:rPr>
                <w:rFonts w:ascii="Calibri" w:hAnsi="Calibri" w:cs="Tahoma"/>
                <w:bCs/>
                <w:noProof/>
                <w:sz w:val="20"/>
                <w:szCs w:val="20"/>
              </w:rPr>
            </w:pPr>
          </w:p>
        </w:tc>
        <w:tc>
          <w:tcPr>
            <w:tcW w:w="1447" w:type="dxa"/>
            <w:vAlign w:val="center"/>
          </w:tcPr>
          <w:p w14:paraId="2F6D4EFB" w14:textId="77777777" w:rsidR="00746481" w:rsidRPr="00C1720C" w:rsidRDefault="00746481" w:rsidP="00151B7B">
            <w:pPr>
              <w:tabs>
                <w:tab w:val="left" w:pos="6237"/>
              </w:tabs>
              <w:rPr>
                <w:rFonts w:ascii="Calibri" w:hAnsi="Calibri" w:cs="Tahoma"/>
                <w:bCs/>
                <w:noProof/>
                <w:sz w:val="20"/>
                <w:szCs w:val="20"/>
              </w:rPr>
            </w:pPr>
          </w:p>
        </w:tc>
        <w:tc>
          <w:tcPr>
            <w:tcW w:w="1559" w:type="dxa"/>
            <w:vAlign w:val="center"/>
          </w:tcPr>
          <w:p w14:paraId="035A956E"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14:paraId="7BC35E71" w14:textId="77777777" w:rsidR="00746481" w:rsidRPr="00C1720C" w:rsidRDefault="00746481" w:rsidP="00151B7B">
            <w:pPr>
              <w:tabs>
                <w:tab w:val="left" w:pos="6237"/>
              </w:tabs>
              <w:jc w:val="center"/>
              <w:rPr>
                <w:rFonts w:ascii="Calibri" w:hAnsi="Calibri" w:cs="Tahoma"/>
                <w:sz w:val="20"/>
                <w:szCs w:val="20"/>
              </w:rPr>
            </w:pPr>
          </w:p>
        </w:tc>
      </w:tr>
    </w:tbl>
    <w:p w14:paraId="264C1A0E" w14:textId="77777777" w:rsidR="00746481" w:rsidRPr="00C1720C" w:rsidRDefault="00746481" w:rsidP="00746481">
      <w:pPr>
        <w:tabs>
          <w:tab w:val="left" w:pos="6237"/>
        </w:tabs>
        <w:spacing w:after="0" w:line="240" w:lineRule="auto"/>
        <w:rPr>
          <w:rFonts w:ascii="Calibri" w:hAnsi="Calibri" w:cs="Tahoma"/>
          <w:bCs/>
          <w:noProof/>
          <w:sz w:val="20"/>
          <w:szCs w:val="20"/>
        </w:rPr>
      </w:pPr>
    </w:p>
    <w:p w14:paraId="19994A68" w14:textId="77777777"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14:paraId="57DB7B9F" w14:textId="77777777" w:rsidR="00746481" w:rsidRPr="003E0A01" w:rsidRDefault="00746481" w:rsidP="00746481">
      <w:pPr>
        <w:tabs>
          <w:tab w:val="left" w:pos="6237"/>
        </w:tabs>
        <w:spacing w:after="0" w:line="240" w:lineRule="auto"/>
        <w:rPr>
          <w:rFonts w:ascii="Calibri" w:hAnsi="Calibri" w:cs="Tahoma"/>
          <w:sz w:val="20"/>
          <w:szCs w:val="20"/>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14:paraId="3DC20B7F" w14:textId="77777777" w:rsidR="00746481" w:rsidRPr="00C1720C" w:rsidRDefault="00746481" w:rsidP="00746481">
      <w:pPr>
        <w:spacing w:after="0" w:line="240" w:lineRule="auto"/>
        <w:rPr>
          <w:rFonts w:ascii="Calibri" w:hAnsi="Calibri" w:cs="Tahoma"/>
          <w:b/>
          <w:bCs/>
          <w:noProof/>
          <w:sz w:val="20"/>
          <w:szCs w:val="20"/>
        </w:rPr>
      </w:pPr>
    </w:p>
    <w:p w14:paraId="222C0D7E" w14:textId="77777777" w:rsidR="00746481" w:rsidRPr="00C1720C" w:rsidRDefault="00746481" w:rsidP="00746481">
      <w:pPr>
        <w:spacing w:after="0" w:line="240" w:lineRule="auto"/>
        <w:rPr>
          <w:rFonts w:ascii="Calibri" w:hAnsi="Calibri"/>
          <w:sz w:val="20"/>
          <w:szCs w:val="20"/>
        </w:rPr>
      </w:pPr>
    </w:p>
    <w:p w14:paraId="2DE00C70" w14:textId="77777777" w:rsidR="00746481" w:rsidRPr="00C1720C" w:rsidRDefault="00746481" w:rsidP="00746481">
      <w:pPr>
        <w:spacing w:after="0" w:line="240" w:lineRule="auto"/>
        <w:rPr>
          <w:rFonts w:ascii="Calibri" w:hAnsi="Calibri"/>
          <w:b/>
          <w:color w:val="000000" w:themeColor="text1"/>
          <w:sz w:val="20"/>
          <w:szCs w:val="20"/>
        </w:rPr>
      </w:pPr>
    </w:p>
    <w:p w14:paraId="0828AFE0" w14:textId="77777777" w:rsidR="00746481" w:rsidRPr="00C1720C" w:rsidRDefault="00746481" w:rsidP="00746481">
      <w:pPr>
        <w:spacing w:after="0" w:line="240" w:lineRule="auto"/>
        <w:rPr>
          <w:rFonts w:ascii="Calibri" w:hAnsi="Calibri"/>
          <w:sz w:val="20"/>
          <w:szCs w:val="20"/>
        </w:rPr>
      </w:pPr>
      <w:r w:rsidRPr="00C1720C">
        <w:rPr>
          <w:rFonts w:ascii="Calibri" w:hAnsi="Calibri"/>
          <w:sz w:val="20"/>
          <w:szCs w:val="20"/>
        </w:rPr>
        <w:br w:type="page"/>
      </w:r>
    </w:p>
    <w:p w14:paraId="5D05C430" w14:textId="77777777"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00746481" w:rsidRPr="00C1720C">
        <w:rPr>
          <w:rFonts w:ascii="Calibri" w:hAnsi="Calibri" w:cs="Tahoma"/>
          <w:b/>
          <w:sz w:val="20"/>
          <w:szCs w:val="20"/>
          <w:lang w:eastAsia="zh-CN"/>
        </w:rPr>
        <w:t xml:space="preserve"> 4.1</w:t>
      </w:r>
    </w:p>
    <w:p w14:paraId="7AF6EDF7" w14:textId="77777777"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14:paraId="7BBBDB27" w14:textId="77777777" w:rsidR="00746481" w:rsidRPr="00C1720C" w:rsidRDefault="00746481" w:rsidP="00746481">
      <w:pPr>
        <w:spacing w:after="0" w:line="240" w:lineRule="auto"/>
        <w:jc w:val="center"/>
        <w:rPr>
          <w:rFonts w:ascii="Calibri" w:hAnsi="Calibri" w:cs="Calibri"/>
          <w:b/>
          <w:sz w:val="20"/>
          <w:szCs w:val="20"/>
        </w:rPr>
      </w:pPr>
    </w:p>
    <w:p w14:paraId="00F6FAE1" w14:textId="77777777"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t>Lista di controllo appalto servizi in affidamento diretto</w:t>
      </w:r>
    </w:p>
    <w:p w14:paraId="68285AC0" w14:textId="77777777" w:rsidR="00746481" w:rsidRPr="00C1720C" w:rsidRDefault="00746481" w:rsidP="00746481">
      <w:pPr>
        <w:spacing w:after="0" w:line="240" w:lineRule="auto"/>
        <w:jc w:val="center"/>
        <w:rPr>
          <w:rFonts w:ascii="Calibri" w:hAnsi="Calibri" w:cs="Tahoma"/>
          <w:bCs/>
          <w:caps/>
          <w:sz w:val="20"/>
          <w:szCs w:val="20"/>
        </w:rPr>
      </w:pPr>
    </w:p>
    <w:p w14:paraId="465BE88E"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bCs/>
          <w:caps/>
          <w:sz w:val="20"/>
          <w:szCs w:val="20"/>
        </w:rPr>
      </w:pPr>
      <w:r w:rsidRPr="00C1720C">
        <w:rPr>
          <w:rFonts w:ascii="Calibri" w:hAnsi="Calibri" w:cs="Tahoma"/>
          <w:b/>
          <w:bCs/>
          <w:caps/>
          <w:sz w:val="20"/>
          <w:szCs w:val="20"/>
        </w:rPr>
        <w:t>APPALTI SERVIZI / FORNITURE - affidamento diretto</w:t>
      </w:r>
    </w:p>
    <w:p w14:paraId="7DC17708"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inferiore a € 40.000)</w:t>
      </w:r>
    </w:p>
    <w:p w14:paraId="63ED297C"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0B4BC1CB" w14:textId="77777777"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14:paraId="02FF5778"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14:paraId="7764C12C"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servizi/forniture affidati direttamente (IVA esclusa) € _____________________</w:t>
      </w:r>
    </w:p>
    <w:p w14:paraId="10A177E9"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14:paraId="700A880C"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7D962636" w14:textId="77777777"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630"/>
        <w:gridCol w:w="1376"/>
        <w:gridCol w:w="1701"/>
      </w:tblGrid>
      <w:tr w:rsidR="00746481" w:rsidRPr="00C1720C" w14:paraId="61E3EF7C" w14:textId="77777777" w:rsidTr="00151B7B">
        <w:trPr>
          <w:tblHeader/>
        </w:trPr>
        <w:tc>
          <w:tcPr>
            <w:tcW w:w="680" w:type="dxa"/>
            <w:shd w:val="clear" w:color="auto" w:fill="E0E0E0"/>
            <w:vAlign w:val="center"/>
          </w:tcPr>
          <w:p w14:paraId="1C474EBB"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w:t>
            </w:r>
          </w:p>
        </w:tc>
        <w:tc>
          <w:tcPr>
            <w:tcW w:w="7088" w:type="dxa"/>
            <w:shd w:val="clear" w:color="auto" w:fill="E0E0E0"/>
            <w:vAlign w:val="center"/>
          </w:tcPr>
          <w:p w14:paraId="58E3D1BF"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14:paraId="02ED7219"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SI</w:t>
            </w:r>
          </w:p>
        </w:tc>
        <w:tc>
          <w:tcPr>
            <w:tcW w:w="661" w:type="dxa"/>
            <w:shd w:val="clear" w:color="auto" w:fill="E0E0E0"/>
            <w:vAlign w:val="center"/>
          </w:tcPr>
          <w:p w14:paraId="16C8B955"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NO</w:t>
            </w:r>
          </w:p>
        </w:tc>
        <w:tc>
          <w:tcPr>
            <w:tcW w:w="662" w:type="dxa"/>
            <w:shd w:val="clear" w:color="auto" w:fill="E0E0E0"/>
            <w:vAlign w:val="center"/>
          </w:tcPr>
          <w:p w14:paraId="5FB11860"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6"/>
            </w:r>
          </w:p>
        </w:tc>
        <w:tc>
          <w:tcPr>
            <w:tcW w:w="1630" w:type="dxa"/>
            <w:shd w:val="clear" w:color="auto" w:fill="E0E0E0"/>
            <w:vAlign w:val="center"/>
          </w:tcPr>
          <w:p w14:paraId="0D09840E"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Estremi atti</w:t>
            </w:r>
          </w:p>
        </w:tc>
        <w:tc>
          <w:tcPr>
            <w:tcW w:w="1376" w:type="dxa"/>
            <w:shd w:val="clear" w:color="auto" w:fill="E0E0E0"/>
            <w:vAlign w:val="center"/>
          </w:tcPr>
          <w:p w14:paraId="4A283250" w14:textId="77777777"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NOTE</w:t>
            </w:r>
          </w:p>
        </w:tc>
        <w:tc>
          <w:tcPr>
            <w:tcW w:w="1701" w:type="dxa"/>
            <w:shd w:val="clear" w:color="auto" w:fill="E0E0E0"/>
            <w:vAlign w:val="center"/>
          </w:tcPr>
          <w:p w14:paraId="798E6D3A" w14:textId="77777777" w:rsidR="00746481" w:rsidRPr="00C1720C" w:rsidRDefault="00746481" w:rsidP="00151B7B">
            <w:pPr>
              <w:jc w:val="center"/>
              <w:rPr>
                <w:rFonts w:ascii="Calibri" w:hAnsi="Calibri" w:cs="Tahoma"/>
                <w:b/>
                <w:sz w:val="20"/>
                <w:szCs w:val="20"/>
                <w:lang w:val="en-US"/>
              </w:rPr>
            </w:pPr>
            <w:r w:rsidRPr="00C1720C">
              <w:rPr>
                <w:rFonts w:ascii="Calibri" w:hAnsi="Calibri" w:cs="Tahoma"/>
                <w:b/>
                <w:sz w:val="20"/>
                <w:szCs w:val="20"/>
                <w:lang w:val="en-US"/>
              </w:rPr>
              <w:t>RIFERIMENTI NORMATIVI</w:t>
            </w:r>
          </w:p>
          <w:p w14:paraId="5142B888" w14:textId="77777777" w:rsidR="00746481" w:rsidRPr="00C1720C" w:rsidRDefault="00746481" w:rsidP="00151B7B">
            <w:pPr>
              <w:tabs>
                <w:tab w:val="left" w:pos="6237"/>
              </w:tabs>
              <w:jc w:val="center"/>
              <w:rPr>
                <w:rFonts w:ascii="Calibri" w:hAnsi="Calibri" w:cs="Tahoma"/>
                <w:b/>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14:paraId="085445EA" w14:textId="77777777" w:rsidTr="00151B7B">
        <w:trPr>
          <w:trHeight w:val="396"/>
        </w:trPr>
        <w:tc>
          <w:tcPr>
            <w:tcW w:w="680" w:type="dxa"/>
            <w:shd w:val="clear" w:color="auto" w:fill="auto"/>
            <w:vAlign w:val="center"/>
          </w:tcPr>
          <w:p w14:paraId="11361BD6"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shd w:val="clear" w:color="auto" w:fill="auto"/>
            <w:vAlign w:val="center"/>
          </w:tcPr>
          <w:p w14:paraId="4A1DAE3B" w14:textId="77777777" w:rsidR="00746481" w:rsidRPr="00C1720C" w:rsidRDefault="00746481" w:rsidP="00151B7B">
            <w:pPr>
              <w:rPr>
                <w:rFonts w:ascii="Calibri" w:hAnsi="Calibri" w:cs="Tahoma"/>
                <w:bCs/>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shd w:val="clear" w:color="auto" w:fill="auto"/>
            <w:vAlign w:val="center"/>
          </w:tcPr>
          <w:p w14:paraId="2A552BBE"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41558D7E"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791C0BC8"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6109F0E2"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39C05CC7"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AE4BF94" w14:textId="77777777" w:rsidR="00746481" w:rsidRPr="00C1720C" w:rsidRDefault="00746481" w:rsidP="00151B7B">
            <w:pPr>
              <w:jc w:val="center"/>
              <w:rPr>
                <w:rFonts w:ascii="Calibri" w:hAnsi="Calibri" w:cs="Tahoma"/>
                <w:sz w:val="20"/>
                <w:szCs w:val="20"/>
              </w:rPr>
            </w:pPr>
            <w:r w:rsidRPr="00C1720C">
              <w:rPr>
                <w:rFonts w:ascii="Calibri" w:hAnsi="Calibri" w:cs="Tahoma"/>
                <w:sz w:val="20"/>
                <w:szCs w:val="20"/>
              </w:rPr>
              <w:t>Art. 36</w:t>
            </w:r>
          </w:p>
          <w:p w14:paraId="32DEB97A"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Art. 32 comma 2</w:t>
            </w:r>
          </w:p>
        </w:tc>
      </w:tr>
      <w:tr w:rsidR="00746481" w:rsidRPr="00C1720C" w14:paraId="20AFE17C" w14:textId="77777777" w:rsidTr="00151B7B">
        <w:trPr>
          <w:trHeight w:val="396"/>
        </w:trPr>
        <w:tc>
          <w:tcPr>
            <w:tcW w:w="680" w:type="dxa"/>
            <w:shd w:val="clear" w:color="auto" w:fill="auto"/>
            <w:vAlign w:val="center"/>
          </w:tcPr>
          <w:p w14:paraId="6A866247"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1.1</w:t>
            </w:r>
          </w:p>
        </w:tc>
        <w:tc>
          <w:tcPr>
            <w:tcW w:w="7088" w:type="dxa"/>
            <w:shd w:val="clear" w:color="auto" w:fill="auto"/>
            <w:vAlign w:val="center"/>
          </w:tcPr>
          <w:p w14:paraId="32FF5FD5" w14:textId="77777777" w:rsidR="00746481" w:rsidRPr="00C1720C" w:rsidRDefault="00746481" w:rsidP="0069252F">
            <w:pPr>
              <w:numPr>
                <w:ilvl w:val="0"/>
                <w:numId w:val="11"/>
              </w:numPr>
              <w:spacing w:line="240" w:lineRule="auto"/>
              <w:ind w:left="482" w:hanging="283"/>
              <w:jc w:val="left"/>
              <w:rPr>
                <w:rFonts w:ascii="Calibri" w:hAnsi="Calibri" w:cs="Tahoma"/>
                <w:bCs/>
                <w:sz w:val="20"/>
                <w:szCs w:val="20"/>
              </w:rPr>
            </w:pPr>
            <w:proofErr w:type="gramStart"/>
            <w:r w:rsidRPr="00C1720C">
              <w:rPr>
                <w:rFonts w:ascii="Calibri" w:hAnsi="Calibri" w:cs="Tahoma"/>
                <w:bCs/>
                <w:sz w:val="20"/>
                <w:szCs w:val="20"/>
              </w:rPr>
              <w:t>individuazione  del</w:t>
            </w:r>
            <w:proofErr w:type="gramEnd"/>
            <w:r w:rsidRPr="00C1720C">
              <w:rPr>
                <w:rFonts w:ascii="Calibri" w:hAnsi="Calibri" w:cs="Tahoma"/>
                <w:bCs/>
                <w:sz w:val="20"/>
                <w:szCs w:val="20"/>
              </w:rPr>
              <w:t xml:space="preserve"> fornitore </w:t>
            </w:r>
          </w:p>
        </w:tc>
        <w:tc>
          <w:tcPr>
            <w:tcW w:w="661" w:type="dxa"/>
            <w:shd w:val="clear" w:color="auto" w:fill="auto"/>
            <w:vAlign w:val="center"/>
          </w:tcPr>
          <w:p w14:paraId="1EF533CB"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22E2EB0F"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5F1A1ADB"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6D013848"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104D497C"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2C344184"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64FE408E" w14:textId="77777777" w:rsidTr="00151B7B">
        <w:trPr>
          <w:trHeight w:val="396"/>
        </w:trPr>
        <w:tc>
          <w:tcPr>
            <w:tcW w:w="680" w:type="dxa"/>
            <w:shd w:val="clear" w:color="auto" w:fill="auto"/>
            <w:vAlign w:val="center"/>
          </w:tcPr>
          <w:p w14:paraId="6C28427F"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1.2</w:t>
            </w:r>
          </w:p>
        </w:tc>
        <w:tc>
          <w:tcPr>
            <w:tcW w:w="7088" w:type="dxa"/>
            <w:shd w:val="clear" w:color="auto" w:fill="auto"/>
            <w:vAlign w:val="center"/>
          </w:tcPr>
          <w:p w14:paraId="0AF3DBC8" w14:textId="77777777" w:rsidR="00746481" w:rsidRPr="00C1720C" w:rsidRDefault="00746481" w:rsidP="0069252F">
            <w:pPr>
              <w:numPr>
                <w:ilvl w:val="0"/>
                <w:numId w:val="11"/>
              </w:numPr>
              <w:spacing w:line="240" w:lineRule="auto"/>
              <w:ind w:left="482" w:hanging="283"/>
              <w:jc w:val="left"/>
              <w:rPr>
                <w:rFonts w:ascii="Calibri" w:hAnsi="Calibri" w:cs="Tahoma"/>
                <w:bCs/>
                <w:sz w:val="20"/>
                <w:szCs w:val="20"/>
              </w:rPr>
            </w:pPr>
            <w:r w:rsidRPr="00C1720C">
              <w:rPr>
                <w:rFonts w:ascii="Calibri" w:hAnsi="Calibri" w:cs="Tahoma"/>
                <w:bCs/>
                <w:sz w:val="20"/>
                <w:szCs w:val="20"/>
              </w:rPr>
              <w:t>oggetto dell’affidamento, le ragioni della scelta del fornitore, il possesso da parte sua dei requisiti di carattere generale, nonché il possesso dei requisiti tecnico-professionali</w:t>
            </w:r>
          </w:p>
        </w:tc>
        <w:tc>
          <w:tcPr>
            <w:tcW w:w="661" w:type="dxa"/>
            <w:shd w:val="clear" w:color="auto" w:fill="auto"/>
            <w:vAlign w:val="center"/>
          </w:tcPr>
          <w:p w14:paraId="13AA0B87"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0E474E68"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50DF6546"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740FBA26"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025E7F4C"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526139AB"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4DFEA882" w14:textId="77777777" w:rsidTr="00151B7B">
        <w:trPr>
          <w:trHeight w:val="396"/>
        </w:trPr>
        <w:tc>
          <w:tcPr>
            <w:tcW w:w="680" w:type="dxa"/>
            <w:shd w:val="clear" w:color="auto" w:fill="auto"/>
            <w:vAlign w:val="center"/>
          </w:tcPr>
          <w:p w14:paraId="1FE256F9" w14:textId="77777777"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shd w:val="clear" w:color="auto" w:fill="auto"/>
            <w:vAlign w:val="center"/>
          </w:tcPr>
          <w:p w14:paraId="30C81935" w14:textId="77777777" w:rsidR="00746481" w:rsidRPr="00C1720C" w:rsidRDefault="00746481" w:rsidP="0069252F">
            <w:pPr>
              <w:numPr>
                <w:ilvl w:val="0"/>
                <w:numId w:val="11"/>
              </w:numPr>
              <w:spacing w:line="240" w:lineRule="auto"/>
              <w:ind w:left="482" w:hanging="283"/>
              <w:jc w:val="left"/>
              <w:rPr>
                <w:rFonts w:ascii="Calibri" w:hAnsi="Calibri" w:cs="Tahoma"/>
                <w:bCs/>
                <w:sz w:val="20"/>
                <w:szCs w:val="20"/>
              </w:rPr>
            </w:pPr>
            <w:r w:rsidRPr="00C1720C">
              <w:rPr>
                <w:rFonts w:ascii="Calibri" w:hAnsi="Calibri" w:cs="Tahoma"/>
                <w:bCs/>
                <w:sz w:val="20"/>
                <w:szCs w:val="20"/>
              </w:rPr>
              <w:t xml:space="preserve">le ragioni della scelta del fornitore </w:t>
            </w:r>
          </w:p>
        </w:tc>
        <w:tc>
          <w:tcPr>
            <w:tcW w:w="661" w:type="dxa"/>
            <w:shd w:val="clear" w:color="auto" w:fill="auto"/>
            <w:vAlign w:val="center"/>
          </w:tcPr>
          <w:p w14:paraId="60A5ECF6"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07B15200"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490E2721"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5AE6D6BE"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064791A8"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4BF6756B" w14:textId="77777777" w:rsidR="00746481" w:rsidRPr="00C1720C" w:rsidRDefault="00746481" w:rsidP="00151B7B">
            <w:pPr>
              <w:tabs>
                <w:tab w:val="left" w:pos="6237"/>
              </w:tabs>
              <w:jc w:val="center"/>
              <w:rPr>
                <w:rFonts w:ascii="Calibri" w:hAnsi="Calibri" w:cs="Tahoma"/>
                <w:bCs/>
                <w:noProof/>
                <w:sz w:val="20"/>
                <w:szCs w:val="20"/>
              </w:rPr>
            </w:pPr>
          </w:p>
        </w:tc>
      </w:tr>
      <w:tr w:rsidR="00746481" w:rsidRPr="00C1720C" w14:paraId="2F0A7168" w14:textId="77777777" w:rsidTr="00151B7B">
        <w:trPr>
          <w:trHeight w:val="396"/>
        </w:trPr>
        <w:tc>
          <w:tcPr>
            <w:tcW w:w="680" w:type="dxa"/>
            <w:shd w:val="clear" w:color="auto" w:fill="auto"/>
            <w:vAlign w:val="center"/>
          </w:tcPr>
          <w:p w14:paraId="289716EC"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1.4</w:t>
            </w:r>
          </w:p>
        </w:tc>
        <w:tc>
          <w:tcPr>
            <w:tcW w:w="7088" w:type="dxa"/>
            <w:shd w:val="clear" w:color="auto" w:fill="auto"/>
            <w:vAlign w:val="center"/>
          </w:tcPr>
          <w:p w14:paraId="56EA6503" w14:textId="77777777" w:rsidR="00746481" w:rsidRPr="00C1720C" w:rsidRDefault="00746481" w:rsidP="00151B7B">
            <w:pPr>
              <w:rPr>
                <w:rFonts w:ascii="Calibri" w:hAnsi="Calibri" w:cs="Tahoma"/>
                <w:sz w:val="20"/>
                <w:szCs w:val="20"/>
              </w:rPr>
            </w:pPr>
            <w:r w:rsidRPr="00C1720C">
              <w:rPr>
                <w:rFonts w:ascii="Calibri" w:hAnsi="Calibri" w:cs="Tahoma"/>
                <w:bCs/>
                <w:sz w:val="20"/>
                <w:szCs w:val="20"/>
              </w:rPr>
              <w:t>importo stimato dell’affidamento IVA Esclusa</w:t>
            </w:r>
          </w:p>
        </w:tc>
        <w:tc>
          <w:tcPr>
            <w:tcW w:w="661" w:type="dxa"/>
            <w:shd w:val="clear" w:color="auto" w:fill="auto"/>
            <w:vAlign w:val="center"/>
          </w:tcPr>
          <w:p w14:paraId="587D3BE7"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683DC078"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69678E1F"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08C1FDAD"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1084E6F5"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64B0712"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07238EEB" w14:textId="77777777" w:rsidTr="00151B7B">
        <w:trPr>
          <w:trHeight w:val="396"/>
        </w:trPr>
        <w:tc>
          <w:tcPr>
            <w:tcW w:w="680" w:type="dxa"/>
            <w:shd w:val="clear" w:color="auto" w:fill="auto"/>
            <w:vAlign w:val="center"/>
          </w:tcPr>
          <w:p w14:paraId="7E3A48B2"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1.5</w:t>
            </w:r>
          </w:p>
        </w:tc>
        <w:tc>
          <w:tcPr>
            <w:tcW w:w="7088" w:type="dxa"/>
            <w:shd w:val="clear" w:color="auto" w:fill="auto"/>
            <w:vAlign w:val="center"/>
          </w:tcPr>
          <w:p w14:paraId="6E0EFC98"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 xml:space="preserve">il possesso da parte sua dei requisiti di carattere generale, nonché il possesso dei requisiti tecnico-professionali </w:t>
            </w:r>
          </w:p>
        </w:tc>
        <w:tc>
          <w:tcPr>
            <w:tcW w:w="661" w:type="dxa"/>
            <w:shd w:val="clear" w:color="auto" w:fill="auto"/>
            <w:vAlign w:val="center"/>
          </w:tcPr>
          <w:p w14:paraId="38A4CB42"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46F391E9"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28AC1B28"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59DE7374"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7CB7E4D9"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7E62752A"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126B63E8" w14:textId="77777777" w:rsidTr="00151B7B">
        <w:trPr>
          <w:trHeight w:val="396"/>
        </w:trPr>
        <w:tc>
          <w:tcPr>
            <w:tcW w:w="680" w:type="dxa"/>
            <w:shd w:val="clear" w:color="auto" w:fill="auto"/>
            <w:vAlign w:val="center"/>
          </w:tcPr>
          <w:p w14:paraId="34404C5A"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1.6</w:t>
            </w:r>
          </w:p>
        </w:tc>
        <w:tc>
          <w:tcPr>
            <w:tcW w:w="7088" w:type="dxa"/>
            <w:shd w:val="clear" w:color="auto" w:fill="auto"/>
            <w:vAlign w:val="center"/>
          </w:tcPr>
          <w:p w14:paraId="0D7A2835"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Codice Identificativo di Gara (CIG)</w:t>
            </w:r>
          </w:p>
        </w:tc>
        <w:tc>
          <w:tcPr>
            <w:tcW w:w="661" w:type="dxa"/>
            <w:shd w:val="clear" w:color="auto" w:fill="auto"/>
            <w:vAlign w:val="center"/>
          </w:tcPr>
          <w:p w14:paraId="5822CD19"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6D47760A"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46541FEE"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3D0A7634"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480AAAE3"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615D263B"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7225F2D3" w14:textId="77777777" w:rsidTr="00151B7B">
        <w:trPr>
          <w:trHeight w:val="396"/>
        </w:trPr>
        <w:tc>
          <w:tcPr>
            <w:tcW w:w="680" w:type="dxa"/>
            <w:shd w:val="clear" w:color="auto" w:fill="auto"/>
            <w:vAlign w:val="center"/>
          </w:tcPr>
          <w:p w14:paraId="150043ED"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1.7</w:t>
            </w:r>
          </w:p>
        </w:tc>
        <w:tc>
          <w:tcPr>
            <w:tcW w:w="7088" w:type="dxa"/>
            <w:shd w:val="clear" w:color="auto" w:fill="auto"/>
            <w:vAlign w:val="center"/>
          </w:tcPr>
          <w:p w14:paraId="4724FA07" w14:textId="77777777" w:rsidR="00746481" w:rsidRPr="00C1720C" w:rsidRDefault="00746481" w:rsidP="00151B7B">
            <w:pPr>
              <w:rPr>
                <w:rFonts w:ascii="Calibri" w:hAnsi="Calibri" w:cs="Tahoma"/>
                <w:sz w:val="20"/>
                <w:szCs w:val="20"/>
              </w:rPr>
            </w:pPr>
            <w:r w:rsidRPr="00C1720C">
              <w:rPr>
                <w:rFonts w:ascii="Calibri" w:hAnsi="Calibri" w:cs="Tahoma"/>
                <w:bCs/>
                <w:sz w:val="20"/>
                <w:szCs w:val="20"/>
              </w:rPr>
              <w:t>schema di lettera affidamento</w:t>
            </w:r>
          </w:p>
        </w:tc>
        <w:tc>
          <w:tcPr>
            <w:tcW w:w="661" w:type="dxa"/>
            <w:shd w:val="clear" w:color="auto" w:fill="auto"/>
            <w:vAlign w:val="center"/>
          </w:tcPr>
          <w:p w14:paraId="5FE46C25"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662E2991"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6F6DCEE7"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738F6CFE"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0E3612C3"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43FB2A08" w14:textId="77777777"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Art. 32, comma 14</w:t>
            </w:r>
          </w:p>
        </w:tc>
      </w:tr>
      <w:tr w:rsidR="00746481" w:rsidRPr="00C1720C" w14:paraId="4497EB3B" w14:textId="77777777" w:rsidTr="00151B7B">
        <w:trPr>
          <w:trHeight w:val="396"/>
        </w:trPr>
        <w:tc>
          <w:tcPr>
            <w:tcW w:w="680" w:type="dxa"/>
            <w:shd w:val="clear" w:color="auto" w:fill="auto"/>
            <w:vAlign w:val="center"/>
          </w:tcPr>
          <w:p w14:paraId="66CBCBC9"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w:t>
            </w:r>
          </w:p>
        </w:tc>
        <w:tc>
          <w:tcPr>
            <w:tcW w:w="7088" w:type="dxa"/>
            <w:shd w:val="clear" w:color="auto" w:fill="auto"/>
            <w:vAlign w:val="center"/>
          </w:tcPr>
          <w:p w14:paraId="29063AA6" w14:textId="77777777" w:rsidR="00746481" w:rsidRPr="00C1720C" w:rsidRDefault="00746481" w:rsidP="00151B7B">
            <w:pPr>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61" w:type="dxa"/>
            <w:shd w:val="clear" w:color="auto" w:fill="auto"/>
            <w:vAlign w:val="center"/>
          </w:tcPr>
          <w:p w14:paraId="1428F0A7"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2050BD55"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6A22A52B"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45C09875"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6CDC65EB"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EC638D7" w14:textId="77777777" w:rsidR="00746481" w:rsidRPr="00C1720C" w:rsidRDefault="00746481" w:rsidP="00151B7B">
            <w:pPr>
              <w:jc w:val="center"/>
              <w:rPr>
                <w:rFonts w:ascii="Calibri" w:hAnsi="Calibri" w:cs="Tahoma"/>
                <w:sz w:val="20"/>
                <w:szCs w:val="20"/>
              </w:rPr>
            </w:pPr>
            <w:r w:rsidRPr="00C1720C">
              <w:rPr>
                <w:rFonts w:ascii="Calibri" w:hAnsi="Calibri" w:cs="Tahoma"/>
                <w:sz w:val="20"/>
                <w:szCs w:val="20"/>
              </w:rPr>
              <w:t xml:space="preserve">Art. 31 </w:t>
            </w:r>
          </w:p>
          <w:p w14:paraId="23CA8843" w14:textId="77777777"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lastRenderedPageBreak/>
              <w:t>Linee guida n.3 di ANAC</w:t>
            </w:r>
          </w:p>
        </w:tc>
      </w:tr>
      <w:tr w:rsidR="00746481" w:rsidRPr="00C1720C" w14:paraId="3EF1E1DE" w14:textId="77777777" w:rsidTr="00151B7B">
        <w:trPr>
          <w:trHeight w:val="396"/>
        </w:trPr>
        <w:tc>
          <w:tcPr>
            <w:tcW w:w="680" w:type="dxa"/>
            <w:shd w:val="clear" w:color="auto" w:fill="auto"/>
            <w:vAlign w:val="center"/>
          </w:tcPr>
          <w:p w14:paraId="407EEA5D"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lastRenderedPageBreak/>
              <w:t>3.</w:t>
            </w:r>
          </w:p>
        </w:tc>
        <w:tc>
          <w:tcPr>
            <w:tcW w:w="7088" w:type="dxa"/>
            <w:shd w:val="clear" w:color="auto" w:fill="auto"/>
            <w:vAlign w:val="center"/>
          </w:tcPr>
          <w:p w14:paraId="2CA26E19" w14:textId="77777777"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shd w:val="clear" w:color="auto" w:fill="auto"/>
            <w:vAlign w:val="center"/>
          </w:tcPr>
          <w:p w14:paraId="2D50532D"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26746B7D"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418800B0"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562855B0"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7E7AB69A"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38775929" w14:textId="77777777" w:rsidR="00746481" w:rsidRPr="00C1720C" w:rsidRDefault="00746481" w:rsidP="00151B7B">
            <w:pPr>
              <w:tabs>
                <w:tab w:val="left" w:pos="6237"/>
              </w:tabs>
              <w:jc w:val="center"/>
              <w:rPr>
                <w:rFonts w:ascii="Calibri" w:hAnsi="Calibri" w:cs="Tahoma"/>
                <w:sz w:val="20"/>
                <w:szCs w:val="20"/>
              </w:rPr>
            </w:pPr>
          </w:p>
        </w:tc>
      </w:tr>
      <w:tr w:rsidR="00746481" w:rsidRPr="00C1720C" w14:paraId="2148A9C3" w14:textId="77777777" w:rsidTr="00151B7B">
        <w:trPr>
          <w:trHeight w:val="396"/>
        </w:trPr>
        <w:tc>
          <w:tcPr>
            <w:tcW w:w="680" w:type="dxa"/>
            <w:shd w:val="clear" w:color="auto" w:fill="auto"/>
            <w:vAlign w:val="center"/>
          </w:tcPr>
          <w:p w14:paraId="279935FF"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shd w:val="clear" w:color="auto" w:fill="auto"/>
            <w:vAlign w:val="center"/>
          </w:tcPr>
          <w:p w14:paraId="610C9FBA" w14:textId="77777777" w:rsidR="00746481" w:rsidRPr="00C1720C" w:rsidRDefault="00746481" w:rsidP="00151B7B">
            <w:pPr>
              <w:rPr>
                <w:rFonts w:ascii="Calibri" w:hAnsi="Calibri" w:cs="Arial"/>
                <w:sz w:val="20"/>
                <w:szCs w:val="20"/>
              </w:rPr>
            </w:pPr>
            <w:r w:rsidRPr="00C1720C">
              <w:rPr>
                <w:rFonts w:ascii="Calibri" w:hAnsi="Calibri" w:cs="Arial"/>
                <w:sz w:val="20"/>
                <w:szCs w:val="20"/>
              </w:rPr>
              <w:t>I servizi / forniture eseguiti corrispondono a quanto previsto nel contratto ed oggetto di finanziamento e non sono stati affidati servizi / forniture complementari nell’ambito dello stesso contratto (ferme restando le condizioni previste dal Codice).</w:t>
            </w:r>
          </w:p>
        </w:tc>
        <w:tc>
          <w:tcPr>
            <w:tcW w:w="661" w:type="dxa"/>
            <w:shd w:val="clear" w:color="auto" w:fill="auto"/>
            <w:vAlign w:val="center"/>
          </w:tcPr>
          <w:p w14:paraId="0E0ED9E8"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5A4345F3"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472CC082"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3675C73A"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7277ECC7"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53C81C95" w14:textId="77777777" w:rsidR="00746481" w:rsidRPr="003E0A01" w:rsidRDefault="00746481" w:rsidP="00151B7B">
            <w:pPr>
              <w:jc w:val="center"/>
              <w:rPr>
                <w:rFonts w:ascii="Calibri" w:hAnsi="Calibri" w:cs="Arial"/>
                <w:i/>
                <w:sz w:val="20"/>
                <w:szCs w:val="20"/>
              </w:rPr>
            </w:pPr>
            <w:r w:rsidRPr="003E0A01">
              <w:rPr>
                <w:rFonts w:ascii="Calibri" w:hAnsi="Calibri" w:cs="Arial"/>
                <w:sz w:val="20"/>
                <w:szCs w:val="20"/>
              </w:rPr>
              <w:t>D</w:t>
            </w:r>
            <w:r w:rsidRPr="003E0A01">
              <w:rPr>
                <w:rFonts w:ascii="Calibri" w:hAnsi="Calibri" w:cs="Arial"/>
                <w:i/>
                <w:sz w:val="20"/>
                <w:szCs w:val="20"/>
              </w:rPr>
              <w:t>.M 2490 del 25/01/17</w:t>
            </w:r>
          </w:p>
          <w:p w14:paraId="3DE24E28" w14:textId="77777777" w:rsidR="00746481" w:rsidRPr="003E0A01" w:rsidRDefault="00746481" w:rsidP="00151B7B">
            <w:pPr>
              <w:jc w:val="center"/>
              <w:rPr>
                <w:rFonts w:ascii="Calibri" w:hAnsi="Calibri" w:cs="Tahoma"/>
                <w:sz w:val="20"/>
                <w:szCs w:val="20"/>
              </w:rPr>
            </w:pPr>
            <w:r w:rsidRPr="003E0A01">
              <w:rPr>
                <w:rFonts w:ascii="Calibri" w:hAnsi="Calibri" w:cs="Arial"/>
                <w:i/>
                <w:sz w:val="20"/>
                <w:szCs w:val="20"/>
              </w:rPr>
              <w:t>Decisione C(2013)9527 del 19 dicembre 2013</w:t>
            </w:r>
          </w:p>
        </w:tc>
      </w:tr>
      <w:tr w:rsidR="00746481" w:rsidRPr="00C1720C" w14:paraId="0D1D9C9E" w14:textId="77777777" w:rsidTr="00151B7B">
        <w:trPr>
          <w:trHeight w:val="396"/>
        </w:trPr>
        <w:tc>
          <w:tcPr>
            <w:tcW w:w="680" w:type="dxa"/>
            <w:shd w:val="clear" w:color="auto" w:fill="auto"/>
            <w:vAlign w:val="center"/>
          </w:tcPr>
          <w:p w14:paraId="76DB90EB" w14:textId="77777777"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5</w:t>
            </w:r>
          </w:p>
        </w:tc>
        <w:tc>
          <w:tcPr>
            <w:tcW w:w="7088" w:type="dxa"/>
            <w:shd w:val="clear" w:color="auto" w:fill="auto"/>
            <w:vAlign w:val="center"/>
          </w:tcPr>
          <w:p w14:paraId="25A5B0D1" w14:textId="77777777" w:rsidR="00746481" w:rsidRPr="00C1720C" w:rsidRDefault="00746481" w:rsidP="00151B7B">
            <w:pPr>
              <w:rPr>
                <w:rFonts w:ascii="Calibri" w:hAnsi="Calibri" w:cs="Arial"/>
                <w:sz w:val="20"/>
                <w:szCs w:val="20"/>
              </w:rPr>
            </w:pPr>
            <w:r w:rsidRPr="00C1720C">
              <w:rPr>
                <w:rFonts w:ascii="Calibri" w:hAnsi="Calibri" w:cs="Arial"/>
                <w:sz w:val="20"/>
                <w:szCs w:val="20"/>
              </w:rPr>
              <w:t>Eventuali varianti dell’appalto sono state approvate secondo quanto stabilito dalla normativa</w:t>
            </w:r>
          </w:p>
        </w:tc>
        <w:tc>
          <w:tcPr>
            <w:tcW w:w="661" w:type="dxa"/>
            <w:shd w:val="clear" w:color="auto" w:fill="auto"/>
            <w:vAlign w:val="center"/>
          </w:tcPr>
          <w:p w14:paraId="71AE6454"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43136B93"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2135056F"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00ECADE2"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60461305"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13D4CEA4" w14:textId="77777777"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14:paraId="7655CDCF" w14:textId="77777777" w:rsidTr="00151B7B">
        <w:trPr>
          <w:trHeight w:val="396"/>
        </w:trPr>
        <w:tc>
          <w:tcPr>
            <w:tcW w:w="680" w:type="dxa"/>
            <w:shd w:val="clear" w:color="auto" w:fill="auto"/>
            <w:vAlign w:val="center"/>
          </w:tcPr>
          <w:p w14:paraId="1B87E3DE" w14:textId="77777777"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6</w:t>
            </w:r>
          </w:p>
        </w:tc>
        <w:tc>
          <w:tcPr>
            <w:tcW w:w="7088" w:type="dxa"/>
            <w:shd w:val="clear" w:color="auto" w:fill="auto"/>
            <w:vAlign w:val="center"/>
          </w:tcPr>
          <w:p w14:paraId="76ADEFC2" w14:textId="77777777" w:rsidR="00746481" w:rsidRPr="00C1720C" w:rsidRDefault="00746481" w:rsidP="0069252F">
            <w:pPr>
              <w:numPr>
                <w:ilvl w:val="0"/>
                <w:numId w:val="11"/>
              </w:numPr>
              <w:spacing w:line="240" w:lineRule="auto"/>
              <w:jc w:val="left"/>
              <w:rPr>
                <w:rFonts w:ascii="Calibri" w:hAnsi="Calibri" w:cs="Tahoma"/>
                <w:sz w:val="20"/>
                <w:szCs w:val="20"/>
              </w:rPr>
            </w:pPr>
            <w:r w:rsidRPr="00C1720C">
              <w:rPr>
                <w:rFonts w:ascii="Calibri" w:hAnsi="Calibri" w:cs="Tahoma"/>
                <w:sz w:val="20"/>
                <w:szCs w:val="20"/>
              </w:rPr>
              <w:t>Redazione del certificato di verifica di conformità/regolare esecuzione del servizio/fornitura</w:t>
            </w:r>
          </w:p>
        </w:tc>
        <w:tc>
          <w:tcPr>
            <w:tcW w:w="661" w:type="dxa"/>
            <w:shd w:val="clear" w:color="auto" w:fill="auto"/>
            <w:vAlign w:val="center"/>
          </w:tcPr>
          <w:p w14:paraId="570A21AC" w14:textId="77777777"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14:paraId="6E52D402" w14:textId="77777777"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14:paraId="0F516707" w14:textId="77777777"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14:paraId="6313D4C8" w14:textId="77777777"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14:paraId="183D9767" w14:textId="77777777"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14:paraId="2C821F3A" w14:textId="77777777" w:rsidR="00746481" w:rsidRPr="00C1720C" w:rsidRDefault="00746481" w:rsidP="00151B7B">
            <w:pPr>
              <w:tabs>
                <w:tab w:val="left" w:pos="6237"/>
              </w:tabs>
              <w:jc w:val="center"/>
              <w:rPr>
                <w:rFonts w:ascii="Calibri" w:hAnsi="Calibri" w:cs="Tahoma"/>
                <w:sz w:val="20"/>
                <w:szCs w:val="20"/>
              </w:rPr>
            </w:pPr>
          </w:p>
        </w:tc>
      </w:tr>
    </w:tbl>
    <w:p w14:paraId="118136F6"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11872FD0" w14:textId="77777777"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14:paraId="3B55AFBA" w14:textId="77777777" w:rsidR="00746481" w:rsidRPr="003E0A01" w:rsidRDefault="00746481" w:rsidP="00746481">
      <w:pPr>
        <w:tabs>
          <w:tab w:val="left" w:pos="6237"/>
        </w:tabs>
        <w:spacing w:after="0" w:line="240" w:lineRule="auto"/>
        <w:rPr>
          <w:rFonts w:ascii="Calibri" w:hAnsi="Calibri" w:cs="Tahoma"/>
          <w:sz w:val="20"/>
          <w:szCs w:val="20"/>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14:paraId="3A6CA74B" w14:textId="77777777"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14:paraId="26B07093" w14:textId="77777777"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00746481" w:rsidRPr="004D2E99">
        <w:rPr>
          <w:rFonts w:ascii="Calibri" w:hAnsi="Calibri" w:cs="Tahoma"/>
          <w:b/>
          <w:sz w:val="20"/>
          <w:szCs w:val="20"/>
          <w:lang w:eastAsia="zh-CN"/>
        </w:rPr>
        <w:t xml:space="preserve"> </w:t>
      </w:r>
      <w:r w:rsidR="00746481" w:rsidRPr="00C1720C">
        <w:rPr>
          <w:rFonts w:ascii="Calibri" w:hAnsi="Calibri" w:cs="Tahoma"/>
          <w:b/>
          <w:sz w:val="20"/>
          <w:szCs w:val="20"/>
          <w:lang w:eastAsia="zh-CN"/>
        </w:rPr>
        <w:t>4.2</w:t>
      </w:r>
    </w:p>
    <w:p w14:paraId="77843EDF" w14:textId="77777777"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14:paraId="46FE412C" w14:textId="77777777" w:rsidR="00746481" w:rsidRPr="00C1720C" w:rsidRDefault="00746481" w:rsidP="00746481">
      <w:pPr>
        <w:keepNext/>
        <w:spacing w:after="0" w:line="240" w:lineRule="auto"/>
        <w:jc w:val="center"/>
        <w:outlineLvl w:val="1"/>
        <w:rPr>
          <w:rFonts w:ascii="Calibri" w:hAnsi="Calibri" w:cs="Tahoma"/>
          <w:b/>
          <w:sz w:val="20"/>
          <w:szCs w:val="20"/>
          <w:lang w:eastAsia="zh-CN"/>
        </w:rPr>
      </w:pPr>
    </w:p>
    <w:p w14:paraId="52D7BB99" w14:textId="77777777"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t>Lista di controllo appalto servizi con procedura negoziata</w:t>
      </w:r>
    </w:p>
    <w:p w14:paraId="76F7E902" w14:textId="77777777" w:rsidR="00746481" w:rsidRPr="00C1720C" w:rsidRDefault="00746481" w:rsidP="00746481">
      <w:pPr>
        <w:tabs>
          <w:tab w:val="left" w:pos="284"/>
        </w:tabs>
        <w:spacing w:after="0" w:line="240" w:lineRule="auto"/>
        <w:jc w:val="center"/>
        <w:rPr>
          <w:rFonts w:ascii="Calibri" w:hAnsi="Calibri" w:cs="Tahoma"/>
          <w:bCs/>
          <w:noProof/>
          <w:sz w:val="20"/>
          <w:szCs w:val="20"/>
        </w:rPr>
      </w:pPr>
    </w:p>
    <w:p w14:paraId="7747180A"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sz w:val="20"/>
          <w:szCs w:val="20"/>
        </w:rPr>
      </w:pPr>
      <w:r w:rsidRPr="00C1720C">
        <w:rPr>
          <w:rFonts w:ascii="Calibri" w:hAnsi="Calibri" w:cs="Tahoma"/>
          <w:b/>
          <w:bCs/>
          <w:sz w:val="20"/>
          <w:szCs w:val="20"/>
        </w:rPr>
        <w:t xml:space="preserve">APPALTI SERVIZI / FORNITURE </w:t>
      </w:r>
      <w:r w:rsidRPr="00C1720C">
        <w:rPr>
          <w:rFonts w:ascii="Calibri" w:hAnsi="Calibri" w:cs="Tahoma"/>
          <w:b/>
          <w:sz w:val="20"/>
          <w:szCs w:val="20"/>
        </w:rPr>
        <w:t>– PROCEDURA NEGOZIATA</w:t>
      </w:r>
    </w:p>
    <w:p w14:paraId="22C6DA66"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pari o superiore a € 40.000 ed inferiore a € 209.000)</w:t>
      </w:r>
    </w:p>
    <w:p w14:paraId="1A64B853"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4CD3EBB7" w14:textId="77777777"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14:paraId="019B549C"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14:paraId="37CC8B81"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Importo dell’appalto (IVA esclusa) € _____________________ </w:t>
      </w:r>
    </w:p>
    <w:p w14:paraId="28E03D95" w14:textId="77777777" w:rsidR="00746481" w:rsidRPr="00C1720C" w:rsidRDefault="00746481" w:rsidP="00746481">
      <w:pPr>
        <w:tabs>
          <w:tab w:val="left" w:pos="709"/>
          <w:tab w:val="left" w:pos="5954"/>
        </w:tabs>
        <w:spacing w:after="0" w:line="240" w:lineRule="auto"/>
        <w:rPr>
          <w:rFonts w:ascii="Calibri" w:hAnsi="Calibri" w:cs="Tahoma"/>
          <w:bCs/>
          <w:noProof/>
          <w:sz w:val="20"/>
          <w:szCs w:val="20"/>
        </w:rPr>
      </w:pPr>
      <w:r w:rsidRPr="00C1720C">
        <w:rPr>
          <w:rFonts w:ascii="Calibri" w:hAnsi="Calibri" w:cs="Tahoma"/>
          <w:bCs/>
          <w:noProof/>
          <w:sz w:val="20"/>
          <w:szCs w:val="20"/>
        </w:rPr>
        <w:t>Comune capoluogo di provincia (se del caso):</w:t>
      </w:r>
      <w:r w:rsidRPr="00C1720C">
        <w:rPr>
          <w:rFonts w:ascii="Calibri" w:hAnsi="Calibri" w:cs="Tahoma"/>
          <w:bCs/>
          <w:noProof/>
          <w:sz w:val="20"/>
          <w:szCs w:val="20"/>
        </w:rPr>
        <w:tab/>
        <w:t>Procedura di gara espletata tramite centrale di committenza/soggetto aggregatore (se del caso):</w:t>
      </w:r>
    </w:p>
    <w:p w14:paraId="265F40C3" w14:textId="77777777" w:rsidR="00746481" w:rsidRPr="00C1720C" w:rsidRDefault="00746481" w:rsidP="00746481">
      <w:pPr>
        <w:tabs>
          <w:tab w:val="left" w:pos="709"/>
          <w:tab w:val="left" w:pos="5954"/>
          <w:tab w:val="left" w:pos="6096"/>
          <w:tab w:val="left" w:pos="6804"/>
        </w:tabs>
        <w:spacing w:after="0" w:line="240" w:lineRule="auto"/>
        <w:rPr>
          <w:rFonts w:ascii="Calibri" w:hAnsi="Calibri" w:cs="Tahoma"/>
          <w:bCs/>
          <w:noProof/>
          <w:sz w:val="20"/>
          <w:szCs w:val="20"/>
        </w:rPr>
      </w:pPr>
      <w:r w:rsidRPr="00C1720C">
        <w:rPr>
          <w:rFonts w:ascii="Calibri" w:hAnsi="Calibri" w:cs="Tahoma"/>
          <w:bCs/>
          <w:noProof/>
          <w:sz w:val="20"/>
          <w:szCs w:val="20"/>
        </w:rPr>
        <w:t>SI  □</w:t>
      </w:r>
      <w:r w:rsidRPr="00C1720C">
        <w:rPr>
          <w:rFonts w:ascii="Calibri" w:hAnsi="Calibri" w:cs="Tahoma"/>
          <w:bCs/>
          <w:noProof/>
          <w:sz w:val="20"/>
          <w:szCs w:val="20"/>
        </w:rPr>
        <w:tab/>
        <w:t>NO □</w:t>
      </w:r>
      <w:r w:rsidRPr="00C1720C">
        <w:rPr>
          <w:rFonts w:ascii="Calibri" w:hAnsi="Calibri" w:cs="Tahoma"/>
          <w:bCs/>
          <w:noProof/>
          <w:sz w:val="20"/>
          <w:szCs w:val="20"/>
        </w:rPr>
        <w:tab/>
        <w:t>SI  □</w:t>
      </w:r>
      <w:r w:rsidRPr="00C1720C">
        <w:rPr>
          <w:rFonts w:ascii="Calibri" w:hAnsi="Calibri" w:cs="Tahoma"/>
          <w:bCs/>
          <w:noProof/>
          <w:sz w:val="20"/>
          <w:szCs w:val="20"/>
        </w:rPr>
        <w:tab/>
        <w:t>NO □</w:t>
      </w:r>
    </w:p>
    <w:p w14:paraId="63834013" w14:textId="77777777" w:rsidR="00746481" w:rsidRPr="00C1720C" w:rsidRDefault="00746481" w:rsidP="00746481">
      <w:pPr>
        <w:tabs>
          <w:tab w:val="left" w:pos="709"/>
          <w:tab w:val="left" w:pos="5954"/>
          <w:tab w:val="left" w:pos="6096"/>
        </w:tabs>
        <w:spacing w:after="0" w:line="240" w:lineRule="auto"/>
        <w:rPr>
          <w:rFonts w:ascii="Calibri" w:hAnsi="Calibri" w:cs="Tahoma"/>
          <w:bCs/>
          <w:noProof/>
          <w:sz w:val="20"/>
          <w:szCs w:val="20"/>
        </w:rPr>
      </w:pPr>
      <w:r w:rsidRPr="00C1720C">
        <w:rPr>
          <w:rFonts w:ascii="Calibri" w:hAnsi="Calibri" w:cs="Tahoma"/>
          <w:bCs/>
          <w:noProof/>
          <w:sz w:val="20"/>
          <w:szCs w:val="20"/>
        </w:rPr>
        <w:t xml:space="preserve"> </w:t>
      </w:r>
      <w:r w:rsidRPr="00C1720C">
        <w:rPr>
          <w:rFonts w:ascii="Calibri" w:hAnsi="Calibri" w:cs="Tahoma"/>
          <w:bCs/>
          <w:noProof/>
          <w:sz w:val="20"/>
          <w:szCs w:val="20"/>
        </w:rPr>
        <w:tab/>
      </w:r>
      <w:r w:rsidRPr="00C1720C">
        <w:rPr>
          <w:rFonts w:ascii="Calibri" w:hAnsi="Calibri" w:cs="Tahoma"/>
          <w:bCs/>
          <w:noProof/>
          <w:sz w:val="20"/>
          <w:szCs w:val="20"/>
        </w:rPr>
        <w:tab/>
        <w:t>Centrale di committenza/soggetto aggregatore (se del caso): _________________</w:t>
      </w:r>
    </w:p>
    <w:p w14:paraId="4BE70580"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14:paraId="670EA63D" w14:textId="77777777" w:rsidR="00746481" w:rsidRPr="00C1720C" w:rsidRDefault="00746481" w:rsidP="00746481">
      <w:pPr>
        <w:tabs>
          <w:tab w:val="left" w:pos="284"/>
        </w:tabs>
        <w:spacing w:after="0" w:line="240" w:lineRule="auto"/>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088"/>
        <w:gridCol w:w="568"/>
        <w:gridCol w:w="660"/>
        <w:gridCol w:w="615"/>
        <w:gridCol w:w="1643"/>
        <w:gridCol w:w="1385"/>
        <w:gridCol w:w="1701"/>
      </w:tblGrid>
      <w:tr w:rsidR="00746481" w:rsidRPr="00C1720C" w14:paraId="06C1EF0A" w14:textId="77777777" w:rsidTr="00151B7B">
        <w:trPr>
          <w:trHeight w:val="20"/>
          <w:tblHeader/>
        </w:trPr>
        <w:tc>
          <w:tcPr>
            <w:tcW w:w="657" w:type="dxa"/>
            <w:shd w:val="clear" w:color="auto" w:fill="E0E0E0"/>
            <w:vAlign w:val="center"/>
          </w:tcPr>
          <w:p w14:paraId="53D8F788"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088" w:type="dxa"/>
            <w:shd w:val="clear" w:color="auto" w:fill="E0E0E0"/>
            <w:vAlign w:val="center"/>
          </w:tcPr>
          <w:p w14:paraId="5868CB1F"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8" w:type="dxa"/>
            <w:shd w:val="clear" w:color="auto" w:fill="E0E0E0"/>
            <w:vAlign w:val="center"/>
          </w:tcPr>
          <w:p w14:paraId="56390A3D"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660" w:type="dxa"/>
            <w:shd w:val="clear" w:color="auto" w:fill="E0E0E0"/>
            <w:vAlign w:val="center"/>
          </w:tcPr>
          <w:p w14:paraId="380683F8" w14:textId="77777777"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615" w:type="dxa"/>
            <w:shd w:val="clear" w:color="auto" w:fill="E0E0E0"/>
            <w:vAlign w:val="center"/>
          </w:tcPr>
          <w:p w14:paraId="328D9F4E" w14:textId="77777777"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7"/>
            </w:r>
          </w:p>
        </w:tc>
        <w:tc>
          <w:tcPr>
            <w:tcW w:w="1643" w:type="dxa"/>
            <w:shd w:val="clear" w:color="auto" w:fill="E0E0E0"/>
            <w:vAlign w:val="center"/>
          </w:tcPr>
          <w:p w14:paraId="7D0A98CE"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385" w:type="dxa"/>
            <w:shd w:val="clear" w:color="auto" w:fill="E0E0E0"/>
            <w:vAlign w:val="center"/>
          </w:tcPr>
          <w:p w14:paraId="618B559A"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701" w:type="dxa"/>
            <w:shd w:val="clear" w:color="auto" w:fill="E0E0E0"/>
            <w:vAlign w:val="center"/>
          </w:tcPr>
          <w:p w14:paraId="7A2661B6"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14:paraId="29CC22E7" w14:textId="77777777"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3E0A01" w14:paraId="5F62049B" w14:textId="77777777" w:rsidTr="00151B7B">
        <w:trPr>
          <w:trHeight w:val="20"/>
        </w:trPr>
        <w:tc>
          <w:tcPr>
            <w:tcW w:w="657" w:type="dxa"/>
            <w:shd w:val="clear" w:color="auto" w:fill="auto"/>
            <w:vAlign w:val="center"/>
          </w:tcPr>
          <w:p w14:paraId="6E1226D5" w14:textId="77777777" w:rsidR="00746481" w:rsidRPr="00C1720C" w:rsidRDefault="00746481" w:rsidP="00151B7B">
            <w:pPr>
              <w:spacing w:after="0" w:line="240" w:lineRule="auto"/>
              <w:jc w:val="center"/>
              <w:rPr>
                <w:rFonts w:ascii="Calibri" w:hAnsi="Calibri" w:cs="Tahoma"/>
                <w:sz w:val="20"/>
                <w:szCs w:val="20"/>
                <w:highlight w:val="yellow"/>
              </w:rPr>
            </w:pPr>
            <w:r w:rsidRPr="00C1720C">
              <w:rPr>
                <w:rFonts w:ascii="Calibri" w:hAnsi="Calibri" w:cs="Tahoma"/>
                <w:sz w:val="20"/>
                <w:szCs w:val="20"/>
              </w:rPr>
              <w:t>1.</w:t>
            </w:r>
          </w:p>
        </w:tc>
        <w:tc>
          <w:tcPr>
            <w:tcW w:w="7088" w:type="dxa"/>
            <w:shd w:val="clear" w:color="auto" w:fill="auto"/>
            <w:vAlign w:val="center"/>
          </w:tcPr>
          <w:p w14:paraId="446C60ED"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568" w:type="dxa"/>
            <w:shd w:val="clear" w:color="auto" w:fill="auto"/>
            <w:vAlign w:val="center"/>
          </w:tcPr>
          <w:p w14:paraId="22C5B2D8"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829CC3B"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1E0D2375"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6BD86AF"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92CE51E"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22B2D676"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29</w:t>
            </w:r>
          </w:p>
          <w:p w14:paraId="61CBA428"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32 </w:t>
            </w:r>
          </w:p>
          <w:p w14:paraId="31E172CA"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w:t>
            </w:r>
          </w:p>
          <w:p w14:paraId="2327DCD9" w14:textId="77777777" w:rsidR="00746481" w:rsidRPr="00C1720C" w:rsidRDefault="00746481" w:rsidP="00151B7B">
            <w:pPr>
              <w:spacing w:after="0" w:line="240" w:lineRule="auto"/>
              <w:jc w:val="center"/>
              <w:rPr>
                <w:rFonts w:ascii="Calibri" w:hAnsi="Calibri" w:cs="Tahoma"/>
                <w:sz w:val="20"/>
                <w:szCs w:val="20"/>
                <w:lang w:val="en-US"/>
              </w:rPr>
            </w:pPr>
            <w:proofErr w:type="spellStart"/>
            <w:r w:rsidRPr="00C1720C">
              <w:rPr>
                <w:rFonts w:ascii="Calibri" w:hAnsi="Calibri" w:cs="Tahoma"/>
                <w:sz w:val="20"/>
                <w:szCs w:val="20"/>
                <w:lang w:val="en-US"/>
              </w:rPr>
              <w:t>Linee</w:t>
            </w:r>
            <w:proofErr w:type="spellEnd"/>
            <w:r w:rsidRPr="00C1720C">
              <w:rPr>
                <w:rFonts w:ascii="Calibri" w:hAnsi="Calibri" w:cs="Tahoma"/>
                <w:sz w:val="20"/>
                <w:szCs w:val="20"/>
                <w:lang w:val="en-US"/>
              </w:rPr>
              <w:t xml:space="preserve"> </w:t>
            </w:r>
            <w:proofErr w:type="spellStart"/>
            <w:r w:rsidRPr="00C1720C">
              <w:rPr>
                <w:rFonts w:ascii="Calibri" w:hAnsi="Calibri" w:cs="Tahoma"/>
                <w:sz w:val="20"/>
                <w:szCs w:val="20"/>
                <w:lang w:val="en-US"/>
              </w:rPr>
              <w:t>guida</w:t>
            </w:r>
            <w:proofErr w:type="spellEnd"/>
            <w:r w:rsidRPr="00C1720C">
              <w:rPr>
                <w:rFonts w:ascii="Calibri" w:hAnsi="Calibri" w:cs="Tahoma"/>
                <w:sz w:val="20"/>
                <w:szCs w:val="20"/>
                <w:lang w:val="en-US"/>
              </w:rPr>
              <w:t xml:space="preserve"> n. </w:t>
            </w:r>
            <w:proofErr w:type="gramStart"/>
            <w:r w:rsidRPr="00C1720C">
              <w:rPr>
                <w:rFonts w:ascii="Calibri" w:hAnsi="Calibri" w:cs="Tahoma"/>
                <w:sz w:val="20"/>
                <w:szCs w:val="20"/>
                <w:lang w:val="en-US"/>
              </w:rPr>
              <w:t>4  di</w:t>
            </w:r>
            <w:proofErr w:type="gramEnd"/>
            <w:r w:rsidRPr="00C1720C">
              <w:rPr>
                <w:rFonts w:ascii="Calibri" w:hAnsi="Calibri" w:cs="Tahoma"/>
                <w:sz w:val="20"/>
                <w:szCs w:val="20"/>
                <w:lang w:val="en-US"/>
              </w:rPr>
              <w:t xml:space="preserve"> ANAC</w:t>
            </w:r>
          </w:p>
        </w:tc>
      </w:tr>
      <w:tr w:rsidR="00746481" w:rsidRPr="00C1720C" w14:paraId="7232E20D" w14:textId="77777777" w:rsidTr="00151B7B">
        <w:trPr>
          <w:trHeight w:val="20"/>
        </w:trPr>
        <w:tc>
          <w:tcPr>
            <w:tcW w:w="657" w:type="dxa"/>
            <w:vMerge w:val="restart"/>
            <w:shd w:val="clear" w:color="auto" w:fill="auto"/>
            <w:vAlign w:val="center"/>
          </w:tcPr>
          <w:p w14:paraId="3A6E7FD7"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088" w:type="dxa"/>
            <w:shd w:val="clear" w:color="auto" w:fill="auto"/>
            <w:vAlign w:val="center"/>
          </w:tcPr>
          <w:p w14:paraId="58233D4F"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ricorso a elenco di operatori economici</w:t>
            </w:r>
          </w:p>
        </w:tc>
        <w:tc>
          <w:tcPr>
            <w:tcW w:w="568" w:type="dxa"/>
            <w:shd w:val="clear" w:color="auto" w:fill="auto"/>
            <w:vAlign w:val="center"/>
          </w:tcPr>
          <w:p w14:paraId="45C3DCF2"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62D34F9"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A270B90"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F6C9E98"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15C1B2A"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D05CB64"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DB1E543" w14:textId="77777777" w:rsidTr="00151B7B">
        <w:trPr>
          <w:trHeight w:val="20"/>
        </w:trPr>
        <w:tc>
          <w:tcPr>
            <w:tcW w:w="657" w:type="dxa"/>
            <w:vMerge/>
            <w:shd w:val="clear" w:color="auto" w:fill="auto"/>
            <w:vAlign w:val="center"/>
          </w:tcPr>
          <w:p w14:paraId="2BD07051" w14:textId="77777777" w:rsidR="00746481" w:rsidRPr="00C1720C" w:rsidRDefault="00746481" w:rsidP="00151B7B">
            <w:pPr>
              <w:spacing w:after="0" w:line="240" w:lineRule="auto"/>
              <w:jc w:val="center"/>
              <w:rPr>
                <w:rFonts w:ascii="Calibri" w:hAnsi="Calibri" w:cs="Tahoma"/>
                <w:sz w:val="20"/>
                <w:szCs w:val="20"/>
              </w:rPr>
            </w:pPr>
          </w:p>
        </w:tc>
        <w:tc>
          <w:tcPr>
            <w:tcW w:w="7088" w:type="dxa"/>
            <w:shd w:val="clear" w:color="auto" w:fill="auto"/>
            <w:vAlign w:val="center"/>
          </w:tcPr>
          <w:p w14:paraId="21B169DC"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esiti dell’indagine di mercato</w:t>
            </w:r>
          </w:p>
        </w:tc>
        <w:tc>
          <w:tcPr>
            <w:tcW w:w="568" w:type="dxa"/>
            <w:shd w:val="clear" w:color="auto" w:fill="auto"/>
            <w:vAlign w:val="center"/>
          </w:tcPr>
          <w:p w14:paraId="3621239F"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1FD5FA5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217B0238"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02FEFD9"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5F814D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9596ACF"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09EC845" w14:textId="77777777" w:rsidTr="00151B7B">
        <w:trPr>
          <w:trHeight w:val="20"/>
        </w:trPr>
        <w:tc>
          <w:tcPr>
            <w:tcW w:w="657" w:type="dxa"/>
            <w:shd w:val="clear" w:color="auto" w:fill="auto"/>
            <w:vAlign w:val="center"/>
          </w:tcPr>
          <w:p w14:paraId="783885E1"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088" w:type="dxa"/>
            <w:shd w:val="clear" w:color="auto" w:fill="auto"/>
            <w:vAlign w:val="center"/>
          </w:tcPr>
          <w:p w14:paraId="7760FB7F"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procedura di scelta del contraente</w:t>
            </w:r>
          </w:p>
        </w:tc>
        <w:tc>
          <w:tcPr>
            <w:tcW w:w="568" w:type="dxa"/>
            <w:shd w:val="clear" w:color="auto" w:fill="auto"/>
            <w:vAlign w:val="center"/>
          </w:tcPr>
          <w:p w14:paraId="12116FDA"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19ECEC9"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07B23F1"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429CDF30"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31CDF97"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1FE71E4"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204D6E9" w14:textId="77777777" w:rsidTr="00151B7B">
        <w:trPr>
          <w:trHeight w:val="20"/>
        </w:trPr>
        <w:tc>
          <w:tcPr>
            <w:tcW w:w="657" w:type="dxa"/>
            <w:shd w:val="clear" w:color="auto" w:fill="auto"/>
            <w:vAlign w:val="center"/>
          </w:tcPr>
          <w:p w14:paraId="6E66134B"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088" w:type="dxa"/>
            <w:shd w:val="clear" w:color="auto" w:fill="auto"/>
            <w:vAlign w:val="center"/>
          </w:tcPr>
          <w:p w14:paraId="485F5456"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criterio di aggiudicazione</w:t>
            </w:r>
          </w:p>
        </w:tc>
        <w:tc>
          <w:tcPr>
            <w:tcW w:w="568" w:type="dxa"/>
            <w:shd w:val="clear" w:color="auto" w:fill="auto"/>
            <w:vAlign w:val="center"/>
          </w:tcPr>
          <w:p w14:paraId="69BCABCD"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2D28C23C"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0F7357C3"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0C23292F" w14:textId="77777777"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14:paraId="1A2222D7" w14:textId="77777777"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14:paraId="72189CBF"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1051FB72" w14:textId="77777777" w:rsidTr="00151B7B">
        <w:trPr>
          <w:trHeight w:val="20"/>
        </w:trPr>
        <w:tc>
          <w:tcPr>
            <w:tcW w:w="657" w:type="dxa"/>
            <w:shd w:val="clear" w:color="auto" w:fill="auto"/>
            <w:vAlign w:val="center"/>
          </w:tcPr>
          <w:p w14:paraId="1F5E8162"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1.d</w:t>
            </w:r>
          </w:p>
        </w:tc>
        <w:tc>
          <w:tcPr>
            <w:tcW w:w="7088" w:type="dxa"/>
            <w:shd w:val="clear" w:color="auto" w:fill="auto"/>
            <w:vAlign w:val="center"/>
          </w:tcPr>
          <w:p w14:paraId="6E80F9F6"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atti di gara approvati con il provvedimento (delibera/determina) a contrarre (bando, capitolato, disciplinare)</w:t>
            </w:r>
          </w:p>
        </w:tc>
        <w:tc>
          <w:tcPr>
            <w:tcW w:w="568" w:type="dxa"/>
            <w:shd w:val="clear" w:color="auto" w:fill="auto"/>
            <w:vAlign w:val="center"/>
          </w:tcPr>
          <w:p w14:paraId="1AF4878C"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46AAD782"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1721097C"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54998899"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0AB4751"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D461D8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5791AD8" w14:textId="77777777" w:rsidTr="00151B7B">
        <w:trPr>
          <w:trHeight w:val="20"/>
        </w:trPr>
        <w:tc>
          <w:tcPr>
            <w:tcW w:w="657" w:type="dxa"/>
            <w:shd w:val="clear" w:color="auto" w:fill="auto"/>
            <w:vAlign w:val="center"/>
          </w:tcPr>
          <w:p w14:paraId="0EA49EC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w:t>
            </w:r>
          </w:p>
        </w:tc>
        <w:tc>
          <w:tcPr>
            <w:tcW w:w="7088" w:type="dxa"/>
            <w:shd w:val="clear" w:color="auto" w:fill="auto"/>
            <w:vAlign w:val="center"/>
          </w:tcPr>
          <w:p w14:paraId="2C6CECAE"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568" w:type="dxa"/>
            <w:shd w:val="clear" w:color="auto" w:fill="auto"/>
            <w:vAlign w:val="center"/>
          </w:tcPr>
          <w:p w14:paraId="73F8DB4D"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6BF20CEA"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25F866C5"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0210DD7E"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3BF677DD"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48EA0CDA"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Tahoma"/>
                <w:sz w:val="20"/>
                <w:szCs w:val="20"/>
              </w:rPr>
              <w:t xml:space="preserve">Art. 31 </w:t>
            </w:r>
          </w:p>
          <w:p w14:paraId="47E7EF58" w14:textId="77777777" w:rsidR="00746481" w:rsidRPr="00C1720C" w:rsidRDefault="00746481" w:rsidP="00151B7B">
            <w:pPr>
              <w:keepNext/>
              <w:keepLines/>
              <w:spacing w:after="0" w:line="240" w:lineRule="auto"/>
              <w:outlineLvl w:val="6"/>
              <w:rPr>
                <w:rFonts w:ascii="Calibri" w:hAnsi="Calibri" w:cs="Tahoma"/>
                <w:sz w:val="20"/>
                <w:szCs w:val="20"/>
              </w:rPr>
            </w:pPr>
            <w:r w:rsidRPr="00C1720C">
              <w:rPr>
                <w:rFonts w:ascii="Calibri" w:hAnsi="Calibri" w:cs="Tahoma"/>
                <w:sz w:val="20"/>
                <w:szCs w:val="20"/>
              </w:rPr>
              <w:lastRenderedPageBreak/>
              <w:t>Linee guida n. 3 di ANAC</w:t>
            </w:r>
          </w:p>
        </w:tc>
      </w:tr>
      <w:tr w:rsidR="00746481" w:rsidRPr="00C1720C" w14:paraId="44880AD9" w14:textId="77777777" w:rsidTr="00151B7B">
        <w:trPr>
          <w:trHeight w:val="308"/>
        </w:trPr>
        <w:tc>
          <w:tcPr>
            <w:tcW w:w="657" w:type="dxa"/>
            <w:shd w:val="clear" w:color="auto" w:fill="auto"/>
            <w:vAlign w:val="center"/>
          </w:tcPr>
          <w:p w14:paraId="4AF02D9B"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3.</w:t>
            </w:r>
          </w:p>
        </w:tc>
        <w:tc>
          <w:tcPr>
            <w:tcW w:w="7088" w:type="dxa"/>
            <w:shd w:val="clear" w:color="auto" w:fill="auto"/>
            <w:vAlign w:val="center"/>
          </w:tcPr>
          <w:p w14:paraId="0CB42C04"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L’affidamento è avvenuto previa consultazione di almeno 10 operatori economici</w:t>
            </w:r>
          </w:p>
        </w:tc>
        <w:tc>
          <w:tcPr>
            <w:tcW w:w="568" w:type="dxa"/>
            <w:shd w:val="clear" w:color="auto" w:fill="auto"/>
            <w:vAlign w:val="center"/>
          </w:tcPr>
          <w:p w14:paraId="6A778EA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25F15E76"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F3E644B"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69C5AB75"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96E06FE"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EF7A582"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Art. 36, comma 2 lett. a)</w:t>
            </w:r>
          </w:p>
          <w:p w14:paraId="5DFB32BD" w14:textId="77777777" w:rsidR="00746481" w:rsidRPr="00C1720C" w:rsidRDefault="00746481" w:rsidP="00151B7B">
            <w:pPr>
              <w:keepNext/>
              <w:keepLines/>
              <w:spacing w:after="0" w:line="240" w:lineRule="auto"/>
              <w:jc w:val="center"/>
              <w:outlineLvl w:val="6"/>
              <w:rPr>
                <w:rFonts w:ascii="Calibri" w:hAnsi="Calibri" w:cs="Tahoma"/>
                <w:sz w:val="20"/>
                <w:szCs w:val="20"/>
              </w:rPr>
            </w:pPr>
            <w:r w:rsidRPr="00C1720C">
              <w:rPr>
                <w:rFonts w:ascii="Calibri" w:hAnsi="Calibri" w:cs="Tahoma"/>
                <w:sz w:val="20"/>
                <w:szCs w:val="20"/>
              </w:rPr>
              <w:t>Linee guida n. 4 di ANAC</w:t>
            </w:r>
          </w:p>
        </w:tc>
      </w:tr>
      <w:tr w:rsidR="00746481" w:rsidRPr="00C1720C" w14:paraId="7057034C" w14:textId="77777777" w:rsidTr="00151B7B">
        <w:trPr>
          <w:trHeight w:val="20"/>
        </w:trPr>
        <w:tc>
          <w:tcPr>
            <w:tcW w:w="657" w:type="dxa"/>
            <w:shd w:val="clear" w:color="auto" w:fill="auto"/>
            <w:vAlign w:val="center"/>
          </w:tcPr>
          <w:p w14:paraId="19BF4E49" w14:textId="77777777" w:rsidR="00746481" w:rsidRPr="00C1720C" w:rsidDel="00996B71"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4.</w:t>
            </w:r>
          </w:p>
        </w:tc>
        <w:tc>
          <w:tcPr>
            <w:tcW w:w="7088" w:type="dxa"/>
            <w:shd w:val="clear" w:color="auto" w:fill="auto"/>
            <w:vAlign w:val="center"/>
          </w:tcPr>
          <w:p w14:paraId="1609F282"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lettere di invito sono state spedite mezzo PEC</w:t>
            </w:r>
          </w:p>
        </w:tc>
        <w:tc>
          <w:tcPr>
            <w:tcW w:w="568" w:type="dxa"/>
            <w:shd w:val="clear" w:color="auto" w:fill="auto"/>
            <w:vAlign w:val="center"/>
          </w:tcPr>
          <w:p w14:paraId="27286A95"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64AB2A5A"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159FAB9"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0A56BDC6"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FE267A1"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190AABA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 xml:space="preserve">Art. 75 comma 3 </w:t>
            </w:r>
          </w:p>
        </w:tc>
      </w:tr>
      <w:tr w:rsidR="00746481" w:rsidRPr="00C1720C" w14:paraId="162C45BC" w14:textId="77777777" w:rsidTr="00151B7B">
        <w:trPr>
          <w:trHeight w:val="378"/>
        </w:trPr>
        <w:tc>
          <w:tcPr>
            <w:tcW w:w="657" w:type="dxa"/>
            <w:shd w:val="clear" w:color="auto" w:fill="auto"/>
            <w:vAlign w:val="center"/>
          </w:tcPr>
          <w:p w14:paraId="3127FDA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w:t>
            </w:r>
          </w:p>
        </w:tc>
        <w:tc>
          <w:tcPr>
            <w:tcW w:w="7088" w:type="dxa"/>
            <w:shd w:val="clear" w:color="auto" w:fill="auto"/>
            <w:vAlign w:val="center"/>
          </w:tcPr>
          <w:p w14:paraId="7D175089"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All’interno dell’invito sono presenti i seguenti elementi</w:t>
            </w:r>
          </w:p>
        </w:tc>
        <w:tc>
          <w:tcPr>
            <w:tcW w:w="568" w:type="dxa"/>
            <w:shd w:val="clear" w:color="auto" w:fill="auto"/>
            <w:vAlign w:val="center"/>
          </w:tcPr>
          <w:p w14:paraId="39AA02EC"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328E887E"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5A4440EE"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71E86D4E"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4AF50F37"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47CF5AC"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F52DF02" w14:textId="77777777" w:rsidTr="00151B7B">
        <w:trPr>
          <w:trHeight w:val="20"/>
        </w:trPr>
        <w:tc>
          <w:tcPr>
            <w:tcW w:w="657" w:type="dxa"/>
            <w:shd w:val="clear" w:color="auto" w:fill="auto"/>
            <w:vAlign w:val="center"/>
          </w:tcPr>
          <w:p w14:paraId="2748D86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5.1</w:t>
            </w:r>
          </w:p>
        </w:tc>
        <w:tc>
          <w:tcPr>
            <w:tcW w:w="7088" w:type="dxa"/>
            <w:shd w:val="clear" w:color="auto" w:fill="auto"/>
            <w:vAlign w:val="center"/>
          </w:tcPr>
          <w:p w14:paraId="0BD8A745"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l’elenco dei servizi richiesti/forniture</w:t>
            </w:r>
          </w:p>
        </w:tc>
        <w:tc>
          <w:tcPr>
            <w:tcW w:w="568" w:type="dxa"/>
            <w:shd w:val="clear" w:color="auto" w:fill="auto"/>
            <w:vAlign w:val="center"/>
          </w:tcPr>
          <w:p w14:paraId="5E454F11"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2334F3C2"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688C5E5"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4AE424E0"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5FB90CE9"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3A7C8A6"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7B7B56F" w14:textId="77777777" w:rsidTr="00151B7B">
        <w:trPr>
          <w:trHeight w:val="20"/>
        </w:trPr>
        <w:tc>
          <w:tcPr>
            <w:tcW w:w="657" w:type="dxa"/>
            <w:shd w:val="clear" w:color="auto" w:fill="auto"/>
            <w:vAlign w:val="center"/>
          </w:tcPr>
          <w:p w14:paraId="71AEA912"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5.2</w:t>
            </w:r>
          </w:p>
        </w:tc>
        <w:tc>
          <w:tcPr>
            <w:tcW w:w="7088" w:type="dxa"/>
            <w:shd w:val="clear" w:color="auto" w:fill="auto"/>
            <w:vAlign w:val="center"/>
          </w:tcPr>
          <w:p w14:paraId="06A9EDF4"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l’importo a base d’asta, i prezzi unitari o il prezzo a corpo</w:t>
            </w:r>
          </w:p>
        </w:tc>
        <w:tc>
          <w:tcPr>
            <w:tcW w:w="568" w:type="dxa"/>
            <w:shd w:val="clear" w:color="auto" w:fill="auto"/>
            <w:vAlign w:val="center"/>
          </w:tcPr>
          <w:p w14:paraId="236FC237"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64FF0C9"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19E7DCA"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3D72BBB8"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FE0AA04"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5FFD593"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6756F3F" w14:textId="77777777" w:rsidTr="00151B7B">
        <w:trPr>
          <w:trHeight w:val="20"/>
        </w:trPr>
        <w:tc>
          <w:tcPr>
            <w:tcW w:w="657" w:type="dxa"/>
            <w:shd w:val="clear" w:color="auto" w:fill="auto"/>
            <w:vAlign w:val="center"/>
          </w:tcPr>
          <w:p w14:paraId="30355DF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5.3</w:t>
            </w:r>
          </w:p>
        </w:tc>
        <w:tc>
          <w:tcPr>
            <w:tcW w:w="7088" w:type="dxa"/>
            <w:shd w:val="clear" w:color="auto" w:fill="auto"/>
            <w:vAlign w:val="center"/>
          </w:tcPr>
          <w:p w14:paraId="54F991B0"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condizioni di esecuzione</w:t>
            </w:r>
          </w:p>
        </w:tc>
        <w:tc>
          <w:tcPr>
            <w:tcW w:w="568" w:type="dxa"/>
            <w:shd w:val="clear" w:color="auto" w:fill="auto"/>
            <w:vAlign w:val="center"/>
          </w:tcPr>
          <w:p w14:paraId="7618A91F"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250806ED"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3D35B4DD"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6098C37B" w14:textId="77777777"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14:paraId="24A2EE5C" w14:textId="77777777"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14:paraId="0233563C"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193C80F9" w14:textId="77777777" w:rsidTr="00151B7B">
        <w:trPr>
          <w:trHeight w:val="20"/>
        </w:trPr>
        <w:tc>
          <w:tcPr>
            <w:tcW w:w="657" w:type="dxa"/>
            <w:shd w:val="clear" w:color="auto" w:fill="auto"/>
            <w:vAlign w:val="center"/>
          </w:tcPr>
          <w:p w14:paraId="5947B4EE" w14:textId="77777777" w:rsidR="00746481" w:rsidRPr="00C1720C" w:rsidRDefault="00746481" w:rsidP="00151B7B">
            <w:pPr>
              <w:spacing w:after="0" w:line="240" w:lineRule="auto"/>
              <w:jc w:val="center"/>
              <w:rPr>
                <w:rFonts w:ascii="Calibri" w:hAnsi="Calibri" w:cs="Tahoma"/>
                <w:sz w:val="20"/>
                <w:szCs w:val="20"/>
                <w:lang w:val="en-US"/>
              </w:rPr>
            </w:pPr>
          </w:p>
        </w:tc>
        <w:tc>
          <w:tcPr>
            <w:tcW w:w="7088" w:type="dxa"/>
            <w:shd w:val="clear" w:color="auto" w:fill="auto"/>
            <w:vAlign w:val="center"/>
          </w:tcPr>
          <w:p w14:paraId="39C7F286"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termine di ultimazione dei servizi/forniture</w:t>
            </w:r>
          </w:p>
        </w:tc>
        <w:tc>
          <w:tcPr>
            <w:tcW w:w="568" w:type="dxa"/>
            <w:shd w:val="clear" w:color="auto" w:fill="auto"/>
            <w:vAlign w:val="center"/>
          </w:tcPr>
          <w:p w14:paraId="61C81E77"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999C2FD"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7B7C8C32"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7758D73" w14:textId="77777777" w:rsidR="00746481" w:rsidRPr="003E0A01"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AF35F8B" w14:textId="77777777" w:rsidR="00746481" w:rsidRPr="003E0A01"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DA819DD" w14:textId="77777777" w:rsidR="00746481" w:rsidRPr="003E0A01" w:rsidRDefault="00746481" w:rsidP="00151B7B">
            <w:pPr>
              <w:spacing w:after="0" w:line="240" w:lineRule="auto"/>
              <w:jc w:val="center"/>
              <w:rPr>
                <w:rFonts w:ascii="Calibri" w:hAnsi="Calibri" w:cs="Tahoma"/>
                <w:sz w:val="20"/>
                <w:szCs w:val="20"/>
              </w:rPr>
            </w:pPr>
          </w:p>
        </w:tc>
      </w:tr>
      <w:tr w:rsidR="00746481" w:rsidRPr="00C1720C" w14:paraId="52529801" w14:textId="77777777" w:rsidTr="00151B7B">
        <w:trPr>
          <w:trHeight w:val="20"/>
        </w:trPr>
        <w:tc>
          <w:tcPr>
            <w:tcW w:w="657" w:type="dxa"/>
            <w:shd w:val="clear" w:color="auto" w:fill="auto"/>
            <w:vAlign w:val="center"/>
          </w:tcPr>
          <w:p w14:paraId="6915B87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5.4</w:t>
            </w:r>
          </w:p>
        </w:tc>
        <w:tc>
          <w:tcPr>
            <w:tcW w:w="7088" w:type="dxa"/>
            <w:shd w:val="clear" w:color="auto" w:fill="auto"/>
            <w:vAlign w:val="center"/>
          </w:tcPr>
          <w:p w14:paraId="0B2A6FE8"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modalità e termini di pagamento (se non inserite nel Contratto)</w:t>
            </w:r>
          </w:p>
        </w:tc>
        <w:tc>
          <w:tcPr>
            <w:tcW w:w="568" w:type="dxa"/>
            <w:shd w:val="clear" w:color="auto" w:fill="auto"/>
            <w:vAlign w:val="center"/>
          </w:tcPr>
          <w:p w14:paraId="521832CA"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689978F1"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21AFB6B"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E471027"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915588A"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67625D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5E533D2" w14:textId="77777777" w:rsidTr="00151B7B">
        <w:trPr>
          <w:trHeight w:val="20"/>
        </w:trPr>
        <w:tc>
          <w:tcPr>
            <w:tcW w:w="657" w:type="dxa"/>
            <w:shd w:val="clear" w:color="auto" w:fill="auto"/>
            <w:vAlign w:val="center"/>
          </w:tcPr>
          <w:p w14:paraId="2D71D00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5.5</w:t>
            </w:r>
          </w:p>
        </w:tc>
        <w:tc>
          <w:tcPr>
            <w:tcW w:w="7088" w:type="dxa"/>
            <w:shd w:val="clear" w:color="auto" w:fill="auto"/>
            <w:vAlign w:val="center"/>
          </w:tcPr>
          <w:p w14:paraId="5B72EBE9"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penalità (se non inserite nel Contratto)</w:t>
            </w:r>
          </w:p>
        </w:tc>
        <w:tc>
          <w:tcPr>
            <w:tcW w:w="568" w:type="dxa"/>
            <w:shd w:val="clear" w:color="auto" w:fill="auto"/>
            <w:vAlign w:val="center"/>
          </w:tcPr>
          <w:p w14:paraId="2273990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563E760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57DB30B1"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7E70EDB5"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8D76BA2"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23660C1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BABAAAF" w14:textId="77777777" w:rsidTr="00151B7B">
        <w:trPr>
          <w:trHeight w:val="20"/>
        </w:trPr>
        <w:tc>
          <w:tcPr>
            <w:tcW w:w="657" w:type="dxa"/>
            <w:shd w:val="clear" w:color="auto" w:fill="auto"/>
            <w:vAlign w:val="center"/>
          </w:tcPr>
          <w:p w14:paraId="4D0815E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5.6</w:t>
            </w:r>
          </w:p>
        </w:tc>
        <w:tc>
          <w:tcPr>
            <w:tcW w:w="7088" w:type="dxa"/>
            <w:shd w:val="clear" w:color="auto" w:fill="auto"/>
            <w:vAlign w:val="center"/>
          </w:tcPr>
          <w:p w14:paraId="282F3B19"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Codice Identificativo di Gara (CIG)</w:t>
            </w:r>
          </w:p>
        </w:tc>
        <w:tc>
          <w:tcPr>
            <w:tcW w:w="568" w:type="dxa"/>
            <w:shd w:val="clear" w:color="auto" w:fill="auto"/>
            <w:vAlign w:val="center"/>
          </w:tcPr>
          <w:p w14:paraId="6B82FBB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2337203"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0A9D056E"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780C8507"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0EA92A7"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6B3864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D9CA254" w14:textId="77777777" w:rsidTr="00151B7B">
        <w:trPr>
          <w:trHeight w:val="20"/>
        </w:trPr>
        <w:tc>
          <w:tcPr>
            <w:tcW w:w="657" w:type="dxa"/>
            <w:shd w:val="clear" w:color="auto" w:fill="auto"/>
            <w:vAlign w:val="center"/>
          </w:tcPr>
          <w:p w14:paraId="0544E6E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5.7</w:t>
            </w:r>
          </w:p>
        </w:tc>
        <w:tc>
          <w:tcPr>
            <w:tcW w:w="7088" w:type="dxa"/>
            <w:shd w:val="clear" w:color="auto" w:fill="auto"/>
            <w:vAlign w:val="center"/>
          </w:tcPr>
          <w:p w14:paraId="03E36B72"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termine per la presentazione delle offerte</w:t>
            </w:r>
          </w:p>
        </w:tc>
        <w:tc>
          <w:tcPr>
            <w:tcW w:w="568" w:type="dxa"/>
            <w:shd w:val="clear" w:color="auto" w:fill="auto"/>
            <w:vAlign w:val="center"/>
          </w:tcPr>
          <w:p w14:paraId="54E926FA"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82F4E45"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754BFDB0"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3B2FA98D"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D907026"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07610692"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D774FE6" w14:textId="77777777" w:rsidTr="00151B7B">
        <w:trPr>
          <w:trHeight w:val="20"/>
        </w:trPr>
        <w:tc>
          <w:tcPr>
            <w:tcW w:w="657" w:type="dxa"/>
            <w:shd w:val="clear" w:color="auto" w:fill="auto"/>
            <w:vAlign w:val="center"/>
          </w:tcPr>
          <w:p w14:paraId="1048C0C6"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5.8</w:t>
            </w:r>
          </w:p>
        </w:tc>
        <w:tc>
          <w:tcPr>
            <w:tcW w:w="7088" w:type="dxa"/>
            <w:shd w:val="clear" w:color="auto" w:fill="auto"/>
            <w:vAlign w:val="center"/>
          </w:tcPr>
          <w:p w14:paraId="5CB1600B"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in caso di offerta economicamente più vantaggiosa, la ponderazione relativa degli elementi </w:t>
            </w:r>
          </w:p>
        </w:tc>
        <w:tc>
          <w:tcPr>
            <w:tcW w:w="568" w:type="dxa"/>
            <w:shd w:val="clear" w:color="auto" w:fill="auto"/>
            <w:vAlign w:val="center"/>
          </w:tcPr>
          <w:p w14:paraId="17773534"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5814E077"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5F5FE86C"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4F1DBAD"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1B4DA0F"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B663432"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F2FE19E" w14:textId="77777777" w:rsidTr="00151B7B">
        <w:trPr>
          <w:trHeight w:val="20"/>
        </w:trPr>
        <w:tc>
          <w:tcPr>
            <w:tcW w:w="657" w:type="dxa"/>
            <w:shd w:val="clear" w:color="auto" w:fill="auto"/>
            <w:vAlign w:val="center"/>
          </w:tcPr>
          <w:p w14:paraId="277B13A1"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5.9</w:t>
            </w:r>
          </w:p>
        </w:tc>
        <w:tc>
          <w:tcPr>
            <w:tcW w:w="7088" w:type="dxa"/>
            <w:shd w:val="clear" w:color="auto" w:fill="auto"/>
            <w:vAlign w:val="center"/>
          </w:tcPr>
          <w:p w14:paraId="0157AA53"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in caso di offerta economicamente più vantaggiosa, la tabella dei punteggi con relativi sub criteri e sub punteggi</w:t>
            </w:r>
          </w:p>
        </w:tc>
        <w:tc>
          <w:tcPr>
            <w:tcW w:w="568" w:type="dxa"/>
            <w:shd w:val="clear" w:color="auto" w:fill="auto"/>
            <w:vAlign w:val="center"/>
          </w:tcPr>
          <w:p w14:paraId="08AAA81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39BF548E"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F7F107B"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4224ED7C"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330838BD"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941A62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C218BF8" w14:textId="77777777" w:rsidTr="00151B7B">
        <w:trPr>
          <w:trHeight w:val="20"/>
        </w:trPr>
        <w:tc>
          <w:tcPr>
            <w:tcW w:w="657" w:type="dxa"/>
            <w:shd w:val="clear" w:color="auto" w:fill="auto"/>
            <w:vAlign w:val="center"/>
          </w:tcPr>
          <w:p w14:paraId="663CFDD9"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5.10</w:t>
            </w:r>
          </w:p>
        </w:tc>
        <w:tc>
          <w:tcPr>
            <w:tcW w:w="7088" w:type="dxa"/>
            <w:shd w:val="clear" w:color="auto" w:fill="auto"/>
            <w:vAlign w:val="center"/>
          </w:tcPr>
          <w:p w14:paraId="62D9AB4F"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giorno e l’ora della prima seduta pubblica di gara</w:t>
            </w:r>
          </w:p>
        </w:tc>
        <w:tc>
          <w:tcPr>
            <w:tcW w:w="568" w:type="dxa"/>
            <w:shd w:val="clear" w:color="auto" w:fill="auto"/>
            <w:vAlign w:val="center"/>
          </w:tcPr>
          <w:p w14:paraId="1BF5E8EE"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B3403DF"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2DB483DF"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0994303C"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613CC25"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836CA9C"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A2BC951" w14:textId="77777777" w:rsidTr="00151B7B">
        <w:trPr>
          <w:trHeight w:val="20"/>
        </w:trPr>
        <w:tc>
          <w:tcPr>
            <w:tcW w:w="657" w:type="dxa"/>
            <w:shd w:val="clear" w:color="auto" w:fill="auto"/>
            <w:vAlign w:val="center"/>
          </w:tcPr>
          <w:p w14:paraId="78212400"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6.</w:t>
            </w:r>
          </w:p>
        </w:tc>
        <w:tc>
          <w:tcPr>
            <w:tcW w:w="7088" w:type="dxa"/>
            <w:shd w:val="clear" w:color="auto" w:fill="auto"/>
            <w:vAlign w:val="center"/>
          </w:tcPr>
          <w:p w14:paraId="5A469447"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specifiche tecniche inserite nella lettera di invito non sono discriminatorie</w:t>
            </w:r>
          </w:p>
        </w:tc>
        <w:tc>
          <w:tcPr>
            <w:tcW w:w="568" w:type="dxa"/>
            <w:shd w:val="clear" w:color="auto" w:fill="auto"/>
            <w:vAlign w:val="center"/>
          </w:tcPr>
          <w:p w14:paraId="140836A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14A57484"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2E3FBC2"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8113A09"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8AF15B3"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44EC7652"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27950E3" w14:textId="77777777" w:rsidTr="00151B7B">
        <w:trPr>
          <w:trHeight w:val="20"/>
        </w:trPr>
        <w:tc>
          <w:tcPr>
            <w:tcW w:w="657" w:type="dxa"/>
            <w:shd w:val="clear" w:color="auto" w:fill="auto"/>
            <w:vAlign w:val="center"/>
          </w:tcPr>
          <w:p w14:paraId="669988BF"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lastRenderedPageBreak/>
              <w:t>7.</w:t>
            </w:r>
          </w:p>
        </w:tc>
        <w:tc>
          <w:tcPr>
            <w:tcW w:w="7088" w:type="dxa"/>
            <w:shd w:val="clear" w:color="auto" w:fill="auto"/>
            <w:vAlign w:val="center"/>
          </w:tcPr>
          <w:p w14:paraId="32370992"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dell’appalto è definito chiaramente ed in modo completo</w:t>
            </w:r>
          </w:p>
        </w:tc>
        <w:tc>
          <w:tcPr>
            <w:tcW w:w="568" w:type="dxa"/>
            <w:shd w:val="clear" w:color="auto" w:fill="auto"/>
            <w:vAlign w:val="center"/>
          </w:tcPr>
          <w:p w14:paraId="3ADFD508"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1935F1DB"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3F7BA64"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1AD48F1"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3547A4C1"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F1FF6B7"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1DBBCCA" w14:textId="77777777" w:rsidTr="00151B7B">
        <w:trPr>
          <w:trHeight w:val="20"/>
        </w:trPr>
        <w:tc>
          <w:tcPr>
            <w:tcW w:w="657" w:type="dxa"/>
            <w:shd w:val="clear" w:color="auto" w:fill="auto"/>
            <w:vAlign w:val="center"/>
          </w:tcPr>
          <w:p w14:paraId="6963A453"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w:t>
            </w:r>
          </w:p>
        </w:tc>
        <w:tc>
          <w:tcPr>
            <w:tcW w:w="7088" w:type="dxa"/>
            <w:shd w:val="clear" w:color="auto" w:fill="auto"/>
            <w:vAlign w:val="center"/>
          </w:tcPr>
          <w:p w14:paraId="2630AD46"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e/o aggiudicazione inseriti nella lettera di invito:</w:t>
            </w:r>
          </w:p>
        </w:tc>
        <w:tc>
          <w:tcPr>
            <w:tcW w:w="568" w:type="dxa"/>
            <w:shd w:val="clear" w:color="auto" w:fill="auto"/>
            <w:vAlign w:val="center"/>
          </w:tcPr>
          <w:p w14:paraId="08D2AF85"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5A259495"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76C0DDA"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60EC9516"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5945FE4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638712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4D297EF4" w14:textId="77777777" w:rsidTr="00151B7B">
        <w:trPr>
          <w:trHeight w:val="20"/>
        </w:trPr>
        <w:tc>
          <w:tcPr>
            <w:tcW w:w="657" w:type="dxa"/>
            <w:shd w:val="clear" w:color="auto" w:fill="auto"/>
            <w:vAlign w:val="center"/>
          </w:tcPr>
          <w:p w14:paraId="6C39A80B"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8.a</w:t>
            </w:r>
          </w:p>
        </w:tc>
        <w:tc>
          <w:tcPr>
            <w:tcW w:w="7088" w:type="dxa"/>
            <w:shd w:val="clear" w:color="auto" w:fill="auto"/>
            <w:vAlign w:val="center"/>
          </w:tcPr>
          <w:p w14:paraId="0B007146"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non sono discriminatori;</w:t>
            </w:r>
          </w:p>
        </w:tc>
        <w:tc>
          <w:tcPr>
            <w:tcW w:w="568" w:type="dxa"/>
            <w:shd w:val="clear" w:color="auto" w:fill="auto"/>
            <w:vAlign w:val="center"/>
          </w:tcPr>
          <w:p w14:paraId="06C30544"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F51703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5559C6B"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3785B1E1"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23710AEB"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7CA4C9B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16B681AF" w14:textId="77777777" w:rsidTr="00151B7B">
        <w:trPr>
          <w:trHeight w:val="20"/>
        </w:trPr>
        <w:tc>
          <w:tcPr>
            <w:tcW w:w="657" w:type="dxa"/>
            <w:shd w:val="clear" w:color="auto" w:fill="auto"/>
            <w:vAlign w:val="center"/>
          </w:tcPr>
          <w:p w14:paraId="75BD8814"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8.b</w:t>
            </w:r>
          </w:p>
        </w:tc>
        <w:tc>
          <w:tcPr>
            <w:tcW w:w="7088" w:type="dxa"/>
            <w:shd w:val="clear" w:color="auto" w:fill="auto"/>
            <w:vAlign w:val="center"/>
          </w:tcPr>
          <w:p w14:paraId="519E547D"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sono proporzionati rispetto all’oggetto dell’appalto.</w:t>
            </w:r>
          </w:p>
        </w:tc>
        <w:tc>
          <w:tcPr>
            <w:tcW w:w="568" w:type="dxa"/>
            <w:shd w:val="clear" w:color="auto" w:fill="auto"/>
            <w:vAlign w:val="center"/>
          </w:tcPr>
          <w:p w14:paraId="19750B75"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196539C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CD14B65"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321EC6C3"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34243052"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181D7EF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C151389" w14:textId="77777777" w:rsidTr="00151B7B">
        <w:trPr>
          <w:trHeight w:val="559"/>
        </w:trPr>
        <w:tc>
          <w:tcPr>
            <w:tcW w:w="657" w:type="dxa"/>
            <w:shd w:val="clear" w:color="auto" w:fill="auto"/>
            <w:vAlign w:val="center"/>
          </w:tcPr>
          <w:p w14:paraId="1826C318"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9.</w:t>
            </w:r>
          </w:p>
        </w:tc>
        <w:tc>
          <w:tcPr>
            <w:tcW w:w="7088" w:type="dxa"/>
            <w:shd w:val="clear" w:color="auto" w:fill="auto"/>
            <w:vAlign w:val="center"/>
          </w:tcPr>
          <w:p w14:paraId="39562A79"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valutati eventuali rischi da interferenza attraverso il Documento Unico di Valutazione dei Rischi Interferenti (DUVRI).</w:t>
            </w:r>
          </w:p>
        </w:tc>
        <w:tc>
          <w:tcPr>
            <w:tcW w:w="568" w:type="dxa"/>
            <w:shd w:val="clear" w:color="auto" w:fill="auto"/>
            <w:vAlign w:val="center"/>
          </w:tcPr>
          <w:p w14:paraId="5DB8B76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9739E7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6B7A83A"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7233886B"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91852F8"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13D271C3"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59D11DA" w14:textId="77777777" w:rsidTr="00151B7B">
        <w:trPr>
          <w:trHeight w:val="20"/>
        </w:trPr>
        <w:tc>
          <w:tcPr>
            <w:tcW w:w="657" w:type="dxa"/>
            <w:shd w:val="clear" w:color="auto" w:fill="auto"/>
            <w:vAlign w:val="center"/>
          </w:tcPr>
          <w:p w14:paraId="1899E5E7"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10.</w:t>
            </w:r>
          </w:p>
        </w:tc>
        <w:tc>
          <w:tcPr>
            <w:tcW w:w="7088" w:type="dxa"/>
            <w:shd w:val="clear" w:color="auto" w:fill="auto"/>
            <w:vAlign w:val="center"/>
          </w:tcPr>
          <w:p w14:paraId="05ED0105"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Sono stati rispettati i termini di presentazione delle offerte e la richiesta di chiarimenti da parte dei soggetti invitati. </w:t>
            </w:r>
          </w:p>
        </w:tc>
        <w:tc>
          <w:tcPr>
            <w:tcW w:w="568" w:type="dxa"/>
            <w:shd w:val="clear" w:color="auto" w:fill="auto"/>
            <w:vAlign w:val="center"/>
          </w:tcPr>
          <w:p w14:paraId="6C0DA9BA"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4F287B89"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6E1C584A"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D163F8E"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573AE81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742C031"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Tahoma"/>
                <w:sz w:val="20"/>
                <w:szCs w:val="20"/>
              </w:rPr>
              <w:t xml:space="preserve">Art. 36 </w:t>
            </w:r>
          </w:p>
          <w:p w14:paraId="03B14CBD" w14:textId="77777777" w:rsidR="00746481" w:rsidRPr="003E0A01" w:rsidRDefault="00746481" w:rsidP="00151B7B">
            <w:pPr>
              <w:spacing w:after="0" w:line="240" w:lineRule="auto"/>
              <w:jc w:val="center"/>
              <w:rPr>
                <w:rFonts w:ascii="Calibri" w:hAnsi="Calibri" w:cs="Tahoma"/>
                <w:sz w:val="20"/>
                <w:szCs w:val="20"/>
              </w:rPr>
            </w:pPr>
            <w:r w:rsidRPr="003E0A01">
              <w:rPr>
                <w:rFonts w:ascii="Calibri" w:hAnsi="Calibri" w:cs="Tahoma"/>
                <w:sz w:val="20"/>
                <w:szCs w:val="20"/>
              </w:rPr>
              <w:t>Linee Guida n. 4 di ANAC</w:t>
            </w:r>
          </w:p>
          <w:p w14:paraId="5E22045F"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63 - Art. 75</w:t>
            </w:r>
          </w:p>
        </w:tc>
      </w:tr>
      <w:tr w:rsidR="00746481" w:rsidRPr="00C1720C" w14:paraId="4D7B0913" w14:textId="77777777" w:rsidTr="00151B7B">
        <w:trPr>
          <w:trHeight w:val="20"/>
        </w:trPr>
        <w:tc>
          <w:tcPr>
            <w:tcW w:w="657" w:type="dxa"/>
            <w:shd w:val="clear" w:color="auto" w:fill="auto"/>
            <w:vAlign w:val="center"/>
          </w:tcPr>
          <w:p w14:paraId="72FD732D" w14:textId="77777777" w:rsidR="00746481" w:rsidRPr="00C1720C" w:rsidDel="005B07D0"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11.</w:t>
            </w:r>
          </w:p>
        </w:tc>
        <w:tc>
          <w:tcPr>
            <w:tcW w:w="7088" w:type="dxa"/>
            <w:shd w:val="clear" w:color="auto" w:fill="auto"/>
            <w:vAlign w:val="center"/>
          </w:tcPr>
          <w:p w14:paraId="36C8E47D" w14:textId="77777777" w:rsidR="00746481" w:rsidRPr="00C1720C" w:rsidDel="005B07D0" w:rsidRDefault="00746481" w:rsidP="00151B7B">
            <w:pPr>
              <w:spacing w:after="0" w:line="240" w:lineRule="auto"/>
              <w:rPr>
                <w:rFonts w:ascii="Calibri" w:hAnsi="Calibri" w:cs="Tahoma"/>
                <w:sz w:val="20"/>
                <w:szCs w:val="20"/>
              </w:rPr>
            </w:pPr>
            <w:r w:rsidRPr="00C1720C">
              <w:rPr>
                <w:rFonts w:ascii="Calibri" w:hAnsi="Calibri" w:cs="Tahoma"/>
                <w:sz w:val="20"/>
                <w:szCs w:val="20"/>
              </w:rPr>
              <w:t>La Commissione aggiudicatrice è stata nominata secondo quanto disposto dall’art. 77 del D.lgs. 50/2016</w:t>
            </w:r>
          </w:p>
        </w:tc>
        <w:tc>
          <w:tcPr>
            <w:tcW w:w="568" w:type="dxa"/>
            <w:shd w:val="clear" w:color="auto" w:fill="auto"/>
            <w:vAlign w:val="center"/>
          </w:tcPr>
          <w:p w14:paraId="7EC72A95"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27A8754D"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2B2C3BEE"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D75F981"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492E0C3C"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6C6F8406" w14:textId="77777777" w:rsidR="00746481" w:rsidRPr="00C1720C" w:rsidRDefault="00746481" w:rsidP="00151B7B">
            <w:pPr>
              <w:keepNext/>
              <w:keepLines/>
              <w:spacing w:after="0" w:line="240" w:lineRule="auto"/>
              <w:jc w:val="center"/>
              <w:outlineLvl w:val="6"/>
              <w:rPr>
                <w:rFonts w:ascii="Calibri" w:hAnsi="Calibri" w:cs="Tahoma"/>
                <w:sz w:val="20"/>
                <w:szCs w:val="20"/>
              </w:rPr>
            </w:pPr>
            <w:r w:rsidRPr="00C1720C">
              <w:rPr>
                <w:rFonts w:ascii="Calibri" w:hAnsi="Calibri" w:cs="Tahoma"/>
                <w:sz w:val="20"/>
                <w:szCs w:val="20"/>
              </w:rPr>
              <w:t>Art. 77</w:t>
            </w:r>
          </w:p>
        </w:tc>
      </w:tr>
      <w:tr w:rsidR="00746481" w:rsidRPr="00C1720C" w14:paraId="45CCF0AE" w14:textId="77777777" w:rsidTr="00151B7B">
        <w:trPr>
          <w:trHeight w:val="20"/>
        </w:trPr>
        <w:tc>
          <w:tcPr>
            <w:tcW w:w="657" w:type="dxa"/>
            <w:shd w:val="clear" w:color="auto" w:fill="auto"/>
            <w:vAlign w:val="center"/>
          </w:tcPr>
          <w:p w14:paraId="64CB183C"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w:t>
            </w:r>
          </w:p>
        </w:tc>
        <w:tc>
          <w:tcPr>
            <w:tcW w:w="7088" w:type="dxa"/>
            <w:shd w:val="clear" w:color="auto" w:fill="auto"/>
            <w:vAlign w:val="center"/>
          </w:tcPr>
          <w:p w14:paraId="248EBC76"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Nella fase di valutazione delle offerte:</w:t>
            </w:r>
          </w:p>
        </w:tc>
        <w:tc>
          <w:tcPr>
            <w:tcW w:w="568" w:type="dxa"/>
            <w:shd w:val="clear" w:color="auto" w:fill="auto"/>
            <w:vAlign w:val="center"/>
          </w:tcPr>
          <w:p w14:paraId="025559CF"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9013C57"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30921DD6"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532D7643"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5166A0A"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62C2D79E"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061BE302" w14:textId="77777777" w:rsidTr="00151B7B">
        <w:trPr>
          <w:trHeight w:val="20"/>
        </w:trPr>
        <w:tc>
          <w:tcPr>
            <w:tcW w:w="657" w:type="dxa"/>
            <w:shd w:val="clear" w:color="auto" w:fill="auto"/>
            <w:vAlign w:val="center"/>
          </w:tcPr>
          <w:p w14:paraId="7C09088B"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12.a</w:t>
            </w:r>
          </w:p>
        </w:tc>
        <w:tc>
          <w:tcPr>
            <w:tcW w:w="7088" w:type="dxa"/>
            <w:shd w:val="clear" w:color="auto" w:fill="auto"/>
            <w:vAlign w:val="center"/>
          </w:tcPr>
          <w:p w14:paraId="2B9838E8"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criteri di selezione sono rimasti immutati nella valutazione delle offerte;</w:t>
            </w:r>
          </w:p>
        </w:tc>
        <w:tc>
          <w:tcPr>
            <w:tcW w:w="568" w:type="dxa"/>
            <w:shd w:val="clear" w:color="auto" w:fill="auto"/>
            <w:vAlign w:val="center"/>
          </w:tcPr>
          <w:p w14:paraId="6338D6A5"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CFCD97B"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7001A5AA"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52832FE1"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586E6C1"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34D9DEF3"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10BA53C" w14:textId="77777777" w:rsidTr="00151B7B">
        <w:trPr>
          <w:trHeight w:val="20"/>
        </w:trPr>
        <w:tc>
          <w:tcPr>
            <w:tcW w:w="657" w:type="dxa"/>
            <w:shd w:val="clear" w:color="auto" w:fill="auto"/>
            <w:vAlign w:val="center"/>
          </w:tcPr>
          <w:p w14:paraId="0563C059"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12.b</w:t>
            </w:r>
          </w:p>
        </w:tc>
        <w:tc>
          <w:tcPr>
            <w:tcW w:w="7088" w:type="dxa"/>
            <w:shd w:val="clear" w:color="auto" w:fill="auto"/>
            <w:vAlign w:val="center"/>
          </w:tcPr>
          <w:p w14:paraId="5A31B3C4"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l’attribuzione dei punteggi relativi ai singoli criteri di aggiudicazione è avvenuta in modo trasparente e identico per tutti i candidati.</w:t>
            </w:r>
          </w:p>
        </w:tc>
        <w:tc>
          <w:tcPr>
            <w:tcW w:w="568" w:type="dxa"/>
            <w:shd w:val="clear" w:color="auto" w:fill="auto"/>
            <w:vAlign w:val="center"/>
          </w:tcPr>
          <w:p w14:paraId="42DC095F"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D6FC255"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823D41C"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56E56B6"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3E05DC03"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C72859A"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AF69501" w14:textId="77777777" w:rsidTr="00151B7B">
        <w:trPr>
          <w:trHeight w:val="20"/>
        </w:trPr>
        <w:tc>
          <w:tcPr>
            <w:tcW w:w="657" w:type="dxa"/>
            <w:shd w:val="clear" w:color="auto" w:fill="auto"/>
            <w:vAlign w:val="center"/>
          </w:tcPr>
          <w:p w14:paraId="1B036D2C"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12.c</w:t>
            </w:r>
          </w:p>
        </w:tc>
        <w:tc>
          <w:tcPr>
            <w:tcW w:w="7088" w:type="dxa"/>
            <w:shd w:val="clear" w:color="auto" w:fill="auto"/>
            <w:vAlign w:val="center"/>
          </w:tcPr>
          <w:p w14:paraId="7DE54F6E"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offerte non sono state modificate nel corso della valutazione.</w:t>
            </w:r>
          </w:p>
        </w:tc>
        <w:tc>
          <w:tcPr>
            <w:tcW w:w="568" w:type="dxa"/>
            <w:shd w:val="clear" w:color="auto" w:fill="auto"/>
            <w:vAlign w:val="center"/>
          </w:tcPr>
          <w:p w14:paraId="48D8542A"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6C835F51"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01654B64"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3F784C44"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AE3613C"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C7766D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3834331" w14:textId="77777777" w:rsidTr="00151B7B">
        <w:trPr>
          <w:trHeight w:val="20"/>
        </w:trPr>
        <w:tc>
          <w:tcPr>
            <w:tcW w:w="657" w:type="dxa"/>
            <w:shd w:val="clear" w:color="auto" w:fill="auto"/>
            <w:vAlign w:val="center"/>
          </w:tcPr>
          <w:p w14:paraId="232DB944"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13.</w:t>
            </w:r>
          </w:p>
        </w:tc>
        <w:tc>
          <w:tcPr>
            <w:tcW w:w="7088" w:type="dxa"/>
            <w:shd w:val="clear" w:color="auto" w:fill="auto"/>
            <w:vAlign w:val="center"/>
          </w:tcPr>
          <w:p w14:paraId="189934BA"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verbali di valutazione contengono i seguenti elementi minimi</w:t>
            </w:r>
          </w:p>
        </w:tc>
        <w:tc>
          <w:tcPr>
            <w:tcW w:w="568" w:type="dxa"/>
            <w:shd w:val="clear" w:color="auto" w:fill="auto"/>
            <w:vAlign w:val="center"/>
          </w:tcPr>
          <w:p w14:paraId="0C4D61FE"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5438CDC7"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5A32EA57"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8024822"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8A2E098"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568BD35C"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60E00915" w14:textId="77777777" w:rsidTr="00151B7B">
        <w:trPr>
          <w:trHeight w:val="20"/>
        </w:trPr>
        <w:tc>
          <w:tcPr>
            <w:tcW w:w="657" w:type="dxa"/>
            <w:shd w:val="clear" w:color="auto" w:fill="auto"/>
            <w:vAlign w:val="center"/>
          </w:tcPr>
          <w:p w14:paraId="5F264E5C"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13.1</w:t>
            </w:r>
          </w:p>
        </w:tc>
        <w:tc>
          <w:tcPr>
            <w:tcW w:w="7088" w:type="dxa"/>
            <w:shd w:val="clear" w:color="auto" w:fill="auto"/>
            <w:vAlign w:val="center"/>
          </w:tcPr>
          <w:p w14:paraId="05EEDBD0"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numero delle offerte pervenute</w:t>
            </w:r>
          </w:p>
        </w:tc>
        <w:tc>
          <w:tcPr>
            <w:tcW w:w="568" w:type="dxa"/>
            <w:shd w:val="clear" w:color="auto" w:fill="auto"/>
            <w:vAlign w:val="center"/>
          </w:tcPr>
          <w:p w14:paraId="3B952D13" w14:textId="77777777" w:rsidR="00746481" w:rsidRPr="00C1720C" w:rsidRDefault="00746481" w:rsidP="00151B7B">
            <w:pPr>
              <w:spacing w:after="0" w:line="240" w:lineRule="auto"/>
              <w:rPr>
                <w:rFonts w:ascii="Calibri" w:hAnsi="Calibri" w:cs="Tahoma"/>
                <w:sz w:val="20"/>
                <w:szCs w:val="20"/>
                <w:lang w:val="en-US"/>
              </w:rPr>
            </w:pPr>
          </w:p>
        </w:tc>
        <w:tc>
          <w:tcPr>
            <w:tcW w:w="660" w:type="dxa"/>
            <w:shd w:val="clear" w:color="auto" w:fill="auto"/>
            <w:vAlign w:val="center"/>
          </w:tcPr>
          <w:p w14:paraId="34E17C33" w14:textId="77777777" w:rsidR="00746481" w:rsidRPr="00C1720C" w:rsidRDefault="00746481" w:rsidP="00151B7B">
            <w:pPr>
              <w:spacing w:after="0" w:line="240" w:lineRule="auto"/>
              <w:rPr>
                <w:rFonts w:ascii="Calibri" w:hAnsi="Calibri" w:cs="Tahoma"/>
                <w:sz w:val="20"/>
                <w:szCs w:val="20"/>
                <w:lang w:val="en-US"/>
              </w:rPr>
            </w:pPr>
          </w:p>
        </w:tc>
        <w:tc>
          <w:tcPr>
            <w:tcW w:w="615" w:type="dxa"/>
            <w:shd w:val="clear" w:color="auto" w:fill="auto"/>
            <w:vAlign w:val="center"/>
          </w:tcPr>
          <w:p w14:paraId="30FDBAE7" w14:textId="77777777" w:rsidR="00746481" w:rsidRPr="00C1720C" w:rsidRDefault="00746481" w:rsidP="00151B7B">
            <w:pPr>
              <w:spacing w:after="0" w:line="240" w:lineRule="auto"/>
              <w:rPr>
                <w:rFonts w:ascii="Calibri" w:hAnsi="Calibri" w:cs="Tahoma"/>
                <w:sz w:val="20"/>
                <w:szCs w:val="20"/>
                <w:lang w:val="en-US"/>
              </w:rPr>
            </w:pPr>
          </w:p>
        </w:tc>
        <w:tc>
          <w:tcPr>
            <w:tcW w:w="1643" w:type="dxa"/>
            <w:shd w:val="clear" w:color="auto" w:fill="auto"/>
            <w:vAlign w:val="center"/>
          </w:tcPr>
          <w:p w14:paraId="19229553" w14:textId="77777777"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14:paraId="6C4B5D58" w14:textId="77777777"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14:paraId="4EB47F20"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6D97A512" w14:textId="77777777" w:rsidTr="00151B7B">
        <w:trPr>
          <w:trHeight w:val="20"/>
        </w:trPr>
        <w:tc>
          <w:tcPr>
            <w:tcW w:w="657" w:type="dxa"/>
            <w:shd w:val="clear" w:color="auto" w:fill="auto"/>
            <w:vAlign w:val="center"/>
          </w:tcPr>
          <w:p w14:paraId="406EB25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13.2</w:t>
            </w:r>
          </w:p>
        </w:tc>
        <w:tc>
          <w:tcPr>
            <w:tcW w:w="7088" w:type="dxa"/>
            <w:shd w:val="clear" w:color="auto" w:fill="auto"/>
            <w:vAlign w:val="center"/>
          </w:tcPr>
          <w:p w14:paraId="012FA2BA"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numero delle offerte accertate</w:t>
            </w:r>
          </w:p>
        </w:tc>
        <w:tc>
          <w:tcPr>
            <w:tcW w:w="568" w:type="dxa"/>
            <w:shd w:val="clear" w:color="auto" w:fill="auto"/>
            <w:vAlign w:val="center"/>
          </w:tcPr>
          <w:p w14:paraId="62C602B9" w14:textId="77777777" w:rsidR="00746481" w:rsidRPr="00C1720C" w:rsidRDefault="00746481" w:rsidP="00151B7B">
            <w:pPr>
              <w:spacing w:after="0" w:line="240" w:lineRule="auto"/>
              <w:rPr>
                <w:rFonts w:ascii="Calibri" w:hAnsi="Calibri" w:cs="Tahoma"/>
                <w:sz w:val="20"/>
                <w:szCs w:val="20"/>
                <w:lang w:val="en-US"/>
              </w:rPr>
            </w:pPr>
          </w:p>
        </w:tc>
        <w:tc>
          <w:tcPr>
            <w:tcW w:w="660" w:type="dxa"/>
            <w:shd w:val="clear" w:color="auto" w:fill="auto"/>
            <w:vAlign w:val="center"/>
          </w:tcPr>
          <w:p w14:paraId="6B8E78C4" w14:textId="77777777" w:rsidR="00746481" w:rsidRPr="00C1720C" w:rsidRDefault="00746481" w:rsidP="00151B7B">
            <w:pPr>
              <w:spacing w:after="0" w:line="240" w:lineRule="auto"/>
              <w:rPr>
                <w:rFonts w:ascii="Calibri" w:hAnsi="Calibri" w:cs="Tahoma"/>
                <w:sz w:val="20"/>
                <w:szCs w:val="20"/>
                <w:lang w:val="en-US"/>
              </w:rPr>
            </w:pPr>
          </w:p>
        </w:tc>
        <w:tc>
          <w:tcPr>
            <w:tcW w:w="615" w:type="dxa"/>
            <w:shd w:val="clear" w:color="auto" w:fill="auto"/>
            <w:vAlign w:val="center"/>
          </w:tcPr>
          <w:p w14:paraId="7536E722" w14:textId="77777777" w:rsidR="00746481" w:rsidRPr="00C1720C" w:rsidRDefault="00746481" w:rsidP="00151B7B">
            <w:pPr>
              <w:spacing w:after="0" w:line="240" w:lineRule="auto"/>
              <w:rPr>
                <w:rFonts w:ascii="Calibri" w:hAnsi="Calibri" w:cs="Tahoma"/>
                <w:sz w:val="20"/>
                <w:szCs w:val="20"/>
                <w:lang w:val="en-US"/>
              </w:rPr>
            </w:pPr>
          </w:p>
        </w:tc>
        <w:tc>
          <w:tcPr>
            <w:tcW w:w="1643" w:type="dxa"/>
            <w:shd w:val="clear" w:color="auto" w:fill="auto"/>
            <w:vAlign w:val="center"/>
          </w:tcPr>
          <w:p w14:paraId="70DB45E9" w14:textId="77777777"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14:paraId="23CFDA3F" w14:textId="77777777"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14:paraId="731DE341"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16D1FA08" w14:textId="77777777" w:rsidTr="00151B7B">
        <w:trPr>
          <w:trHeight w:val="20"/>
        </w:trPr>
        <w:tc>
          <w:tcPr>
            <w:tcW w:w="657" w:type="dxa"/>
            <w:shd w:val="clear" w:color="auto" w:fill="auto"/>
            <w:vAlign w:val="center"/>
          </w:tcPr>
          <w:p w14:paraId="0A70FDE5"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13.3</w:t>
            </w:r>
          </w:p>
        </w:tc>
        <w:tc>
          <w:tcPr>
            <w:tcW w:w="7088" w:type="dxa"/>
            <w:shd w:val="clear" w:color="auto" w:fill="auto"/>
            <w:vAlign w:val="center"/>
          </w:tcPr>
          <w:p w14:paraId="6E1A96B5"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graduatoria finale e punteggio dettagliato con motivazioni dell’attribuzione del punteggio</w:t>
            </w:r>
          </w:p>
        </w:tc>
        <w:tc>
          <w:tcPr>
            <w:tcW w:w="568" w:type="dxa"/>
            <w:shd w:val="clear" w:color="auto" w:fill="auto"/>
            <w:vAlign w:val="center"/>
          </w:tcPr>
          <w:p w14:paraId="442AB339"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368F1CCA"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20E7E792"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8B8B4A9"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4148676D"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64EFBB0F"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15A97227" w14:textId="77777777" w:rsidTr="00151B7B">
        <w:trPr>
          <w:trHeight w:val="20"/>
        </w:trPr>
        <w:tc>
          <w:tcPr>
            <w:tcW w:w="657" w:type="dxa"/>
            <w:shd w:val="clear" w:color="auto" w:fill="auto"/>
            <w:vAlign w:val="center"/>
          </w:tcPr>
          <w:p w14:paraId="69687851"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14.</w:t>
            </w:r>
          </w:p>
        </w:tc>
        <w:tc>
          <w:tcPr>
            <w:tcW w:w="7088" w:type="dxa"/>
            <w:shd w:val="clear" w:color="auto" w:fill="auto"/>
            <w:vAlign w:val="center"/>
          </w:tcPr>
          <w:p w14:paraId="6F23DAA7" w14:textId="77777777"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verificato che gli oneri per la sicurezza non siano stati sottoposti a ribasso</w:t>
            </w:r>
          </w:p>
        </w:tc>
        <w:tc>
          <w:tcPr>
            <w:tcW w:w="568" w:type="dxa"/>
            <w:shd w:val="clear" w:color="auto" w:fill="auto"/>
            <w:vAlign w:val="center"/>
          </w:tcPr>
          <w:p w14:paraId="271C0797"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CC95B5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1BB14473"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7B928E39"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8079FA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450B997A"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97 comma 6 </w:t>
            </w:r>
          </w:p>
        </w:tc>
      </w:tr>
      <w:tr w:rsidR="00746481" w:rsidRPr="00C1720C" w14:paraId="72E73A45" w14:textId="77777777" w:rsidTr="00151B7B">
        <w:trPr>
          <w:trHeight w:val="20"/>
        </w:trPr>
        <w:tc>
          <w:tcPr>
            <w:tcW w:w="657" w:type="dxa"/>
            <w:shd w:val="clear" w:color="auto" w:fill="auto"/>
            <w:vAlign w:val="center"/>
          </w:tcPr>
          <w:p w14:paraId="28149578"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15.</w:t>
            </w:r>
          </w:p>
        </w:tc>
        <w:tc>
          <w:tcPr>
            <w:tcW w:w="7088" w:type="dxa"/>
            <w:shd w:val="clear" w:color="auto" w:fill="auto"/>
            <w:vAlign w:val="center"/>
          </w:tcPr>
          <w:p w14:paraId="762C1B4E"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Stazione Appaltante ha eseguito gli accertamenti relativi alle cause di esclusione previste all’art. 80 del D.lgs. 50/2016</w:t>
            </w:r>
          </w:p>
        </w:tc>
        <w:tc>
          <w:tcPr>
            <w:tcW w:w="568" w:type="dxa"/>
            <w:shd w:val="clear" w:color="auto" w:fill="auto"/>
            <w:vAlign w:val="center"/>
          </w:tcPr>
          <w:p w14:paraId="40115F30"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5DBC631D"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659666EB"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27E573D0"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53FC8B8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21181564"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80</w:t>
            </w:r>
          </w:p>
        </w:tc>
      </w:tr>
      <w:tr w:rsidR="00746481" w:rsidRPr="00C1720C" w14:paraId="271B8640" w14:textId="77777777" w:rsidTr="00151B7B">
        <w:trPr>
          <w:trHeight w:val="20"/>
        </w:trPr>
        <w:tc>
          <w:tcPr>
            <w:tcW w:w="657" w:type="dxa"/>
            <w:shd w:val="clear" w:color="auto" w:fill="auto"/>
            <w:vAlign w:val="center"/>
          </w:tcPr>
          <w:p w14:paraId="27F1EB39"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w:t>
            </w:r>
          </w:p>
        </w:tc>
        <w:tc>
          <w:tcPr>
            <w:tcW w:w="7088" w:type="dxa"/>
            <w:shd w:val="clear" w:color="auto" w:fill="auto"/>
            <w:vAlign w:val="center"/>
          </w:tcPr>
          <w:p w14:paraId="0CEF7E9C"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verbale di aggiudicazione redatto dalla Commissione contiene almeno le seguenti informazioni</w:t>
            </w:r>
          </w:p>
        </w:tc>
        <w:tc>
          <w:tcPr>
            <w:tcW w:w="568" w:type="dxa"/>
            <w:shd w:val="clear" w:color="auto" w:fill="auto"/>
            <w:vAlign w:val="center"/>
          </w:tcPr>
          <w:p w14:paraId="760DAE74" w14:textId="77777777" w:rsidR="00746481" w:rsidRPr="00C1720C" w:rsidRDefault="00746481" w:rsidP="00151B7B">
            <w:pPr>
              <w:spacing w:after="0" w:line="240" w:lineRule="auto"/>
              <w:rPr>
                <w:rFonts w:ascii="Calibri" w:hAnsi="Calibri" w:cs="Tahoma"/>
                <w:b/>
                <w:sz w:val="20"/>
                <w:szCs w:val="20"/>
                <w:lang w:val="de-DE"/>
              </w:rPr>
            </w:pPr>
          </w:p>
        </w:tc>
        <w:tc>
          <w:tcPr>
            <w:tcW w:w="660" w:type="dxa"/>
            <w:shd w:val="clear" w:color="auto" w:fill="auto"/>
            <w:vAlign w:val="center"/>
          </w:tcPr>
          <w:p w14:paraId="179BB159" w14:textId="77777777" w:rsidR="00746481" w:rsidRPr="00C1720C" w:rsidRDefault="00746481" w:rsidP="00151B7B">
            <w:pPr>
              <w:spacing w:after="0" w:line="240" w:lineRule="auto"/>
              <w:rPr>
                <w:rFonts w:ascii="Calibri" w:hAnsi="Calibri" w:cs="Tahoma"/>
                <w:b/>
                <w:sz w:val="20"/>
                <w:szCs w:val="20"/>
                <w:lang w:val="de-DE"/>
              </w:rPr>
            </w:pPr>
          </w:p>
        </w:tc>
        <w:tc>
          <w:tcPr>
            <w:tcW w:w="615" w:type="dxa"/>
            <w:shd w:val="clear" w:color="auto" w:fill="auto"/>
            <w:vAlign w:val="center"/>
          </w:tcPr>
          <w:p w14:paraId="7955E85B" w14:textId="77777777" w:rsidR="00746481" w:rsidRPr="00C1720C" w:rsidRDefault="00746481" w:rsidP="00151B7B">
            <w:pPr>
              <w:spacing w:after="0" w:line="240" w:lineRule="auto"/>
              <w:rPr>
                <w:rFonts w:ascii="Calibri" w:hAnsi="Calibri" w:cs="Tahoma"/>
                <w:b/>
                <w:sz w:val="20"/>
                <w:szCs w:val="20"/>
                <w:lang w:val="de-DE"/>
              </w:rPr>
            </w:pPr>
          </w:p>
        </w:tc>
        <w:tc>
          <w:tcPr>
            <w:tcW w:w="1643" w:type="dxa"/>
            <w:shd w:val="clear" w:color="auto" w:fill="auto"/>
            <w:vAlign w:val="center"/>
          </w:tcPr>
          <w:p w14:paraId="47A1F791" w14:textId="77777777" w:rsidR="00746481" w:rsidRPr="00C1720C" w:rsidRDefault="00746481" w:rsidP="00151B7B">
            <w:pPr>
              <w:spacing w:after="0" w:line="240" w:lineRule="auto"/>
              <w:jc w:val="center"/>
              <w:rPr>
                <w:rFonts w:ascii="Calibri" w:hAnsi="Calibri" w:cs="Tahoma"/>
                <w:b/>
                <w:sz w:val="20"/>
                <w:szCs w:val="20"/>
              </w:rPr>
            </w:pPr>
          </w:p>
        </w:tc>
        <w:tc>
          <w:tcPr>
            <w:tcW w:w="1385" w:type="dxa"/>
            <w:shd w:val="clear" w:color="auto" w:fill="auto"/>
            <w:vAlign w:val="center"/>
          </w:tcPr>
          <w:p w14:paraId="0959290F" w14:textId="77777777" w:rsidR="00746481" w:rsidRPr="00C1720C" w:rsidRDefault="00746481" w:rsidP="00151B7B">
            <w:pPr>
              <w:spacing w:after="0" w:line="240" w:lineRule="auto"/>
              <w:jc w:val="center"/>
              <w:rPr>
                <w:rFonts w:ascii="Calibri" w:hAnsi="Calibri" w:cs="Tahoma"/>
                <w:b/>
                <w:sz w:val="20"/>
                <w:szCs w:val="20"/>
              </w:rPr>
            </w:pPr>
          </w:p>
        </w:tc>
        <w:tc>
          <w:tcPr>
            <w:tcW w:w="1701" w:type="dxa"/>
            <w:vMerge w:val="restart"/>
            <w:shd w:val="clear" w:color="auto" w:fill="auto"/>
            <w:vAlign w:val="center"/>
          </w:tcPr>
          <w:p w14:paraId="365386CD" w14:textId="77777777" w:rsidR="00746481" w:rsidRPr="00C1720C" w:rsidRDefault="00746481" w:rsidP="00151B7B">
            <w:pPr>
              <w:spacing w:after="0" w:line="240" w:lineRule="auto"/>
              <w:jc w:val="center"/>
              <w:rPr>
                <w:rFonts w:ascii="Calibri" w:hAnsi="Calibri" w:cs="Tahoma"/>
                <w:b/>
                <w:sz w:val="20"/>
                <w:szCs w:val="20"/>
              </w:rPr>
            </w:pPr>
          </w:p>
        </w:tc>
      </w:tr>
      <w:tr w:rsidR="00746481" w:rsidRPr="00C1720C" w14:paraId="2A81AF81" w14:textId="77777777" w:rsidTr="00151B7B">
        <w:trPr>
          <w:trHeight w:val="20"/>
        </w:trPr>
        <w:tc>
          <w:tcPr>
            <w:tcW w:w="657" w:type="dxa"/>
            <w:shd w:val="clear" w:color="auto" w:fill="auto"/>
            <w:vAlign w:val="center"/>
          </w:tcPr>
          <w:p w14:paraId="7AB589AE"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16.1</w:t>
            </w:r>
          </w:p>
        </w:tc>
        <w:tc>
          <w:tcPr>
            <w:tcW w:w="7088" w:type="dxa"/>
            <w:shd w:val="clear" w:color="auto" w:fill="auto"/>
            <w:vAlign w:val="center"/>
          </w:tcPr>
          <w:p w14:paraId="1520623C"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nome e l'indirizzo dell'amministrazione aggiudicatrice</w:t>
            </w:r>
          </w:p>
        </w:tc>
        <w:tc>
          <w:tcPr>
            <w:tcW w:w="568" w:type="dxa"/>
            <w:shd w:val="clear" w:color="auto" w:fill="auto"/>
            <w:vAlign w:val="center"/>
          </w:tcPr>
          <w:p w14:paraId="582CAAFF"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718EF448"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1985FB31"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1F521B06"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447B2103"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1C7DFABA"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7A00657" w14:textId="77777777" w:rsidTr="00151B7B">
        <w:trPr>
          <w:trHeight w:val="20"/>
        </w:trPr>
        <w:tc>
          <w:tcPr>
            <w:tcW w:w="657" w:type="dxa"/>
            <w:shd w:val="clear" w:color="auto" w:fill="auto"/>
            <w:vAlign w:val="center"/>
          </w:tcPr>
          <w:p w14:paraId="5D399D2A"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16.2</w:t>
            </w:r>
          </w:p>
        </w:tc>
        <w:tc>
          <w:tcPr>
            <w:tcW w:w="7088" w:type="dxa"/>
            <w:shd w:val="clear" w:color="auto" w:fill="auto"/>
            <w:vAlign w:val="center"/>
          </w:tcPr>
          <w:p w14:paraId="0921AAEB"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l'oggetto del contratto</w:t>
            </w:r>
          </w:p>
        </w:tc>
        <w:tc>
          <w:tcPr>
            <w:tcW w:w="568" w:type="dxa"/>
            <w:shd w:val="clear" w:color="auto" w:fill="auto"/>
            <w:vAlign w:val="center"/>
          </w:tcPr>
          <w:p w14:paraId="415284E4"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36A2DEB6"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0347D1D5"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3AE1DF72" w14:textId="77777777"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14:paraId="284F2E65" w14:textId="77777777"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14:paraId="687CCB83"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14A7187E" w14:textId="77777777" w:rsidTr="00151B7B">
        <w:trPr>
          <w:trHeight w:val="20"/>
        </w:trPr>
        <w:tc>
          <w:tcPr>
            <w:tcW w:w="657" w:type="dxa"/>
            <w:shd w:val="clear" w:color="auto" w:fill="auto"/>
            <w:vAlign w:val="center"/>
          </w:tcPr>
          <w:p w14:paraId="0A4BF94D"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16.3</w:t>
            </w:r>
          </w:p>
        </w:tc>
        <w:tc>
          <w:tcPr>
            <w:tcW w:w="7088" w:type="dxa"/>
            <w:shd w:val="clear" w:color="auto" w:fill="auto"/>
            <w:vAlign w:val="center"/>
          </w:tcPr>
          <w:p w14:paraId="5B44D14D"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valore del contratto</w:t>
            </w:r>
          </w:p>
        </w:tc>
        <w:tc>
          <w:tcPr>
            <w:tcW w:w="568" w:type="dxa"/>
            <w:shd w:val="clear" w:color="auto" w:fill="auto"/>
            <w:vAlign w:val="center"/>
          </w:tcPr>
          <w:p w14:paraId="26F7A8D2"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3CDFBF48"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0F964381"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6B253C85" w14:textId="77777777"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14:paraId="37098E63" w14:textId="77777777"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14:paraId="0A377B76"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38B1EECB" w14:textId="77777777" w:rsidTr="00151B7B">
        <w:trPr>
          <w:trHeight w:val="20"/>
        </w:trPr>
        <w:tc>
          <w:tcPr>
            <w:tcW w:w="657" w:type="dxa"/>
            <w:shd w:val="clear" w:color="auto" w:fill="auto"/>
            <w:vAlign w:val="center"/>
          </w:tcPr>
          <w:p w14:paraId="7321D785"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16.4</w:t>
            </w:r>
          </w:p>
        </w:tc>
        <w:tc>
          <w:tcPr>
            <w:tcW w:w="7088" w:type="dxa"/>
            <w:shd w:val="clear" w:color="auto" w:fill="auto"/>
            <w:vAlign w:val="center"/>
          </w:tcPr>
          <w:p w14:paraId="4F634D42"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nomi dei candidati o degli offerenti presi in considerazione e i motivi della scelta</w:t>
            </w:r>
          </w:p>
        </w:tc>
        <w:tc>
          <w:tcPr>
            <w:tcW w:w="568" w:type="dxa"/>
            <w:shd w:val="clear" w:color="auto" w:fill="auto"/>
            <w:vAlign w:val="center"/>
          </w:tcPr>
          <w:p w14:paraId="25AEEB9C"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42246A39"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36CAC27D"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2EAF0182"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22C360CA"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244676D"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924D67A" w14:textId="77777777" w:rsidTr="00151B7B">
        <w:trPr>
          <w:trHeight w:val="20"/>
        </w:trPr>
        <w:tc>
          <w:tcPr>
            <w:tcW w:w="657" w:type="dxa"/>
            <w:shd w:val="clear" w:color="auto" w:fill="auto"/>
            <w:vAlign w:val="center"/>
          </w:tcPr>
          <w:p w14:paraId="7B7D8554"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16.5</w:t>
            </w:r>
          </w:p>
        </w:tc>
        <w:tc>
          <w:tcPr>
            <w:tcW w:w="7088" w:type="dxa"/>
            <w:shd w:val="clear" w:color="auto" w:fill="auto"/>
            <w:vAlign w:val="center"/>
          </w:tcPr>
          <w:p w14:paraId="4837C69A"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nomi dei candidati o degli offerenti esclusi e i motivi dell'esclusione</w:t>
            </w:r>
          </w:p>
        </w:tc>
        <w:tc>
          <w:tcPr>
            <w:tcW w:w="568" w:type="dxa"/>
            <w:shd w:val="clear" w:color="auto" w:fill="auto"/>
            <w:vAlign w:val="center"/>
          </w:tcPr>
          <w:p w14:paraId="49871886"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2AC7C029"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3BD1ED56"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6E29E5B4"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486D37F"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433FB565"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0657AAB3" w14:textId="77777777" w:rsidTr="00151B7B">
        <w:trPr>
          <w:trHeight w:val="20"/>
        </w:trPr>
        <w:tc>
          <w:tcPr>
            <w:tcW w:w="657" w:type="dxa"/>
            <w:shd w:val="clear" w:color="auto" w:fill="auto"/>
            <w:vAlign w:val="center"/>
          </w:tcPr>
          <w:p w14:paraId="1085D2E4"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16.6</w:t>
            </w:r>
          </w:p>
        </w:tc>
        <w:tc>
          <w:tcPr>
            <w:tcW w:w="7088" w:type="dxa"/>
            <w:shd w:val="clear" w:color="auto" w:fill="auto"/>
            <w:vAlign w:val="center"/>
          </w:tcPr>
          <w:p w14:paraId="05A0E235"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motivi dell'esclusione delle offerte giudicate anormalmente basse</w:t>
            </w:r>
          </w:p>
        </w:tc>
        <w:tc>
          <w:tcPr>
            <w:tcW w:w="568" w:type="dxa"/>
            <w:shd w:val="clear" w:color="auto" w:fill="auto"/>
            <w:vAlign w:val="center"/>
          </w:tcPr>
          <w:p w14:paraId="51643681"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0BDDEA17"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77CBE861"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30AA8F23"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4E4D0102"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21DC0F4"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F799556" w14:textId="77777777" w:rsidTr="00151B7B">
        <w:trPr>
          <w:trHeight w:val="20"/>
        </w:trPr>
        <w:tc>
          <w:tcPr>
            <w:tcW w:w="657" w:type="dxa"/>
            <w:shd w:val="clear" w:color="auto" w:fill="auto"/>
            <w:vAlign w:val="center"/>
          </w:tcPr>
          <w:p w14:paraId="69D2577C"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16.7</w:t>
            </w:r>
          </w:p>
        </w:tc>
        <w:tc>
          <w:tcPr>
            <w:tcW w:w="7088" w:type="dxa"/>
            <w:shd w:val="clear" w:color="auto" w:fill="auto"/>
            <w:vAlign w:val="center"/>
          </w:tcPr>
          <w:p w14:paraId="42952726"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nome dell'aggiudicatario e, se è nota e se del caso, la parte dell'appalto che l'aggiudicatario intende subappaltare a terzi</w:t>
            </w:r>
          </w:p>
        </w:tc>
        <w:tc>
          <w:tcPr>
            <w:tcW w:w="568" w:type="dxa"/>
            <w:shd w:val="clear" w:color="auto" w:fill="auto"/>
            <w:vAlign w:val="center"/>
          </w:tcPr>
          <w:p w14:paraId="533C2012"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6152D71A"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6E0B0A63"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65803923"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F2612E7"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5ECAE9C8"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E06A18D" w14:textId="77777777" w:rsidTr="00151B7B">
        <w:trPr>
          <w:trHeight w:val="20"/>
        </w:trPr>
        <w:tc>
          <w:tcPr>
            <w:tcW w:w="657" w:type="dxa"/>
            <w:shd w:val="clear" w:color="auto" w:fill="auto"/>
            <w:vAlign w:val="center"/>
          </w:tcPr>
          <w:p w14:paraId="720DCEA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16.8</w:t>
            </w:r>
          </w:p>
        </w:tc>
        <w:tc>
          <w:tcPr>
            <w:tcW w:w="7088" w:type="dxa"/>
            <w:shd w:val="clear" w:color="auto" w:fill="auto"/>
            <w:vAlign w:val="center"/>
          </w:tcPr>
          <w:p w14:paraId="40DACE43"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se del caso, le ragioni per le quali l'amministrazione ha rinunciato ad aggiudicare un contratto</w:t>
            </w:r>
          </w:p>
        </w:tc>
        <w:tc>
          <w:tcPr>
            <w:tcW w:w="568" w:type="dxa"/>
            <w:shd w:val="clear" w:color="auto" w:fill="auto"/>
            <w:vAlign w:val="center"/>
          </w:tcPr>
          <w:p w14:paraId="5E078B78"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1D22616F"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71820AAC"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4A9953BE"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9183572"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4744A9B7"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5528B3AD" w14:textId="77777777" w:rsidTr="00151B7B">
        <w:trPr>
          <w:trHeight w:val="20"/>
        </w:trPr>
        <w:tc>
          <w:tcPr>
            <w:tcW w:w="657" w:type="dxa"/>
            <w:shd w:val="clear" w:color="auto" w:fill="auto"/>
            <w:vAlign w:val="center"/>
          </w:tcPr>
          <w:p w14:paraId="727F3194"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17.</w:t>
            </w:r>
          </w:p>
        </w:tc>
        <w:tc>
          <w:tcPr>
            <w:tcW w:w="7088" w:type="dxa"/>
            <w:shd w:val="clear" w:color="auto" w:fill="auto"/>
            <w:vAlign w:val="center"/>
          </w:tcPr>
          <w:p w14:paraId="38D48A85"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verificati i requisiti ai fini della stipula del contratto in capo all’affidatario</w:t>
            </w:r>
          </w:p>
        </w:tc>
        <w:tc>
          <w:tcPr>
            <w:tcW w:w="568" w:type="dxa"/>
            <w:shd w:val="clear" w:color="auto" w:fill="auto"/>
            <w:vAlign w:val="center"/>
          </w:tcPr>
          <w:p w14:paraId="4375995E"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5E2CB341"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6A971AD1"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7E4E85DF"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C009A51"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3D2CCAD4"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 comma 5</w:t>
            </w:r>
          </w:p>
          <w:p w14:paraId="28DCB8F7" w14:textId="77777777" w:rsidR="00746481" w:rsidRPr="00C1720C" w:rsidRDefault="00746481" w:rsidP="00151B7B">
            <w:pPr>
              <w:spacing w:after="0" w:line="240" w:lineRule="auto"/>
              <w:jc w:val="center"/>
              <w:rPr>
                <w:rFonts w:ascii="Calibri" w:hAnsi="Calibri" w:cs="Tahoma"/>
                <w:sz w:val="20"/>
                <w:szCs w:val="20"/>
                <w:lang w:val="en-US"/>
              </w:rPr>
            </w:pPr>
          </w:p>
        </w:tc>
      </w:tr>
      <w:tr w:rsidR="00746481" w:rsidRPr="00C1720C" w14:paraId="52B4054F" w14:textId="77777777" w:rsidTr="00151B7B">
        <w:trPr>
          <w:trHeight w:val="20"/>
        </w:trPr>
        <w:tc>
          <w:tcPr>
            <w:tcW w:w="657" w:type="dxa"/>
            <w:shd w:val="clear" w:color="auto" w:fill="auto"/>
            <w:vAlign w:val="center"/>
          </w:tcPr>
          <w:p w14:paraId="1871188F"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w:t>
            </w:r>
          </w:p>
        </w:tc>
        <w:tc>
          <w:tcPr>
            <w:tcW w:w="7088" w:type="dxa"/>
            <w:shd w:val="clear" w:color="auto" w:fill="auto"/>
            <w:vAlign w:val="center"/>
          </w:tcPr>
          <w:p w14:paraId="1D2652F1"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L’atto di aggiudicazione definitiva e le seguenti comunicazioni da parte della Stazione Appaltante sono state effettuate entro un termine non superiore a cinque giorni e con le seguenti modalità</w:t>
            </w:r>
          </w:p>
        </w:tc>
        <w:tc>
          <w:tcPr>
            <w:tcW w:w="568" w:type="dxa"/>
            <w:shd w:val="clear" w:color="auto" w:fill="auto"/>
            <w:vAlign w:val="center"/>
          </w:tcPr>
          <w:p w14:paraId="6416B0FC"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051EBC08"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09823EE7"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2C1A9C61"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C6EB220"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14:paraId="029D3263"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76 </w:t>
            </w:r>
          </w:p>
        </w:tc>
      </w:tr>
      <w:tr w:rsidR="00746481" w:rsidRPr="00C1720C" w14:paraId="6FCF47A6" w14:textId="77777777" w:rsidTr="00151B7B">
        <w:trPr>
          <w:trHeight w:val="20"/>
        </w:trPr>
        <w:tc>
          <w:tcPr>
            <w:tcW w:w="657" w:type="dxa"/>
            <w:shd w:val="clear" w:color="auto" w:fill="auto"/>
            <w:vAlign w:val="center"/>
          </w:tcPr>
          <w:p w14:paraId="5CBA5C00"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18.1</w:t>
            </w:r>
          </w:p>
        </w:tc>
        <w:tc>
          <w:tcPr>
            <w:tcW w:w="7088" w:type="dxa"/>
            <w:shd w:val="clear" w:color="auto" w:fill="auto"/>
            <w:vAlign w:val="center"/>
          </w:tcPr>
          <w:p w14:paraId="0766135B"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568" w:type="dxa"/>
            <w:shd w:val="clear" w:color="auto" w:fill="auto"/>
            <w:vAlign w:val="center"/>
          </w:tcPr>
          <w:p w14:paraId="142D48B9"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25ED151C"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56B73A94"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04165889"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12247C8"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099B7D1"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73C93B1" w14:textId="77777777" w:rsidTr="00151B7B">
        <w:trPr>
          <w:trHeight w:val="438"/>
        </w:trPr>
        <w:tc>
          <w:tcPr>
            <w:tcW w:w="657" w:type="dxa"/>
            <w:shd w:val="clear" w:color="auto" w:fill="auto"/>
            <w:vAlign w:val="center"/>
          </w:tcPr>
          <w:p w14:paraId="15438A63"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18.2</w:t>
            </w:r>
          </w:p>
        </w:tc>
        <w:tc>
          <w:tcPr>
            <w:tcW w:w="7088" w:type="dxa"/>
            <w:shd w:val="clear" w:color="auto" w:fill="auto"/>
            <w:vAlign w:val="center"/>
          </w:tcPr>
          <w:p w14:paraId="7CA237AD" w14:textId="77777777"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l’esclusione ai candidati e agli offerenti esclusi </w:t>
            </w:r>
          </w:p>
        </w:tc>
        <w:tc>
          <w:tcPr>
            <w:tcW w:w="568" w:type="dxa"/>
            <w:shd w:val="clear" w:color="auto" w:fill="auto"/>
            <w:vAlign w:val="center"/>
          </w:tcPr>
          <w:p w14:paraId="72241D2F" w14:textId="77777777"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14:paraId="5EEAC298" w14:textId="77777777"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14:paraId="38D1B4C6" w14:textId="77777777"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14:paraId="16348AF1"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723390F6" w14:textId="77777777"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14:paraId="7E1D9252"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734B7C0A" w14:textId="77777777" w:rsidTr="00151B7B">
        <w:trPr>
          <w:trHeight w:val="20"/>
        </w:trPr>
        <w:tc>
          <w:tcPr>
            <w:tcW w:w="657" w:type="dxa"/>
            <w:shd w:val="clear" w:color="auto" w:fill="auto"/>
            <w:vAlign w:val="center"/>
          </w:tcPr>
          <w:p w14:paraId="70FD2F6B"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18.3</w:t>
            </w:r>
          </w:p>
        </w:tc>
        <w:tc>
          <w:tcPr>
            <w:tcW w:w="7088" w:type="dxa"/>
            <w:shd w:val="clear" w:color="auto" w:fill="auto"/>
            <w:vAlign w:val="center"/>
          </w:tcPr>
          <w:p w14:paraId="11047B78" w14:textId="77777777" w:rsidR="00746481" w:rsidRPr="00C1720C" w:rsidRDefault="00746481" w:rsidP="00151B7B">
            <w:pPr>
              <w:spacing w:after="0" w:line="240" w:lineRule="auto"/>
              <w:rPr>
                <w:rFonts w:ascii="Calibri" w:hAnsi="Calibri" w:cs="Tahoma"/>
                <w:color w:val="FF0000"/>
                <w:sz w:val="20"/>
                <w:szCs w:val="20"/>
              </w:rPr>
            </w:pPr>
            <w:r w:rsidRPr="00C1720C">
              <w:rPr>
                <w:rFonts w:ascii="Calibri" w:hAnsi="Calibri" w:cs="Tahoma"/>
                <w:sz w:val="20"/>
                <w:szCs w:val="20"/>
              </w:rPr>
              <w:t>Il contratto è stato stipulato nel rispetto del termine dilatorio di 35 giorni (</w:t>
            </w:r>
            <w:r w:rsidRPr="00C1720C">
              <w:rPr>
                <w:rFonts w:ascii="Calibri" w:hAnsi="Calibri" w:cs="Tahoma"/>
                <w:i/>
                <w:sz w:val="20"/>
                <w:szCs w:val="20"/>
              </w:rPr>
              <w:t>solo per contratti superiori a 150.000 euro</w:t>
            </w:r>
            <w:r w:rsidRPr="00C1720C">
              <w:rPr>
                <w:rFonts w:ascii="Calibri" w:hAnsi="Calibri" w:cs="Tahoma"/>
                <w:sz w:val="20"/>
                <w:szCs w:val="20"/>
              </w:rPr>
              <w:t>) e dell’oggetto contrattuale.</w:t>
            </w:r>
          </w:p>
        </w:tc>
        <w:tc>
          <w:tcPr>
            <w:tcW w:w="568" w:type="dxa"/>
            <w:shd w:val="clear" w:color="auto" w:fill="auto"/>
            <w:vAlign w:val="center"/>
          </w:tcPr>
          <w:p w14:paraId="039F5909"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755B44F5"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46009881"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58957790"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0947E076"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2A640445" w14:textId="77777777" w:rsidR="00746481" w:rsidRPr="003E0A01" w:rsidRDefault="00746481" w:rsidP="00151B7B">
            <w:pPr>
              <w:spacing w:after="0" w:line="240" w:lineRule="auto"/>
              <w:jc w:val="center"/>
              <w:rPr>
                <w:rFonts w:ascii="Calibri" w:hAnsi="Calibri" w:cs="Tahoma"/>
                <w:sz w:val="20"/>
                <w:szCs w:val="20"/>
              </w:rPr>
            </w:pPr>
          </w:p>
        </w:tc>
      </w:tr>
      <w:tr w:rsidR="00746481" w:rsidRPr="00C1720C" w14:paraId="23B33C7C" w14:textId="77777777" w:rsidTr="00151B7B">
        <w:trPr>
          <w:trHeight w:val="20"/>
        </w:trPr>
        <w:tc>
          <w:tcPr>
            <w:tcW w:w="657" w:type="dxa"/>
            <w:shd w:val="clear" w:color="auto" w:fill="auto"/>
            <w:vAlign w:val="center"/>
          </w:tcPr>
          <w:p w14:paraId="0738D8D5"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19.</w:t>
            </w:r>
          </w:p>
        </w:tc>
        <w:tc>
          <w:tcPr>
            <w:tcW w:w="7088" w:type="dxa"/>
            <w:shd w:val="clear" w:color="auto" w:fill="auto"/>
            <w:vAlign w:val="center"/>
          </w:tcPr>
          <w:p w14:paraId="61F699A3" w14:textId="77777777"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stata acquisita la garanzia fideiussoria dell’aggiudicatario a garanzia della corretta esecuzione dell’appalto.</w:t>
            </w:r>
          </w:p>
        </w:tc>
        <w:tc>
          <w:tcPr>
            <w:tcW w:w="568" w:type="dxa"/>
            <w:shd w:val="clear" w:color="auto" w:fill="auto"/>
            <w:vAlign w:val="center"/>
          </w:tcPr>
          <w:p w14:paraId="703B2860"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44A8064C"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3365D47E"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18FF7917"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47DBB497"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30DD6E73" w14:textId="77777777"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103</w:t>
            </w:r>
          </w:p>
        </w:tc>
      </w:tr>
      <w:tr w:rsidR="00746481" w:rsidRPr="00C1720C" w14:paraId="5C1F68BA" w14:textId="77777777" w:rsidTr="00151B7B">
        <w:trPr>
          <w:trHeight w:val="20"/>
        </w:trPr>
        <w:tc>
          <w:tcPr>
            <w:tcW w:w="657" w:type="dxa"/>
            <w:shd w:val="clear" w:color="auto" w:fill="auto"/>
            <w:vAlign w:val="center"/>
          </w:tcPr>
          <w:p w14:paraId="6C00336F"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20.</w:t>
            </w:r>
          </w:p>
        </w:tc>
        <w:tc>
          <w:tcPr>
            <w:tcW w:w="7088" w:type="dxa"/>
            <w:shd w:val="clear" w:color="auto" w:fill="auto"/>
            <w:vAlign w:val="center"/>
          </w:tcPr>
          <w:p w14:paraId="53C0AB05"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I servizi/forniture eseguiti corrispondono a quanto previsto nel contratto ed oggetto di finanziamento e non sono stati affidati servizi/forniture complementari nell’ambito dello stesso contratto (ferme restando le condizioni previste dal Codice). </w:t>
            </w:r>
          </w:p>
        </w:tc>
        <w:tc>
          <w:tcPr>
            <w:tcW w:w="568" w:type="dxa"/>
            <w:shd w:val="clear" w:color="auto" w:fill="auto"/>
            <w:vAlign w:val="center"/>
          </w:tcPr>
          <w:p w14:paraId="70EF1EE4"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14E9847"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2F4D02C6"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0A6995BE"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6001B9DC"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796FC920" w14:textId="77777777" w:rsidR="00746481" w:rsidRPr="003E0A01" w:rsidRDefault="00746481" w:rsidP="00151B7B">
            <w:pPr>
              <w:spacing w:after="0" w:line="240" w:lineRule="auto"/>
              <w:jc w:val="center"/>
              <w:rPr>
                <w:rFonts w:ascii="Calibri" w:hAnsi="Calibri" w:cs="Tahoma"/>
                <w:sz w:val="20"/>
                <w:szCs w:val="20"/>
              </w:rPr>
            </w:pPr>
          </w:p>
        </w:tc>
      </w:tr>
      <w:tr w:rsidR="00746481" w:rsidRPr="00C1720C" w14:paraId="0FDBF75C" w14:textId="77777777" w:rsidTr="00151B7B">
        <w:trPr>
          <w:trHeight w:val="20"/>
        </w:trPr>
        <w:tc>
          <w:tcPr>
            <w:tcW w:w="657" w:type="dxa"/>
            <w:shd w:val="clear" w:color="auto" w:fill="auto"/>
            <w:vAlign w:val="center"/>
          </w:tcPr>
          <w:p w14:paraId="0C373B36"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20.1</w:t>
            </w:r>
          </w:p>
        </w:tc>
        <w:tc>
          <w:tcPr>
            <w:tcW w:w="7088" w:type="dxa"/>
            <w:shd w:val="clear" w:color="auto" w:fill="auto"/>
            <w:vAlign w:val="center"/>
          </w:tcPr>
          <w:p w14:paraId="79B49FCC"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568" w:type="dxa"/>
            <w:shd w:val="clear" w:color="auto" w:fill="auto"/>
            <w:vAlign w:val="center"/>
          </w:tcPr>
          <w:p w14:paraId="1E199C28"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6311A337"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51AACD5B"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2C47C054"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2217CFA7"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34A5E1FD" w14:textId="77777777" w:rsidR="00746481" w:rsidRPr="003E0A01" w:rsidRDefault="00746481" w:rsidP="00151B7B">
            <w:pPr>
              <w:spacing w:after="0" w:line="240" w:lineRule="auto"/>
              <w:jc w:val="center"/>
              <w:rPr>
                <w:rFonts w:ascii="Calibri" w:hAnsi="Calibri" w:cs="Tahoma"/>
                <w:sz w:val="20"/>
                <w:szCs w:val="20"/>
              </w:rPr>
            </w:pPr>
          </w:p>
        </w:tc>
      </w:tr>
      <w:tr w:rsidR="00746481" w:rsidRPr="00C1720C" w14:paraId="55AF74CF" w14:textId="77777777" w:rsidTr="00151B7B">
        <w:trPr>
          <w:trHeight w:val="20"/>
        </w:trPr>
        <w:tc>
          <w:tcPr>
            <w:tcW w:w="657" w:type="dxa"/>
            <w:shd w:val="clear" w:color="auto" w:fill="auto"/>
            <w:vAlign w:val="center"/>
          </w:tcPr>
          <w:p w14:paraId="1E8A9DD0" w14:textId="77777777"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21.</w:t>
            </w:r>
          </w:p>
        </w:tc>
        <w:tc>
          <w:tcPr>
            <w:tcW w:w="7088" w:type="dxa"/>
            <w:shd w:val="clear" w:color="auto" w:fill="auto"/>
            <w:vAlign w:val="center"/>
          </w:tcPr>
          <w:p w14:paraId="08A4D4E4" w14:textId="77777777"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Redazione del certificato di verifica di conformità/regolare esecuzione del servizio/fornitura</w:t>
            </w:r>
          </w:p>
        </w:tc>
        <w:tc>
          <w:tcPr>
            <w:tcW w:w="568" w:type="dxa"/>
            <w:shd w:val="clear" w:color="auto" w:fill="auto"/>
            <w:vAlign w:val="center"/>
          </w:tcPr>
          <w:p w14:paraId="5E68AB9A" w14:textId="77777777"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14:paraId="0A556220" w14:textId="77777777"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14:paraId="7681F587" w14:textId="77777777"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14:paraId="6A26B542" w14:textId="77777777"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14:paraId="1BF0CA24" w14:textId="77777777"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14:paraId="37FCDD83" w14:textId="77777777" w:rsidR="00746481" w:rsidRPr="003E0A01" w:rsidRDefault="00746481" w:rsidP="00151B7B">
            <w:pPr>
              <w:spacing w:after="0" w:line="240" w:lineRule="auto"/>
              <w:jc w:val="center"/>
              <w:rPr>
                <w:rFonts w:ascii="Calibri" w:hAnsi="Calibri" w:cs="Tahoma"/>
                <w:sz w:val="20"/>
                <w:szCs w:val="20"/>
              </w:rPr>
            </w:pPr>
          </w:p>
        </w:tc>
      </w:tr>
    </w:tbl>
    <w:p w14:paraId="321032C9" w14:textId="77777777" w:rsidR="00746481" w:rsidRPr="00C1720C" w:rsidRDefault="00746481" w:rsidP="00746481">
      <w:pPr>
        <w:tabs>
          <w:tab w:val="left" w:pos="6237"/>
        </w:tabs>
        <w:spacing w:after="0" w:line="240" w:lineRule="auto"/>
        <w:rPr>
          <w:rFonts w:ascii="Calibri" w:hAnsi="Calibri" w:cs="Tahoma"/>
          <w:bCs/>
          <w:noProof/>
          <w:sz w:val="20"/>
          <w:szCs w:val="20"/>
        </w:rPr>
      </w:pPr>
    </w:p>
    <w:p w14:paraId="74B2B464" w14:textId="77777777"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14:paraId="6EF403DE" w14:textId="77777777" w:rsidR="00746481" w:rsidRPr="003E0A01" w:rsidRDefault="00746481" w:rsidP="00746481">
      <w:pPr>
        <w:tabs>
          <w:tab w:val="left" w:pos="6237"/>
        </w:tabs>
        <w:spacing w:after="0" w:line="240" w:lineRule="auto"/>
        <w:rPr>
          <w:rFonts w:ascii="Calibri" w:hAnsi="Calibri" w:cs="Tahoma"/>
          <w:sz w:val="20"/>
          <w:szCs w:val="20"/>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14:paraId="64C527AD" w14:textId="77777777"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14:paraId="27FF8067" w14:textId="77777777"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Pr="004D2E99">
        <w:rPr>
          <w:rFonts w:ascii="Calibri" w:hAnsi="Calibri" w:cs="Tahoma"/>
          <w:b/>
          <w:sz w:val="20"/>
          <w:szCs w:val="20"/>
          <w:lang w:eastAsia="zh-CN"/>
        </w:rPr>
        <w:t xml:space="preserve"> </w:t>
      </w:r>
      <w:r w:rsidR="00746481" w:rsidRPr="00C1720C">
        <w:rPr>
          <w:rFonts w:ascii="Calibri" w:hAnsi="Calibri" w:cs="Tahoma"/>
          <w:b/>
          <w:sz w:val="20"/>
          <w:szCs w:val="20"/>
          <w:lang w:eastAsia="zh-CN"/>
        </w:rPr>
        <w:t>5</w:t>
      </w:r>
    </w:p>
    <w:p w14:paraId="446BC164" w14:textId="77777777"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14:paraId="73183DC0" w14:textId="77777777" w:rsidR="00746481" w:rsidRPr="00C1720C" w:rsidRDefault="00746481" w:rsidP="00746481">
      <w:pPr>
        <w:keepNext/>
        <w:spacing w:after="0" w:line="240" w:lineRule="auto"/>
        <w:jc w:val="center"/>
        <w:outlineLvl w:val="1"/>
        <w:rPr>
          <w:rFonts w:ascii="Calibri" w:hAnsi="Calibri" w:cs="Tahoma"/>
          <w:b/>
          <w:sz w:val="20"/>
          <w:szCs w:val="20"/>
          <w:lang w:eastAsia="zh-CN"/>
        </w:rPr>
      </w:pPr>
    </w:p>
    <w:p w14:paraId="30175DD2" w14:textId="77777777"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softHyphen/>
        <w:t xml:space="preserve"> Lista di controllo per utilizzo personale interno</w:t>
      </w:r>
    </w:p>
    <w:p w14:paraId="01E92BA5"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bCs/>
          <w:sz w:val="20"/>
          <w:szCs w:val="20"/>
        </w:rPr>
      </w:pPr>
      <w:r w:rsidRPr="00C1720C">
        <w:rPr>
          <w:rFonts w:ascii="Calibri" w:hAnsi="Calibri" w:cs="Tahoma"/>
          <w:b/>
          <w:bCs/>
          <w:sz w:val="20"/>
          <w:szCs w:val="20"/>
        </w:rPr>
        <w:t>UTILIZZO PERSONALE INTERNO PER FUNZIONI TECNICHE DELL’ENTE</w:t>
      </w:r>
    </w:p>
    <w:p w14:paraId="7407CBE5" w14:textId="77777777"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(Max 2% importo a base gara)</w:t>
      </w:r>
    </w:p>
    <w:p w14:paraId="17C028FB" w14:textId="77777777" w:rsidR="00746481" w:rsidRPr="00C1720C" w:rsidRDefault="00746481" w:rsidP="00746481">
      <w:pPr>
        <w:tabs>
          <w:tab w:val="left" w:pos="284"/>
        </w:tabs>
        <w:spacing w:after="0" w:line="240" w:lineRule="auto"/>
        <w:rPr>
          <w:rFonts w:ascii="Calibri" w:hAnsi="Calibri" w:cs="Tahoma"/>
          <w:bCs/>
          <w:noProof/>
          <w:sz w:val="20"/>
          <w:szCs w:val="20"/>
        </w:rPr>
      </w:pPr>
    </w:p>
    <w:p w14:paraId="79C8CAA1" w14:textId="77777777" w:rsidR="00746481" w:rsidRPr="00C1720C" w:rsidRDefault="00746481" w:rsidP="00746481">
      <w:pPr>
        <w:tabs>
          <w:tab w:val="left" w:pos="284"/>
          <w:tab w:val="left" w:pos="4253"/>
        </w:tabs>
        <w:spacing w:after="0" w:line="240" w:lineRule="auto"/>
        <w:rPr>
          <w:rFonts w:ascii="Calibri" w:hAnsi="Calibri" w:cs="Tahoma"/>
          <w:bCs/>
          <w:noProof/>
          <w:sz w:val="20"/>
          <w:szCs w:val="20"/>
        </w:rPr>
      </w:pPr>
    </w:p>
    <w:p w14:paraId="57C380D5" w14:textId="77777777"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Operazione___________________________________ </w:t>
      </w:r>
      <w:r w:rsidRPr="00C1720C">
        <w:rPr>
          <w:rFonts w:ascii="Calibri" w:hAnsi="Calibri" w:cs="Tahoma"/>
          <w:bCs/>
          <w:noProof/>
          <w:sz w:val="20"/>
          <w:szCs w:val="20"/>
        </w:rPr>
        <w:tab/>
        <w:t>Domanda di aiuto n° _______________________</w:t>
      </w:r>
    </w:p>
    <w:p w14:paraId="305BE530"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14:paraId="3AA5F52F"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dell’appalto  posto a base di gara (IVA esclusa) _____________________ euro</w:t>
      </w:r>
    </w:p>
    <w:p w14:paraId="19C90171" w14:textId="77777777" w:rsidR="00746481" w:rsidRPr="00C1720C" w:rsidRDefault="00746481" w:rsidP="00746481">
      <w:pPr>
        <w:tabs>
          <w:tab w:val="left" w:pos="709"/>
          <w:tab w:val="left" w:pos="5954"/>
        </w:tabs>
        <w:spacing w:after="0" w:line="240" w:lineRule="auto"/>
        <w:rPr>
          <w:rFonts w:ascii="Calibri" w:hAnsi="Calibri" w:cs="Tahoma"/>
          <w:bCs/>
          <w:noProof/>
          <w:sz w:val="20"/>
          <w:szCs w:val="20"/>
        </w:rPr>
      </w:pPr>
      <w:r w:rsidRPr="00C1720C">
        <w:rPr>
          <w:rFonts w:ascii="Calibri" w:hAnsi="Calibri" w:cs="Tahoma"/>
          <w:bCs/>
          <w:noProof/>
          <w:sz w:val="20"/>
          <w:szCs w:val="20"/>
        </w:rPr>
        <w:t>Importo incentivo ……………………………..euro</w:t>
      </w:r>
      <w:r w:rsidRPr="00C1720C">
        <w:rPr>
          <w:rFonts w:ascii="Calibri" w:hAnsi="Calibri" w:cs="Tahoma"/>
          <w:bCs/>
          <w:noProof/>
          <w:sz w:val="20"/>
          <w:szCs w:val="20"/>
        </w:rPr>
        <w:tab/>
      </w:r>
    </w:p>
    <w:p w14:paraId="10D039D7" w14:textId="77777777"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14:paraId="69EFBFC0" w14:textId="77777777" w:rsidR="00746481" w:rsidRPr="00C1720C" w:rsidRDefault="00746481" w:rsidP="00746481">
      <w:pPr>
        <w:tabs>
          <w:tab w:val="left" w:pos="284"/>
        </w:tabs>
        <w:spacing w:after="0" w:line="240" w:lineRule="auto"/>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134"/>
        <w:gridCol w:w="1701"/>
      </w:tblGrid>
      <w:tr w:rsidR="00746481" w:rsidRPr="00C1720C" w14:paraId="447EC486" w14:textId="77777777" w:rsidTr="00151B7B">
        <w:trPr>
          <w:trHeight w:val="20"/>
          <w:tblHeader/>
        </w:trPr>
        <w:tc>
          <w:tcPr>
            <w:tcW w:w="657" w:type="dxa"/>
            <w:shd w:val="clear" w:color="auto" w:fill="E0E0E0"/>
            <w:vAlign w:val="center"/>
          </w:tcPr>
          <w:p w14:paraId="7CFB3E2F"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565" w:type="dxa"/>
            <w:shd w:val="clear" w:color="auto" w:fill="E0E0E0"/>
            <w:vAlign w:val="center"/>
          </w:tcPr>
          <w:p w14:paraId="2CAFABA7"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7" w:type="dxa"/>
            <w:shd w:val="clear" w:color="auto" w:fill="E0E0E0"/>
            <w:vAlign w:val="center"/>
          </w:tcPr>
          <w:p w14:paraId="4AB59382"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567" w:type="dxa"/>
            <w:shd w:val="clear" w:color="auto" w:fill="E0E0E0"/>
            <w:vAlign w:val="center"/>
          </w:tcPr>
          <w:p w14:paraId="0912C255" w14:textId="77777777"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567" w:type="dxa"/>
            <w:shd w:val="clear" w:color="auto" w:fill="E0E0E0"/>
            <w:vAlign w:val="center"/>
          </w:tcPr>
          <w:p w14:paraId="77CF55DF" w14:textId="77777777"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8"/>
            </w:r>
          </w:p>
        </w:tc>
        <w:tc>
          <w:tcPr>
            <w:tcW w:w="1559" w:type="dxa"/>
            <w:shd w:val="clear" w:color="auto" w:fill="E0E0E0"/>
            <w:vAlign w:val="center"/>
          </w:tcPr>
          <w:p w14:paraId="39DE8189"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134" w:type="dxa"/>
            <w:shd w:val="clear" w:color="auto" w:fill="E0E0E0"/>
            <w:vAlign w:val="center"/>
          </w:tcPr>
          <w:p w14:paraId="149BB9C6"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701" w:type="dxa"/>
            <w:shd w:val="clear" w:color="auto" w:fill="E0E0E0"/>
            <w:vAlign w:val="center"/>
          </w:tcPr>
          <w:p w14:paraId="233AFEAD"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14:paraId="733D8805" w14:textId="77777777"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xml:space="preserve"> 50/2016</w:t>
            </w:r>
          </w:p>
        </w:tc>
      </w:tr>
      <w:tr w:rsidR="00746481" w:rsidRPr="00C1720C" w14:paraId="63AB63AB" w14:textId="77777777" w:rsidTr="00151B7B">
        <w:trPr>
          <w:trHeight w:val="20"/>
          <w:tblHeader/>
        </w:trPr>
        <w:tc>
          <w:tcPr>
            <w:tcW w:w="657" w:type="dxa"/>
            <w:shd w:val="clear" w:color="auto" w:fill="auto"/>
            <w:vAlign w:val="center"/>
          </w:tcPr>
          <w:p w14:paraId="233E46A7" w14:textId="77777777" w:rsidR="00746481" w:rsidRPr="00C1720C" w:rsidRDefault="00746481" w:rsidP="00151B7B">
            <w:pPr>
              <w:spacing w:after="0" w:line="240" w:lineRule="auto"/>
              <w:jc w:val="center"/>
              <w:rPr>
                <w:rFonts w:ascii="Calibri" w:hAnsi="Calibri" w:cs="Tahoma"/>
                <w:b/>
                <w:sz w:val="20"/>
                <w:szCs w:val="20"/>
                <w:highlight w:val="yellow"/>
              </w:rPr>
            </w:pPr>
            <w:r w:rsidRPr="00C1720C">
              <w:rPr>
                <w:rFonts w:ascii="Calibri" w:hAnsi="Calibri" w:cs="Tahoma"/>
                <w:b/>
                <w:sz w:val="20"/>
                <w:szCs w:val="20"/>
              </w:rPr>
              <w:t>1.</w:t>
            </w:r>
          </w:p>
        </w:tc>
        <w:tc>
          <w:tcPr>
            <w:tcW w:w="7565" w:type="dxa"/>
            <w:shd w:val="clear" w:color="auto" w:fill="auto"/>
            <w:vAlign w:val="center"/>
          </w:tcPr>
          <w:p w14:paraId="7062C19B" w14:textId="77777777" w:rsidR="00746481" w:rsidRPr="00C1720C" w:rsidRDefault="00746481" w:rsidP="00151B7B">
            <w:pPr>
              <w:spacing w:after="0" w:line="240" w:lineRule="auto"/>
              <w:rPr>
                <w:rFonts w:ascii="Calibri" w:hAnsi="Calibri" w:cs="Tahoma"/>
                <w:b/>
                <w:sz w:val="20"/>
                <w:szCs w:val="20"/>
                <w:highlight w:val="yellow"/>
              </w:rPr>
            </w:pPr>
            <w:r w:rsidRPr="00C1720C">
              <w:rPr>
                <w:rFonts w:ascii="Calibri" w:hAnsi="Calibri" w:cs="Tahoma"/>
                <w:color w:val="171717"/>
                <w:sz w:val="20"/>
                <w:szCs w:val="20"/>
              </w:rPr>
              <w:t>L’ente ha destinano a un apposito fondo risorse finanziarie (in misura non superiore al 2 per cento modulate sull'importo dei lavori posti a base di gara) per le funzioni tecniche svolte dai dipendenti pubblici esclusivamente per le attività di</w:t>
            </w:r>
            <w:r w:rsidRPr="00C1720C">
              <w:rPr>
                <w:rFonts w:ascii="Calibri" w:hAnsi="Calibri" w:cs="Tahoma"/>
                <w:color w:val="FF0000"/>
                <w:sz w:val="20"/>
                <w:szCs w:val="20"/>
              </w:rPr>
              <w:t>:</w:t>
            </w:r>
            <w:r w:rsidRPr="00C1720C">
              <w:rPr>
                <w:rFonts w:ascii="Calibri" w:hAnsi="Calibri" w:cs="Tahoma"/>
                <w:color w:val="171717"/>
                <w:sz w:val="20"/>
                <w:szCs w:val="20"/>
              </w:rPr>
              <w:t xml:space="preserve"> programmazione della spesa per investimenti, per la verifica preventiva dei progetti</w:t>
            </w:r>
            <w:r w:rsidRPr="00C1720C">
              <w:rPr>
                <w:rFonts w:ascii="Calibri" w:hAnsi="Calibri" w:cs="Tahoma"/>
                <w:color w:val="FF0000"/>
                <w:sz w:val="20"/>
                <w:szCs w:val="20"/>
              </w:rPr>
              <w:t>,</w:t>
            </w:r>
            <w:r w:rsidRPr="00C1720C">
              <w:rPr>
                <w:rFonts w:ascii="Calibri" w:hAnsi="Calibri" w:cs="Tahoma"/>
                <w:color w:val="171717"/>
                <w:sz w:val="20"/>
                <w:szCs w:val="20"/>
              </w:rPr>
              <w:t xml:space="preserve"> di predisposizione e di controllo delle procedure di bando e di esecuzione dei contratti pubblici, di responsabile unico del procedimento, di direzione dei lavori ovvero direzione dell'esecuzione e di collaudo tecnico amministrativo ovvero di verifica di conformità, di collaudatore statico ove necessario per consentire l'esecuzione del contratto nel rispetto dei documenti a base di gara, del progetto, dei tempi e costi prestabiliti</w:t>
            </w:r>
          </w:p>
        </w:tc>
        <w:tc>
          <w:tcPr>
            <w:tcW w:w="567" w:type="dxa"/>
            <w:shd w:val="clear" w:color="auto" w:fill="auto"/>
            <w:vAlign w:val="center"/>
          </w:tcPr>
          <w:p w14:paraId="18A2A7C9" w14:textId="77777777"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14:paraId="302DD8F0"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14:paraId="16A89B89"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14:paraId="5612620D" w14:textId="77777777" w:rsidR="00746481" w:rsidRPr="00C1720C" w:rsidRDefault="00746481" w:rsidP="00151B7B">
            <w:pPr>
              <w:spacing w:after="0" w:line="240" w:lineRule="auto"/>
              <w:jc w:val="center"/>
              <w:rPr>
                <w:rFonts w:ascii="Calibri" w:hAnsi="Calibri" w:cs="Tahoma"/>
                <w:b/>
                <w:bCs/>
                <w:sz w:val="20"/>
                <w:szCs w:val="20"/>
              </w:rPr>
            </w:pPr>
          </w:p>
        </w:tc>
        <w:tc>
          <w:tcPr>
            <w:tcW w:w="1134" w:type="dxa"/>
            <w:shd w:val="clear" w:color="auto" w:fill="auto"/>
            <w:vAlign w:val="center"/>
          </w:tcPr>
          <w:p w14:paraId="1206202A" w14:textId="77777777" w:rsidR="00746481" w:rsidRPr="00C1720C" w:rsidRDefault="00746481" w:rsidP="00151B7B">
            <w:pPr>
              <w:spacing w:after="0" w:line="240" w:lineRule="auto"/>
              <w:jc w:val="center"/>
              <w:rPr>
                <w:rFonts w:ascii="Calibri" w:hAnsi="Calibri" w:cs="Tahoma"/>
                <w:b/>
                <w:bCs/>
                <w:sz w:val="20"/>
                <w:szCs w:val="20"/>
              </w:rPr>
            </w:pPr>
          </w:p>
        </w:tc>
        <w:tc>
          <w:tcPr>
            <w:tcW w:w="1701" w:type="dxa"/>
            <w:vMerge w:val="restart"/>
            <w:shd w:val="clear" w:color="auto" w:fill="auto"/>
            <w:vAlign w:val="center"/>
          </w:tcPr>
          <w:p w14:paraId="6AEFBEB5" w14:textId="77777777"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Art. 113</w:t>
            </w:r>
          </w:p>
        </w:tc>
      </w:tr>
      <w:tr w:rsidR="00746481" w:rsidRPr="00C1720C" w14:paraId="62FF0809" w14:textId="77777777" w:rsidTr="00151B7B">
        <w:trPr>
          <w:trHeight w:val="20"/>
          <w:tblHeader/>
        </w:trPr>
        <w:tc>
          <w:tcPr>
            <w:tcW w:w="657" w:type="dxa"/>
            <w:shd w:val="clear" w:color="auto" w:fill="auto"/>
            <w:vAlign w:val="center"/>
          </w:tcPr>
          <w:p w14:paraId="2AD5A35C"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2.</w:t>
            </w:r>
          </w:p>
        </w:tc>
        <w:tc>
          <w:tcPr>
            <w:tcW w:w="7565" w:type="dxa"/>
            <w:shd w:val="clear" w:color="auto" w:fill="auto"/>
            <w:vAlign w:val="center"/>
          </w:tcPr>
          <w:p w14:paraId="0E2CBD5C" w14:textId="77777777" w:rsidR="00746481" w:rsidRPr="00C1720C" w:rsidRDefault="00746481" w:rsidP="00151B7B">
            <w:pPr>
              <w:spacing w:after="0" w:line="240" w:lineRule="auto"/>
              <w:rPr>
                <w:rFonts w:ascii="Calibri" w:hAnsi="Calibri" w:cs="Tahoma"/>
                <w:color w:val="171717"/>
                <w:sz w:val="20"/>
                <w:szCs w:val="20"/>
              </w:rPr>
            </w:pPr>
            <w:r w:rsidRPr="00C1720C">
              <w:rPr>
                <w:rFonts w:ascii="Calibri" w:hAnsi="Calibri" w:cs="Tahoma"/>
                <w:color w:val="171717"/>
                <w:sz w:val="20"/>
                <w:szCs w:val="20"/>
              </w:rPr>
              <w:t>L’assegnazione degli incentivi per funzioni tecniche è stata effettuata sulla base di apposito regolamento adottato dall’Ente secondo il proprio ordinamento</w:t>
            </w:r>
          </w:p>
        </w:tc>
        <w:tc>
          <w:tcPr>
            <w:tcW w:w="567" w:type="dxa"/>
            <w:shd w:val="clear" w:color="auto" w:fill="auto"/>
            <w:vAlign w:val="center"/>
          </w:tcPr>
          <w:p w14:paraId="3C8A857E" w14:textId="77777777"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14:paraId="2CB0D7CB"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14:paraId="2E5C6B8F"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14:paraId="05B20969" w14:textId="77777777" w:rsidR="00746481" w:rsidRPr="00C1720C" w:rsidRDefault="00746481" w:rsidP="00151B7B">
            <w:pPr>
              <w:spacing w:after="0" w:line="240" w:lineRule="auto"/>
              <w:jc w:val="center"/>
              <w:rPr>
                <w:rFonts w:ascii="Calibri" w:hAnsi="Calibri" w:cs="Tahoma"/>
                <w:b/>
                <w:bCs/>
                <w:sz w:val="20"/>
                <w:szCs w:val="20"/>
              </w:rPr>
            </w:pPr>
          </w:p>
        </w:tc>
        <w:tc>
          <w:tcPr>
            <w:tcW w:w="1134" w:type="dxa"/>
            <w:shd w:val="clear" w:color="auto" w:fill="auto"/>
            <w:vAlign w:val="center"/>
          </w:tcPr>
          <w:p w14:paraId="6C9ECDB7" w14:textId="77777777" w:rsidR="00746481" w:rsidRPr="00C1720C" w:rsidRDefault="00746481" w:rsidP="00151B7B">
            <w:pPr>
              <w:spacing w:after="0" w:line="240" w:lineRule="auto"/>
              <w:jc w:val="center"/>
              <w:rPr>
                <w:rFonts w:ascii="Calibri" w:hAnsi="Calibri" w:cs="Tahoma"/>
                <w:b/>
                <w:bCs/>
                <w:sz w:val="20"/>
                <w:szCs w:val="20"/>
              </w:rPr>
            </w:pPr>
          </w:p>
        </w:tc>
        <w:tc>
          <w:tcPr>
            <w:tcW w:w="1701" w:type="dxa"/>
            <w:vMerge/>
            <w:shd w:val="clear" w:color="auto" w:fill="auto"/>
            <w:vAlign w:val="center"/>
          </w:tcPr>
          <w:p w14:paraId="10EE03AE" w14:textId="77777777" w:rsidR="00746481" w:rsidRPr="00C1720C" w:rsidRDefault="00746481" w:rsidP="00151B7B">
            <w:pPr>
              <w:spacing w:after="0" w:line="240" w:lineRule="auto"/>
              <w:jc w:val="center"/>
              <w:rPr>
                <w:rFonts w:ascii="Calibri" w:hAnsi="Calibri" w:cs="Tahoma"/>
                <w:sz w:val="20"/>
                <w:szCs w:val="20"/>
              </w:rPr>
            </w:pPr>
          </w:p>
        </w:tc>
      </w:tr>
    </w:tbl>
    <w:p w14:paraId="05DC0218" w14:textId="77777777" w:rsidR="00746481" w:rsidRPr="00C1720C" w:rsidRDefault="00746481" w:rsidP="00746481">
      <w:pPr>
        <w:spacing w:after="0" w:line="240" w:lineRule="auto"/>
        <w:rPr>
          <w:rFonts w:ascii="Calibri" w:hAnsi="Calibri" w:cs="Tahoma"/>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559"/>
        <w:gridCol w:w="1418"/>
      </w:tblGrid>
      <w:tr w:rsidR="00746481" w:rsidRPr="00C1720C" w14:paraId="1CE07057" w14:textId="77777777" w:rsidTr="00151B7B">
        <w:trPr>
          <w:trHeight w:val="20"/>
          <w:tblHeader/>
        </w:trPr>
        <w:tc>
          <w:tcPr>
            <w:tcW w:w="657" w:type="dxa"/>
            <w:shd w:val="clear" w:color="auto" w:fill="E0E0E0"/>
            <w:vAlign w:val="center"/>
          </w:tcPr>
          <w:p w14:paraId="133B960F"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lastRenderedPageBreak/>
              <w:t>N.</w:t>
            </w:r>
          </w:p>
        </w:tc>
        <w:tc>
          <w:tcPr>
            <w:tcW w:w="7565" w:type="dxa"/>
            <w:shd w:val="clear" w:color="auto" w:fill="E0E0E0"/>
            <w:vAlign w:val="center"/>
          </w:tcPr>
          <w:p w14:paraId="6B9567DD"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7" w:type="dxa"/>
            <w:shd w:val="clear" w:color="auto" w:fill="E0E0E0"/>
            <w:vAlign w:val="center"/>
          </w:tcPr>
          <w:p w14:paraId="21FFBBDB"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567" w:type="dxa"/>
            <w:shd w:val="clear" w:color="auto" w:fill="E0E0E0"/>
            <w:vAlign w:val="center"/>
          </w:tcPr>
          <w:p w14:paraId="0AC5A9AF" w14:textId="77777777"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567" w:type="dxa"/>
            <w:shd w:val="clear" w:color="auto" w:fill="E0E0E0"/>
            <w:vAlign w:val="center"/>
          </w:tcPr>
          <w:p w14:paraId="25D2C978" w14:textId="77777777"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9"/>
            </w:r>
          </w:p>
        </w:tc>
        <w:tc>
          <w:tcPr>
            <w:tcW w:w="1559" w:type="dxa"/>
            <w:shd w:val="clear" w:color="auto" w:fill="E0E0E0"/>
            <w:vAlign w:val="center"/>
          </w:tcPr>
          <w:p w14:paraId="1621843E"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559" w:type="dxa"/>
            <w:shd w:val="clear" w:color="auto" w:fill="E0E0E0"/>
            <w:vAlign w:val="center"/>
          </w:tcPr>
          <w:p w14:paraId="59D6C3BF"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418" w:type="dxa"/>
            <w:shd w:val="clear" w:color="auto" w:fill="E0E0E0"/>
            <w:vAlign w:val="center"/>
          </w:tcPr>
          <w:p w14:paraId="0EDB86B3" w14:textId="77777777"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14:paraId="30AFFEE9" w14:textId="77777777"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xml:space="preserve"> 50/2016</w:t>
            </w:r>
          </w:p>
        </w:tc>
      </w:tr>
      <w:tr w:rsidR="00746481" w:rsidRPr="00C1720C" w14:paraId="62BC7866" w14:textId="77777777" w:rsidTr="00151B7B">
        <w:trPr>
          <w:trHeight w:val="20"/>
          <w:tblHeader/>
        </w:trPr>
        <w:tc>
          <w:tcPr>
            <w:tcW w:w="657" w:type="dxa"/>
            <w:shd w:val="clear" w:color="auto" w:fill="auto"/>
            <w:vAlign w:val="center"/>
          </w:tcPr>
          <w:p w14:paraId="5E26EE8C"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3.</w:t>
            </w:r>
          </w:p>
        </w:tc>
        <w:tc>
          <w:tcPr>
            <w:tcW w:w="7565" w:type="dxa"/>
            <w:shd w:val="clear" w:color="auto" w:fill="auto"/>
            <w:vAlign w:val="center"/>
          </w:tcPr>
          <w:p w14:paraId="11144981" w14:textId="77777777" w:rsidR="00746481" w:rsidRPr="00C1720C" w:rsidRDefault="00746481" w:rsidP="00151B7B">
            <w:pPr>
              <w:spacing w:after="0" w:line="240" w:lineRule="auto"/>
              <w:rPr>
                <w:rFonts w:ascii="Calibri" w:hAnsi="Calibri" w:cs="Tahoma"/>
                <w:color w:val="171717"/>
                <w:sz w:val="20"/>
                <w:szCs w:val="20"/>
              </w:rPr>
            </w:pPr>
            <w:r w:rsidRPr="00C1720C">
              <w:rPr>
                <w:rFonts w:ascii="Calibri" w:hAnsi="Calibri" w:cs="Tahoma"/>
                <w:color w:val="171717"/>
                <w:sz w:val="20"/>
                <w:szCs w:val="20"/>
              </w:rPr>
              <w:t>L’assegnazione degli incentivi è stata effettuata nei confronti del:</w:t>
            </w:r>
          </w:p>
          <w:p w14:paraId="5B5B961F" w14:textId="77777777" w:rsidR="00746481" w:rsidRPr="00C1720C" w:rsidRDefault="00746481" w:rsidP="00151B7B">
            <w:pPr>
              <w:tabs>
                <w:tab w:val="left" w:pos="341"/>
              </w:tabs>
              <w:spacing w:after="0" w:line="240" w:lineRule="auto"/>
              <w:ind w:left="341" w:hanging="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responsabile unico del procedimento;</w:t>
            </w:r>
          </w:p>
          <w:p w14:paraId="47A4F493" w14:textId="77777777" w:rsidR="00746481" w:rsidRPr="00C1720C" w:rsidRDefault="00746481" w:rsidP="00151B7B">
            <w:pPr>
              <w:tabs>
                <w:tab w:val="left" w:pos="341"/>
              </w:tabs>
              <w:spacing w:after="0" w:line="240" w:lineRule="auto"/>
              <w:ind w:left="341" w:hanging="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soggetti che svolgono le funzioni tecniche indicate al comma 2 dell’art. 113 del Dlgs 50/2016 (specificare tipo di funzione):</w:t>
            </w:r>
          </w:p>
          <w:p w14:paraId="79EB8EF5" w14:textId="77777777"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direzione dei lavori</w:t>
            </w:r>
          </w:p>
          <w:p w14:paraId="36A2BB93" w14:textId="77777777"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direzione dell'esecuzione e di collaudo tecnico amministrativo</w:t>
            </w:r>
          </w:p>
          <w:p w14:paraId="22441B2C" w14:textId="77777777"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collaudatore statico</w:t>
            </w:r>
          </w:p>
          <w:p w14:paraId="7E56EE60" w14:textId="77777777"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 xml:space="preserve"> ________________ </w:t>
            </w:r>
          </w:p>
        </w:tc>
        <w:tc>
          <w:tcPr>
            <w:tcW w:w="567" w:type="dxa"/>
            <w:shd w:val="clear" w:color="auto" w:fill="auto"/>
            <w:vAlign w:val="center"/>
          </w:tcPr>
          <w:p w14:paraId="176924FD" w14:textId="77777777"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14:paraId="75691DDA"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14:paraId="636455E4"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14:paraId="143FA822" w14:textId="77777777"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14:paraId="5090789D" w14:textId="77777777" w:rsidR="00746481" w:rsidRPr="00C1720C" w:rsidRDefault="00746481" w:rsidP="00151B7B">
            <w:pPr>
              <w:spacing w:after="0" w:line="240" w:lineRule="auto"/>
              <w:jc w:val="center"/>
              <w:rPr>
                <w:rFonts w:ascii="Calibri" w:hAnsi="Calibri" w:cs="Tahoma"/>
                <w:b/>
                <w:bCs/>
                <w:sz w:val="20"/>
                <w:szCs w:val="20"/>
              </w:rPr>
            </w:pPr>
          </w:p>
        </w:tc>
        <w:tc>
          <w:tcPr>
            <w:tcW w:w="1418" w:type="dxa"/>
            <w:shd w:val="clear" w:color="auto" w:fill="auto"/>
            <w:vAlign w:val="center"/>
          </w:tcPr>
          <w:p w14:paraId="7E20AB3F"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36767575" w14:textId="77777777" w:rsidTr="00151B7B">
        <w:trPr>
          <w:trHeight w:val="20"/>
          <w:tblHeader/>
        </w:trPr>
        <w:tc>
          <w:tcPr>
            <w:tcW w:w="657" w:type="dxa"/>
            <w:shd w:val="clear" w:color="auto" w:fill="auto"/>
            <w:vAlign w:val="center"/>
          </w:tcPr>
          <w:p w14:paraId="5B6478ED"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4.</w:t>
            </w:r>
          </w:p>
        </w:tc>
        <w:tc>
          <w:tcPr>
            <w:tcW w:w="7565" w:type="dxa"/>
            <w:shd w:val="clear" w:color="auto" w:fill="auto"/>
            <w:vAlign w:val="center"/>
          </w:tcPr>
          <w:p w14:paraId="78177BC2" w14:textId="77777777" w:rsidR="00746481" w:rsidRPr="00C1720C" w:rsidRDefault="00746481" w:rsidP="00151B7B">
            <w:pPr>
              <w:spacing w:after="0" w:line="240" w:lineRule="auto"/>
              <w:rPr>
                <w:rFonts w:ascii="Calibri" w:hAnsi="Calibri" w:cs="Tahoma"/>
                <w:b/>
                <w:bCs/>
                <w:sz w:val="20"/>
                <w:szCs w:val="20"/>
              </w:rPr>
            </w:pPr>
            <w:r w:rsidRPr="00C1720C">
              <w:rPr>
                <w:rFonts w:ascii="Calibri" w:hAnsi="Calibri" w:cs="Tahoma"/>
                <w:color w:val="171717"/>
                <w:sz w:val="20"/>
                <w:szCs w:val="20"/>
              </w:rPr>
              <w:t>Gli importi erogati al personale che svolge funzioni tecniche sono comprensivi anche degli oneri previdenziali e assistenziali a carico dell'amministrazione</w:t>
            </w:r>
          </w:p>
        </w:tc>
        <w:tc>
          <w:tcPr>
            <w:tcW w:w="567" w:type="dxa"/>
            <w:shd w:val="clear" w:color="auto" w:fill="auto"/>
            <w:vAlign w:val="center"/>
          </w:tcPr>
          <w:p w14:paraId="2C13B6A8" w14:textId="77777777"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14:paraId="7825458B"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14:paraId="42CD822F"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14:paraId="0916780B" w14:textId="77777777"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14:paraId="285B6095" w14:textId="77777777" w:rsidR="00746481" w:rsidRPr="00C1720C" w:rsidRDefault="00746481" w:rsidP="00151B7B">
            <w:pPr>
              <w:spacing w:after="0" w:line="240" w:lineRule="auto"/>
              <w:jc w:val="center"/>
              <w:rPr>
                <w:rFonts w:ascii="Calibri" w:hAnsi="Calibri" w:cs="Tahoma"/>
                <w:b/>
                <w:bCs/>
                <w:sz w:val="20"/>
                <w:szCs w:val="20"/>
              </w:rPr>
            </w:pPr>
          </w:p>
        </w:tc>
        <w:tc>
          <w:tcPr>
            <w:tcW w:w="1418" w:type="dxa"/>
            <w:vMerge w:val="restart"/>
            <w:shd w:val="clear" w:color="auto" w:fill="auto"/>
            <w:vAlign w:val="center"/>
          </w:tcPr>
          <w:p w14:paraId="2CF6D4EB"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6F7C3775" w14:textId="77777777" w:rsidTr="00151B7B">
        <w:trPr>
          <w:trHeight w:val="20"/>
          <w:tblHeader/>
        </w:trPr>
        <w:tc>
          <w:tcPr>
            <w:tcW w:w="657" w:type="dxa"/>
            <w:shd w:val="clear" w:color="auto" w:fill="auto"/>
            <w:vAlign w:val="center"/>
          </w:tcPr>
          <w:p w14:paraId="60079244"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5.</w:t>
            </w:r>
          </w:p>
        </w:tc>
        <w:tc>
          <w:tcPr>
            <w:tcW w:w="7565" w:type="dxa"/>
            <w:shd w:val="clear" w:color="auto" w:fill="auto"/>
            <w:vAlign w:val="center"/>
          </w:tcPr>
          <w:p w14:paraId="6B7BBCEB" w14:textId="77777777" w:rsidR="00746481" w:rsidRPr="00C1720C" w:rsidRDefault="00746481" w:rsidP="00151B7B">
            <w:pPr>
              <w:spacing w:after="0" w:line="240" w:lineRule="auto"/>
              <w:rPr>
                <w:rFonts w:ascii="Calibri" w:hAnsi="Calibri" w:cs="Tahoma"/>
                <w:bCs/>
                <w:sz w:val="20"/>
                <w:szCs w:val="20"/>
              </w:rPr>
            </w:pPr>
            <w:r w:rsidRPr="00C1720C">
              <w:rPr>
                <w:rFonts w:ascii="Calibri" w:hAnsi="Calibri" w:cs="Tahoma"/>
                <w:bCs/>
                <w:sz w:val="20"/>
                <w:szCs w:val="20"/>
              </w:rPr>
              <w:t>Nella busta paga dei dipendenti sono individuabili le somme corrisposte per l’espletamento di funzioni tecniche</w:t>
            </w:r>
          </w:p>
        </w:tc>
        <w:tc>
          <w:tcPr>
            <w:tcW w:w="567" w:type="dxa"/>
            <w:shd w:val="clear" w:color="auto" w:fill="auto"/>
            <w:vAlign w:val="center"/>
          </w:tcPr>
          <w:p w14:paraId="03B079D7" w14:textId="77777777"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14:paraId="27E3F437"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14:paraId="02BFC9B0"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14:paraId="598FF35B" w14:textId="77777777"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14:paraId="426CF7B8" w14:textId="77777777" w:rsidR="00746481" w:rsidRPr="00C1720C" w:rsidRDefault="00746481" w:rsidP="00151B7B">
            <w:pPr>
              <w:spacing w:after="0" w:line="240" w:lineRule="auto"/>
              <w:jc w:val="center"/>
              <w:rPr>
                <w:rFonts w:ascii="Calibri" w:hAnsi="Calibri" w:cs="Tahoma"/>
                <w:b/>
                <w:bCs/>
                <w:sz w:val="20"/>
                <w:szCs w:val="20"/>
              </w:rPr>
            </w:pPr>
          </w:p>
        </w:tc>
        <w:tc>
          <w:tcPr>
            <w:tcW w:w="1418" w:type="dxa"/>
            <w:vMerge/>
            <w:shd w:val="clear" w:color="auto" w:fill="auto"/>
            <w:vAlign w:val="center"/>
          </w:tcPr>
          <w:p w14:paraId="4DD7F606" w14:textId="77777777" w:rsidR="00746481" w:rsidRPr="00C1720C" w:rsidRDefault="00746481" w:rsidP="00151B7B">
            <w:pPr>
              <w:spacing w:after="0" w:line="240" w:lineRule="auto"/>
              <w:jc w:val="center"/>
              <w:rPr>
                <w:rFonts w:ascii="Calibri" w:hAnsi="Calibri" w:cs="Tahoma"/>
                <w:sz w:val="20"/>
                <w:szCs w:val="20"/>
              </w:rPr>
            </w:pPr>
          </w:p>
        </w:tc>
      </w:tr>
      <w:tr w:rsidR="00746481" w:rsidRPr="00C1720C" w14:paraId="2F504340" w14:textId="77777777" w:rsidTr="00151B7B">
        <w:trPr>
          <w:trHeight w:val="20"/>
          <w:tblHeader/>
        </w:trPr>
        <w:tc>
          <w:tcPr>
            <w:tcW w:w="657" w:type="dxa"/>
            <w:shd w:val="clear" w:color="auto" w:fill="auto"/>
            <w:vAlign w:val="center"/>
          </w:tcPr>
          <w:p w14:paraId="44E9243C" w14:textId="77777777"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6.</w:t>
            </w:r>
          </w:p>
        </w:tc>
        <w:tc>
          <w:tcPr>
            <w:tcW w:w="7565" w:type="dxa"/>
            <w:shd w:val="clear" w:color="auto" w:fill="auto"/>
            <w:vAlign w:val="center"/>
          </w:tcPr>
          <w:p w14:paraId="17330CFD" w14:textId="77777777" w:rsidR="00746481" w:rsidRPr="00C1720C" w:rsidRDefault="00746481" w:rsidP="00151B7B">
            <w:pPr>
              <w:spacing w:after="0" w:line="240" w:lineRule="auto"/>
              <w:rPr>
                <w:rFonts w:ascii="Calibri" w:hAnsi="Calibri" w:cs="Tahoma"/>
                <w:bCs/>
                <w:sz w:val="20"/>
                <w:szCs w:val="20"/>
              </w:rPr>
            </w:pPr>
            <w:r w:rsidRPr="00C1720C">
              <w:rPr>
                <w:rFonts w:ascii="Calibri" w:hAnsi="Calibri" w:cs="Tahoma"/>
                <w:bCs/>
                <w:sz w:val="20"/>
                <w:szCs w:val="20"/>
              </w:rPr>
              <w:t>L’ente non ha corrisposto incentivi per funzioni tecniche al personale con qualifica dirigenziale</w:t>
            </w:r>
          </w:p>
        </w:tc>
        <w:tc>
          <w:tcPr>
            <w:tcW w:w="567" w:type="dxa"/>
            <w:shd w:val="clear" w:color="auto" w:fill="auto"/>
            <w:vAlign w:val="center"/>
          </w:tcPr>
          <w:p w14:paraId="01814BFE" w14:textId="77777777"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14:paraId="7EE69AC3"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14:paraId="5D148105" w14:textId="77777777"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14:paraId="1CA3D955" w14:textId="77777777"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14:paraId="6B71455C" w14:textId="77777777" w:rsidR="00746481" w:rsidRPr="00C1720C" w:rsidRDefault="00746481" w:rsidP="00151B7B">
            <w:pPr>
              <w:spacing w:after="0" w:line="240" w:lineRule="auto"/>
              <w:jc w:val="center"/>
              <w:rPr>
                <w:rFonts w:ascii="Calibri" w:hAnsi="Calibri" w:cs="Tahoma"/>
                <w:b/>
                <w:bCs/>
                <w:sz w:val="20"/>
                <w:szCs w:val="20"/>
              </w:rPr>
            </w:pPr>
          </w:p>
        </w:tc>
        <w:tc>
          <w:tcPr>
            <w:tcW w:w="1418" w:type="dxa"/>
            <w:vMerge/>
            <w:shd w:val="clear" w:color="auto" w:fill="auto"/>
            <w:vAlign w:val="center"/>
          </w:tcPr>
          <w:p w14:paraId="461E55DC" w14:textId="77777777" w:rsidR="00746481" w:rsidRPr="00C1720C" w:rsidRDefault="00746481" w:rsidP="00151B7B">
            <w:pPr>
              <w:spacing w:after="0" w:line="240" w:lineRule="auto"/>
              <w:jc w:val="center"/>
              <w:rPr>
                <w:rFonts w:ascii="Calibri" w:hAnsi="Calibri" w:cs="Tahoma"/>
                <w:sz w:val="20"/>
                <w:szCs w:val="20"/>
              </w:rPr>
            </w:pPr>
          </w:p>
        </w:tc>
      </w:tr>
    </w:tbl>
    <w:p w14:paraId="37DD0DF6" w14:textId="77777777" w:rsidR="00746481" w:rsidRPr="00C1720C" w:rsidRDefault="00746481" w:rsidP="00746481">
      <w:pPr>
        <w:tabs>
          <w:tab w:val="left" w:pos="6237"/>
        </w:tabs>
        <w:spacing w:after="0" w:line="240" w:lineRule="auto"/>
        <w:rPr>
          <w:rFonts w:ascii="Calibri" w:hAnsi="Calibri" w:cs="Tahoma"/>
          <w:bCs/>
          <w:noProof/>
          <w:sz w:val="20"/>
          <w:szCs w:val="20"/>
        </w:rPr>
      </w:pPr>
    </w:p>
    <w:p w14:paraId="128B7208" w14:textId="77777777"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14:paraId="1D77E2C5" w14:textId="77777777" w:rsidR="00746481" w:rsidRPr="00C1720C" w:rsidRDefault="00746481" w:rsidP="00746481">
      <w:pPr>
        <w:tabs>
          <w:tab w:val="left" w:pos="6237"/>
        </w:tabs>
        <w:spacing w:after="0" w:line="240" w:lineRule="auto"/>
        <w:rPr>
          <w:rFonts w:ascii="Calibri" w:hAnsi="Calibri"/>
          <w:sz w:val="20"/>
          <w:szCs w:val="20"/>
        </w:rPr>
        <w:sectPr w:rsidR="00746481" w:rsidRPr="00C1720C" w:rsidSect="008E2559">
          <w:pgSz w:w="16838" w:h="11906" w:orient="landscape"/>
          <w:pgMar w:top="1134" w:right="1418" w:bottom="1134" w:left="1134" w:header="709" w:footer="709" w:gutter="0"/>
          <w:pgNumType w:start="57"/>
          <w:cols w:space="708"/>
          <w:titlePg/>
          <w:docGrid w:linePitch="360"/>
        </w:sect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14:paraId="065335F8" w14:textId="77777777" w:rsidR="00BD450C" w:rsidRDefault="00BD450C"/>
    <w:sectPr w:rsidR="00BD450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8C5BF" w14:textId="77777777" w:rsidR="00941F2D" w:rsidRDefault="00941F2D" w:rsidP="00746481">
      <w:pPr>
        <w:spacing w:after="0" w:line="240" w:lineRule="auto"/>
      </w:pPr>
      <w:r>
        <w:separator/>
      </w:r>
    </w:p>
  </w:endnote>
  <w:endnote w:type="continuationSeparator" w:id="0">
    <w:p w14:paraId="12A795B0" w14:textId="77777777" w:rsidR="00941F2D" w:rsidRDefault="00941F2D" w:rsidP="00746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plified Arabic Fixed">
    <w:charset w:val="B2"/>
    <w:family w:val="modern"/>
    <w:pitch w:val="fixed"/>
    <w:sig w:usb0="00002003" w:usb1="0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Gothic Std">
    <w:altName w:val="Times New Roman"/>
    <w:panose1 w:val="00000000000000000000"/>
    <w:charset w:val="00"/>
    <w:family w:val="roman"/>
    <w:notTrueType/>
    <w:pitch w:val="default"/>
  </w:font>
  <w:font w:name="ITC Avant Garde Std Bk">
    <w:altName w:val="Calibri"/>
    <w:charset w:val="00"/>
    <w:family w:val="swiss"/>
    <w:pitch w:val="default"/>
    <w:sig w:usb0="00000003" w:usb1="00000000" w:usb2="00000000" w:usb3="00000000" w:csb0="00000001" w:csb1="00000000"/>
  </w:font>
  <w:font w:name="Myriad Pro">
    <w:altName w:val="Arial"/>
    <w:panose1 w:val="00000000000000000000"/>
    <w:charset w:val="A1"/>
    <w:family w:val="swiss"/>
    <w:notTrueType/>
    <w:pitch w:val="default"/>
    <w:sig w:usb0="00000083" w:usb1="00000000" w:usb2="00000000" w:usb3="00000000" w:csb0="00000009" w:csb1="00000000"/>
  </w:font>
  <w:font w:name="Liberation Sans">
    <w:altName w:val="Arial"/>
    <w:charset w:val="01"/>
    <w:family w:val="swiss"/>
    <w:pitch w:val="variable"/>
  </w:font>
  <w:font w:name="Droid Sans Fallback">
    <w:altName w:val="Segoe UI"/>
    <w:charset w:val="01"/>
    <w:family w:val="auto"/>
    <w:pitch w:val="variable"/>
  </w:font>
  <w:font w:name="Free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hicago">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746481" w:rsidRDefault="0074648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4927789" w14:textId="77777777" w:rsidR="00746481" w:rsidRDefault="0074648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7A62B" w14:textId="77777777" w:rsidR="00746481" w:rsidRDefault="00746481">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633013"/>
      <w:docPartObj>
        <w:docPartGallery w:val="Page Numbers (Bottom of Page)"/>
        <w:docPartUnique/>
      </w:docPartObj>
    </w:sdtPr>
    <w:sdtEndPr/>
    <w:sdtContent>
      <w:p w14:paraId="1A248EC8" w14:textId="77777777" w:rsidR="00746481" w:rsidRDefault="00746481">
        <w:pPr>
          <w:pStyle w:val="Pidipagina"/>
          <w:jc w:val="right"/>
        </w:pPr>
        <w:r>
          <w:fldChar w:fldCharType="begin"/>
        </w:r>
        <w:r>
          <w:instrText>PAGE   \* MERGEFORMAT</w:instrText>
        </w:r>
        <w:r>
          <w:fldChar w:fldCharType="separate"/>
        </w:r>
        <w:r w:rsidR="004D2E99">
          <w:rPr>
            <w:noProof/>
          </w:rPr>
          <w:t>57</w:t>
        </w:r>
        <w:r>
          <w:fldChar w:fldCharType="end"/>
        </w:r>
      </w:p>
    </w:sdtContent>
  </w:sdt>
  <w:p w14:paraId="65508CAB" w14:textId="77777777" w:rsidR="00746481" w:rsidRDefault="007464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4EEDC" w14:textId="77777777" w:rsidR="00941F2D" w:rsidRDefault="00941F2D" w:rsidP="00746481">
      <w:pPr>
        <w:spacing w:after="0" w:line="240" w:lineRule="auto"/>
      </w:pPr>
      <w:r>
        <w:separator/>
      </w:r>
    </w:p>
  </w:footnote>
  <w:footnote w:type="continuationSeparator" w:id="0">
    <w:p w14:paraId="18C7B87D" w14:textId="77777777" w:rsidR="00941F2D" w:rsidRDefault="00941F2D" w:rsidP="00746481">
      <w:pPr>
        <w:spacing w:after="0" w:line="240" w:lineRule="auto"/>
      </w:pPr>
      <w:r>
        <w:continuationSeparator/>
      </w:r>
    </w:p>
  </w:footnote>
  <w:footnote w:id="1">
    <w:p w14:paraId="714F171A" w14:textId="77777777" w:rsidR="00746481" w:rsidRPr="00396A2A" w:rsidRDefault="00746481" w:rsidP="00746481">
      <w:pPr>
        <w:pStyle w:val="Testonotaapidipagina"/>
        <w:tabs>
          <w:tab w:val="left" w:pos="284"/>
        </w:tabs>
        <w:rPr>
          <w:rFonts w:ascii="Arial" w:hAnsi="Arial" w:cs="Arial"/>
          <w:sz w:val="16"/>
          <w:szCs w:val="16"/>
        </w:rPr>
      </w:pPr>
      <w:r w:rsidRPr="00396A2A">
        <w:rPr>
          <w:rStyle w:val="Rimandonotaapidipagina"/>
          <w:rFonts w:ascii="Arial" w:eastAsiaTheme="majorEastAsia" w:hAnsi="Arial" w:cs="Arial"/>
          <w:sz w:val="16"/>
          <w:szCs w:val="16"/>
        </w:rPr>
        <w:footnoteRef/>
      </w:r>
      <w:r w:rsidRPr="00396A2A">
        <w:rPr>
          <w:rFonts w:ascii="Arial" w:hAnsi="Arial" w:cs="Arial"/>
          <w:sz w:val="16"/>
          <w:szCs w:val="16"/>
        </w:rPr>
        <w:t xml:space="preserve"> </w:t>
      </w:r>
      <w:r w:rsidRPr="00396A2A">
        <w:rPr>
          <w:rFonts w:ascii="Arial" w:hAnsi="Arial" w:cs="Arial"/>
          <w:sz w:val="16"/>
          <w:szCs w:val="16"/>
        </w:rPr>
        <w:tab/>
        <w:t>“Adempimento Non Previsto”</w:t>
      </w:r>
    </w:p>
  </w:footnote>
  <w:footnote w:id="2">
    <w:p w14:paraId="56FDF118" w14:textId="77777777"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“Adempimento Non Previsto”</w:t>
      </w:r>
    </w:p>
  </w:footnote>
  <w:footnote w:id="3">
    <w:p w14:paraId="339F66A4" w14:textId="77777777"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 xml:space="preserve">Importo dell’appalto superiore a </w:t>
      </w:r>
      <w:r>
        <w:rPr>
          <w:rFonts w:ascii="Arial" w:hAnsi="Arial" w:cs="Arial"/>
          <w:sz w:val="16"/>
          <w:szCs w:val="16"/>
        </w:rPr>
        <w:t xml:space="preserve">€ </w:t>
      </w:r>
      <w:r w:rsidRPr="003840F5">
        <w:rPr>
          <w:rFonts w:ascii="Arial" w:hAnsi="Arial" w:cs="Arial"/>
          <w:sz w:val="16"/>
          <w:szCs w:val="16"/>
        </w:rPr>
        <w:t xml:space="preserve">40.000 ed inferiore a </w:t>
      </w:r>
      <w:r>
        <w:rPr>
          <w:rFonts w:ascii="Arial" w:hAnsi="Arial" w:cs="Arial"/>
          <w:sz w:val="16"/>
          <w:szCs w:val="16"/>
        </w:rPr>
        <w:t xml:space="preserve">€ </w:t>
      </w:r>
      <w:r w:rsidRPr="003840F5">
        <w:rPr>
          <w:rFonts w:ascii="Arial" w:hAnsi="Arial" w:cs="Arial"/>
          <w:sz w:val="16"/>
          <w:szCs w:val="16"/>
        </w:rPr>
        <w:t>150.000</w:t>
      </w:r>
    </w:p>
  </w:footnote>
  <w:footnote w:id="4">
    <w:p w14:paraId="0F59DAFF" w14:textId="77777777"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 xml:space="preserve">Importo dell’appalto </w:t>
      </w:r>
      <w:r>
        <w:rPr>
          <w:rFonts w:ascii="Arial" w:hAnsi="Arial" w:cs="Arial"/>
          <w:sz w:val="16"/>
          <w:szCs w:val="16"/>
        </w:rPr>
        <w:t xml:space="preserve">pari o </w:t>
      </w:r>
      <w:r w:rsidRPr="003840F5">
        <w:rPr>
          <w:rFonts w:ascii="Arial" w:hAnsi="Arial" w:cs="Arial"/>
          <w:sz w:val="16"/>
          <w:szCs w:val="16"/>
        </w:rPr>
        <w:t xml:space="preserve">superiore a </w:t>
      </w:r>
      <w:r>
        <w:rPr>
          <w:rFonts w:ascii="Arial" w:hAnsi="Arial" w:cs="Arial"/>
          <w:sz w:val="16"/>
          <w:szCs w:val="16"/>
        </w:rPr>
        <w:t xml:space="preserve">€ </w:t>
      </w:r>
      <w:r w:rsidRPr="003840F5">
        <w:rPr>
          <w:rFonts w:ascii="Arial" w:hAnsi="Arial" w:cs="Arial"/>
          <w:sz w:val="16"/>
          <w:szCs w:val="16"/>
        </w:rPr>
        <w:t xml:space="preserve">150.000 ed inferiore a </w:t>
      </w:r>
      <w:r>
        <w:rPr>
          <w:rFonts w:ascii="Arial" w:hAnsi="Arial" w:cs="Arial"/>
          <w:sz w:val="16"/>
          <w:szCs w:val="16"/>
        </w:rPr>
        <w:t xml:space="preserve">€ </w:t>
      </w:r>
      <w:r w:rsidRPr="003840F5">
        <w:rPr>
          <w:rFonts w:ascii="Arial" w:hAnsi="Arial" w:cs="Arial"/>
          <w:sz w:val="16"/>
          <w:szCs w:val="16"/>
        </w:rPr>
        <w:t>1.000.000</w:t>
      </w:r>
    </w:p>
  </w:footnote>
  <w:footnote w:id="5">
    <w:p w14:paraId="496AE1FE" w14:textId="77777777" w:rsidR="00746481" w:rsidRPr="00915FF2" w:rsidRDefault="00746481" w:rsidP="00746481">
      <w:pPr>
        <w:pStyle w:val="Testonotaapidipagina"/>
        <w:tabs>
          <w:tab w:val="left" w:pos="284"/>
        </w:tabs>
        <w:rPr>
          <w:rFonts w:ascii="Arial" w:hAnsi="Arial" w:cs="Arial"/>
          <w:sz w:val="16"/>
          <w:szCs w:val="16"/>
        </w:rPr>
      </w:pPr>
      <w:r w:rsidRPr="00915FF2">
        <w:rPr>
          <w:rStyle w:val="Rimandonotaapidipagina"/>
          <w:rFonts w:ascii="Arial" w:eastAsiaTheme="majorEastAsia" w:hAnsi="Arial" w:cs="Arial"/>
          <w:sz w:val="16"/>
          <w:szCs w:val="16"/>
        </w:rPr>
        <w:footnoteRef/>
      </w:r>
      <w:r w:rsidRPr="00915FF2">
        <w:rPr>
          <w:rFonts w:ascii="Arial" w:hAnsi="Arial" w:cs="Arial"/>
          <w:sz w:val="16"/>
          <w:szCs w:val="16"/>
        </w:rPr>
        <w:t xml:space="preserve"> </w:t>
      </w:r>
      <w:r w:rsidRPr="00915FF2">
        <w:rPr>
          <w:rFonts w:ascii="Arial" w:hAnsi="Arial" w:cs="Arial"/>
          <w:sz w:val="16"/>
          <w:szCs w:val="16"/>
        </w:rPr>
        <w:tab/>
        <w:t>“Adempimento Non Previsto”</w:t>
      </w:r>
    </w:p>
  </w:footnote>
  <w:footnote w:id="6">
    <w:p w14:paraId="5AA9BE60" w14:textId="77777777" w:rsidR="00746481" w:rsidRPr="00915FF2" w:rsidRDefault="00746481" w:rsidP="00746481">
      <w:pPr>
        <w:pStyle w:val="Testonotaapidipagina"/>
        <w:tabs>
          <w:tab w:val="left" w:pos="284"/>
        </w:tabs>
        <w:rPr>
          <w:rFonts w:ascii="Arial" w:hAnsi="Arial" w:cs="Arial"/>
          <w:sz w:val="16"/>
          <w:szCs w:val="16"/>
        </w:rPr>
      </w:pPr>
      <w:r w:rsidRPr="00915FF2">
        <w:rPr>
          <w:rStyle w:val="Rimandonotaapidipagina"/>
          <w:rFonts w:ascii="Arial" w:eastAsiaTheme="majorEastAsia" w:hAnsi="Arial" w:cs="Arial"/>
          <w:sz w:val="16"/>
          <w:szCs w:val="16"/>
        </w:rPr>
        <w:footnoteRef/>
      </w:r>
      <w:r w:rsidRPr="00915FF2">
        <w:rPr>
          <w:rFonts w:ascii="Arial" w:hAnsi="Arial" w:cs="Arial"/>
          <w:sz w:val="16"/>
          <w:szCs w:val="16"/>
        </w:rPr>
        <w:t xml:space="preserve"> </w:t>
      </w:r>
      <w:r w:rsidRPr="00915FF2">
        <w:rPr>
          <w:rFonts w:ascii="Arial" w:hAnsi="Arial" w:cs="Arial"/>
          <w:sz w:val="16"/>
          <w:szCs w:val="16"/>
        </w:rPr>
        <w:tab/>
        <w:t>“Adempimento Non Previsto”</w:t>
      </w:r>
    </w:p>
  </w:footnote>
  <w:footnote w:id="7">
    <w:p w14:paraId="70B127EF" w14:textId="77777777" w:rsidR="00746481" w:rsidRPr="00387C17" w:rsidRDefault="00746481" w:rsidP="00746481">
      <w:pPr>
        <w:pStyle w:val="Testonotaapidipagina"/>
        <w:tabs>
          <w:tab w:val="left" w:pos="142"/>
        </w:tabs>
        <w:rPr>
          <w:rFonts w:ascii="Arial" w:hAnsi="Arial" w:cs="Arial"/>
          <w:sz w:val="16"/>
          <w:szCs w:val="16"/>
        </w:rPr>
      </w:pPr>
      <w:r w:rsidRPr="00387C17">
        <w:rPr>
          <w:rStyle w:val="Rimandonotaapidipagina"/>
          <w:rFonts w:ascii="Arial" w:eastAsiaTheme="majorEastAsia" w:hAnsi="Arial" w:cs="Arial"/>
          <w:sz w:val="16"/>
          <w:szCs w:val="16"/>
        </w:rPr>
        <w:footnoteRef/>
      </w:r>
      <w:r w:rsidRPr="00387C17">
        <w:rPr>
          <w:rFonts w:ascii="Arial" w:hAnsi="Arial" w:cs="Arial"/>
          <w:sz w:val="16"/>
          <w:szCs w:val="16"/>
        </w:rPr>
        <w:t xml:space="preserve"> </w:t>
      </w:r>
      <w:r w:rsidRPr="00387C17">
        <w:rPr>
          <w:rFonts w:ascii="Arial" w:hAnsi="Arial" w:cs="Arial"/>
          <w:sz w:val="16"/>
          <w:szCs w:val="16"/>
        </w:rPr>
        <w:tab/>
        <w:t>“Adempimento Non Previsto”</w:t>
      </w:r>
    </w:p>
  </w:footnote>
  <w:footnote w:id="8">
    <w:p w14:paraId="2E8E6758" w14:textId="77777777" w:rsidR="00746481" w:rsidRPr="00517A9C" w:rsidRDefault="00746481" w:rsidP="00746481">
      <w:pPr>
        <w:pStyle w:val="Testonotaapidipagina"/>
        <w:tabs>
          <w:tab w:val="left" w:pos="284"/>
        </w:tabs>
        <w:rPr>
          <w:rFonts w:ascii="Calibri" w:hAnsi="Calibri" w:cs="Arial"/>
          <w:sz w:val="18"/>
          <w:szCs w:val="18"/>
        </w:rPr>
      </w:pPr>
      <w:r w:rsidRPr="00517A9C">
        <w:rPr>
          <w:rStyle w:val="Rimandonotaapidipagina"/>
          <w:rFonts w:ascii="Calibri" w:eastAsiaTheme="majorEastAsia" w:hAnsi="Calibri" w:cs="Arial"/>
          <w:sz w:val="18"/>
          <w:szCs w:val="18"/>
        </w:rPr>
        <w:footnoteRef/>
      </w:r>
      <w:r w:rsidRPr="00517A9C">
        <w:rPr>
          <w:rFonts w:ascii="Calibri" w:hAnsi="Calibri" w:cs="Arial"/>
          <w:sz w:val="18"/>
          <w:szCs w:val="18"/>
        </w:rPr>
        <w:t xml:space="preserve"> </w:t>
      </w:r>
      <w:r w:rsidRPr="00517A9C">
        <w:rPr>
          <w:rFonts w:ascii="Calibri" w:hAnsi="Calibri" w:cs="Arial"/>
          <w:sz w:val="18"/>
          <w:szCs w:val="18"/>
        </w:rPr>
        <w:tab/>
        <w:t>“Adempimento Non Previsto”</w:t>
      </w:r>
    </w:p>
  </w:footnote>
  <w:footnote w:id="9">
    <w:p w14:paraId="2D3BC836" w14:textId="77777777" w:rsidR="00746481" w:rsidRPr="00517A9C" w:rsidRDefault="00746481" w:rsidP="00746481">
      <w:pPr>
        <w:pStyle w:val="Testonotaapidipagina"/>
        <w:tabs>
          <w:tab w:val="left" w:pos="284"/>
        </w:tabs>
        <w:rPr>
          <w:rFonts w:ascii="Calibri" w:hAnsi="Calibri" w:cs="Arial"/>
          <w:sz w:val="18"/>
          <w:szCs w:val="18"/>
        </w:rPr>
      </w:pPr>
      <w:r w:rsidRPr="00517A9C">
        <w:rPr>
          <w:rStyle w:val="Rimandonotaapidipagina"/>
          <w:rFonts w:ascii="Calibri" w:eastAsiaTheme="majorEastAsia" w:hAnsi="Calibri" w:cs="Arial"/>
          <w:sz w:val="18"/>
          <w:szCs w:val="18"/>
        </w:rPr>
        <w:footnoteRef/>
      </w:r>
      <w:r w:rsidRPr="00517A9C">
        <w:rPr>
          <w:rFonts w:ascii="Calibri" w:hAnsi="Calibri" w:cs="Arial"/>
          <w:sz w:val="18"/>
          <w:szCs w:val="18"/>
        </w:rPr>
        <w:t xml:space="preserve"> </w:t>
      </w:r>
      <w:r w:rsidRPr="00517A9C">
        <w:rPr>
          <w:rFonts w:ascii="Calibri" w:hAnsi="Calibri" w:cs="Arial"/>
          <w:sz w:val="18"/>
          <w:szCs w:val="18"/>
        </w:rPr>
        <w:tab/>
        <w:t>“Adempimento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6"/>
      <w:numFmt w:val="bullet"/>
      <w:lvlText w:val="-"/>
      <w:lvlJc w:val="left"/>
      <w:pPr>
        <w:tabs>
          <w:tab w:val="num" w:pos="0"/>
        </w:tabs>
        <w:ind w:left="360" w:hanging="360"/>
      </w:pPr>
      <w:rPr>
        <w:rFonts w:ascii="Calibri" w:hAnsi="Calibri" w:cs="Times New Roman" w:hint="default"/>
        <w:sz w:val="20"/>
        <w:szCs w:val="20"/>
      </w:rPr>
    </w:lvl>
  </w:abstractNum>
  <w:abstractNum w:abstractNumId="1" w15:restartNumberingAfterBreak="0">
    <w:nsid w:val="00000006"/>
    <w:multiLevelType w:val="singleLevel"/>
    <w:tmpl w:val="00000006"/>
    <w:name w:val="WW8Num6"/>
    <w:lvl w:ilvl="0">
      <w:start w:val="6"/>
      <w:numFmt w:val="bullet"/>
      <w:lvlText w:val="-"/>
      <w:lvlJc w:val="left"/>
      <w:pPr>
        <w:tabs>
          <w:tab w:val="num" w:pos="0"/>
        </w:tabs>
        <w:ind w:left="360" w:hanging="360"/>
      </w:pPr>
      <w:rPr>
        <w:rFonts w:ascii="Arial" w:hAnsi="Arial" w:cs="Aria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OpenSymbol"/>
        <w:b/>
        <w:caps/>
        <w:sz w:val="20"/>
        <w:szCs w:val="20"/>
      </w:rPr>
    </w:lvl>
    <w:lvl w:ilvl="1">
      <w:start w:val="1"/>
      <w:numFmt w:val="bullet"/>
      <w:lvlText w:val="◦"/>
      <w:lvlJc w:val="left"/>
      <w:pPr>
        <w:tabs>
          <w:tab w:val="num" w:pos="0"/>
        </w:tabs>
        <w:ind w:left="0" w:hanging="360"/>
      </w:pPr>
      <w:rPr>
        <w:rFonts w:ascii="OpenSymbol" w:hAnsi="OpenSymbol" w:cs="OpenSymbol"/>
      </w:rPr>
    </w:lvl>
    <w:lvl w:ilvl="2">
      <w:start w:val="1"/>
      <w:numFmt w:val="bullet"/>
      <w:lvlText w:val="▪"/>
      <w:lvlJc w:val="left"/>
      <w:pPr>
        <w:tabs>
          <w:tab w:val="num" w:pos="360"/>
        </w:tabs>
        <w:ind w:left="360" w:hanging="360"/>
      </w:pPr>
      <w:rPr>
        <w:rFonts w:ascii="OpenSymbol" w:hAnsi="OpenSymbol" w:cs="OpenSymbol"/>
      </w:rPr>
    </w:lvl>
    <w:lvl w:ilvl="3">
      <w:start w:val="1"/>
      <w:numFmt w:val="bullet"/>
      <w:lvlText w:val=""/>
      <w:lvlJc w:val="left"/>
      <w:pPr>
        <w:tabs>
          <w:tab w:val="num" w:pos="720"/>
        </w:tabs>
        <w:ind w:left="720" w:hanging="360"/>
      </w:pPr>
      <w:rPr>
        <w:rFonts w:ascii="Symbol" w:hAnsi="Symbol" w:cs="OpenSymbol"/>
        <w:caps/>
        <w:szCs w:val="20"/>
      </w:rPr>
    </w:lvl>
    <w:lvl w:ilvl="4">
      <w:start w:val="1"/>
      <w:numFmt w:val="bullet"/>
      <w:lvlText w:val="◦"/>
      <w:lvlJc w:val="left"/>
      <w:pPr>
        <w:tabs>
          <w:tab w:val="num" w:pos="1080"/>
        </w:tabs>
        <w:ind w:left="1080" w:hanging="360"/>
      </w:pPr>
      <w:rPr>
        <w:rFonts w:ascii="OpenSymbol" w:hAnsi="OpenSymbol" w:cs="OpenSymbol"/>
      </w:rPr>
    </w:lvl>
    <w:lvl w:ilvl="5">
      <w:start w:val="1"/>
      <w:numFmt w:val="bullet"/>
      <w:lvlText w:val="▪"/>
      <w:lvlJc w:val="left"/>
      <w:pPr>
        <w:tabs>
          <w:tab w:val="num" w:pos="1440"/>
        </w:tabs>
        <w:ind w:left="1440" w:hanging="360"/>
      </w:pPr>
      <w:rPr>
        <w:rFonts w:ascii="OpenSymbol" w:hAnsi="OpenSymbol" w:cs="OpenSymbol"/>
      </w:rPr>
    </w:lvl>
    <w:lvl w:ilvl="6">
      <w:start w:val="1"/>
      <w:numFmt w:val="bullet"/>
      <w:lvlText w:val=""/>
      <w:lvlJc w:val="left"/>
      <w:pPr>
        <w:tabs>
          <w:tab w:val="num" w:pos="1800"/>
        </w:tabs>
        <w:ind w:left="1800" w:hanging="360"/>
      </w:pPr>
      <w:rPr>
        <w:rFonts w:ascii="Symbol" w:hAnsi="Symbol" w:cs="OpenSymbol"/>
        <w:caps/>
        <w:szCs w:val="20"/>
      </w:rPr>
    </w:lvl>
    <w:lvl w:ilvl="7">
      <w:start w:val="1"/>
      <w:numFmt w:val="bullet"/>
      <w:lvlText w:val="◦"/>
      <w:lvlJc w:val="left"/>
      <w:pPr>
        <w:tabs>
          <w:tab w:val="num" w:pos="2160"/>
        </w:tabs>
        <w:ind w:left="2160" w:hanging="360"/>
      </w:pPr>
      <w:rPr>
        <w:rFonts w:ascii="OpenSymbol" w:hAnsi="OpenSymbol" w:cs="OpenSymbol"/>
      </w:rPr>
    </w:lvl>
    <w:lvl w:ilvl="8">
      <w:start w:val="1"/>
      <w:numFmt w:val="bullet"/>
      <w:lvlText w:val="▪"/>
      <w:lvlJc w:val="left"/>
      <w:pPr>
        <w:tabs>
          <w:tab w:val="num" w:pos="2520"/>
        </w:tabs>
        <w:ind w:left="2520" w:hanging="360"/>
      </w:pPr>
      <w:rPr>
        <w:rFonts w:ascii="OpenSymbol" w:hAnsi="OpenSymbol" w:cs="OpenSymbol"/>
      </w:rPr>
    </w:lvl>
  </w:abstractNum>
  <w:abstractNum w:abstractNumId="3" w15:restartNumberingAfterBreak="0">
    <w:nsid w:val="00000008"/>
    <w:multiLevelType w:val="singleLevel"/>
    <w:tmpl w:val="00000008"/>
    <w:name w:val="WW8Num9"/>
    <w:lvl w:ilvl="0">
      <w:start w:val="1"/>
      <w:numFmt w:val="decimal"/>
      <w:lvlText w:val="%1."/>
      <w:lvlJc w:val="left"/>
      <w:pPr>
        <w:tabs>
          <w:tab w:val="num" w:pos="0"/>
        </w:tabs>
        <w:ind w:left="360" w:hanging="360"/>
      </w:pPr>
      <w:rPr>
        <w:rFonts w:ascii="Calibri" w:hAnsi="Calibri" w:cs="Tahoma"/>
        <w:bCs/>
        <w:sz w:val="20"/>
        <w:szCs w:val="20"/>
      </w:rPr>
    </w:lvl>
  </w:abstractNum>
  <w:abstractNum w:abstractNumId="4" w15:restartNumberingAfterBreak="0">
    <w:nsid w:val="00000009"/>
    <w:multiLevelType w:val="singleLevel"/>
    <w:tmpl w:val="00000009"/>
    <w:name w:val="WW8Num10"/>
    <w:lvl w:ilvl="0">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2A06D3B"/>
    <w:multiLevelType w:val="hybridMultilevel"/>
    <w:tmpl w:val="676038AE"/>
    <w:lvl w:ilvl="0" w:tplc="02E0CC26">
      <w:start w:val="1"/>
      <w:numFmt w:val="decimal"/>
      <w:pStyle w:val="Stileelencoalfabetico"/>
      <w:lvlText w:val="%1."/>
      <w:lvlJc w:val="left"/>
      <w:pPr>
        <w:ind w:left="360" w:hanging="360"/>
      </w:pPr>
      <w:rPr>
        <w:rFonts w:ascii="Calibri" w:hAnsi="Calibri" w:cs="Tahoma" w:hint="default"/>
        <w:b w:val="0"/>
        <w:bCs/>
        <w:sz w:val="20"/>
        <w:szCs w:val="20"/>
      </w:rPr>
    </w:lvl>
    <w:lvl w:ilvl="1" w:tplc="04100003">
      <w:start w:val="1"/>
      <w:numFmt w:val="bullet"/>
      <w:lvlText w:val="o"/>
      <w:lvlJc w:val="left"/>
      <w:pPr>
        <w:ind w:left="1083" w:hanging="360"/>
      </w:pPr>
      <w:rPr>
        <w:rFonts w:ascii="Courier New" w:hAnsi="Courier New" w:cs="Courier New" w:hint="default"/>
      </w:rPr>
    </w:lvl>
    <w:lvl w:ilvl="2" w:tplc="04100005">
      <w:start w:val="1"/>
      <w:numFmt w:val="bullet"/>
      <w:lvlText w:val=""/>
      <w:lvlJc w:val="left"/>
      <w:pPr>
        <w:ind w:left="1803" w:hanging="360"/>
      </w:pPr>
      <w:rPr>
        <w:rFonts w:ascii="Wingdings" w:hAnsi="Wingdings" w:hint="default"/>
      </w:rPr>
    </w:lvl>
    <w:lvl w:ilvl="3" w:tplc="1CF8DBC2">
      <w:start w:val="1"/>
      <w:numFmt w:val="decimal"/>
      <w:lvlText w:val="%4."/>
      <w:lvlJc w:val="left"/>
      <w:pPr>
        <w:ind w:left="2868" w:hanging="705"/>
      </w:pPr>
      <w:rPr>
        <w:rFonts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6" w15:restartNumberingAfterBreak="0">
    <w:nsid w:val="0B2128E9"/>
    <w:multiLevelType w:val="hybridMultilevel"/>
    <w:tmpl w:val="62000EDC"/>
    <w:lvl w:ilvl="0" w:tplc="332A1AB0">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33E5B69"/>
    <w:multiLevelType w:val="hybridMultilevel"/>
    <w:tmpl w:val="69241610"/>
    <w:lvl w:ilvl="0" w:tplc="04100001">
      <w:start w:val="1"/>
      <w:numFmt w:val="bullet"/>
      <w:pStyle w:val="Stile4"/>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9" w15:restartNumberingAfterBreak="0">
    <w:nsid w:val="24BA2077"/>
    <w:multiLevelType w:val="hybridMultilevel"/>
    <w:tmpl w:val="4554F5B6"/>
    <w:name w:val="WW8Num422"/>
    <w:lvl w:ilvl="0" w:tplc="6910FE28">
      <w:start w:val="1"/>
      <w:numFmt w:val="bullet"/>
      <w:lvlText w:val="-"/>
      <w:lvlJc w:val="left"/>
      <w:pPr>
        <w:ind w:left="360" w:hanging="360"/>
      </w:pPr>
      <w:rPr>
        <w:rFonts w:ascii="Simplified Arabic Fixed" w:hAnsi="Simplified Arabic Fixe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1" w15:restartNumberingAfterBreak="0">
    <w:nsid w:val="3DA8107B"/>
    <w:multiLevelType w:val="hybridMultilevel"/>
    <w:tmpl w:val="626A1696"/>
    <w:lvl w:ilvl="0" w:tplc="2F5A15A0">
      <w:start w:val="1"/>
      <w:numFmt w:val="bullet"/>
      <w:pStyle w:val="Stilepuntoelenco"/>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7D3C35"/>
    <w:multiLevelType w:val="hybridMultilevel"/>
    <w:tmpl w:val="7A2A354C"/>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3D567B4"/>
    <w:multiLevelType w:val="hybridMultilevel"/>
    <w:tmpl w:val="4358DDA4"/>
    <w:lvl w:ilvl="0" w:tplc="6E80C36C">
      <w:start w:val="1"/>
      <w:numFmt w:val="decimal"/>
      <w:pStyle w:val="Stileelenconumerato"/>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020672A"/>
    <w:multiLevelType w:val="hybridMultilevel"/>
    <w:tmpl w:val="23B0685E"/>
    <w:lvl w:ilvl="0" w:tplc="BE008AD0">
      <w:start w:val="1"/>
      <w:numFmt w:val="decimal"/>
      <w:pStyle w:val="Rientrocorpodeltesto1"/>
      <w:lvlText w:val="%1."/>
      <w:lvlJc w:val="left"/>
      <w:pPr>
        <w:ind w:left="108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7"/>
  </w:num>
  <w:num w:numId="2">
    <w:abstractNumId w:val="16"/>
  </w:num>
  <w:num w:numId="3">
    <w:abstractNumId w:val="8"/>
  </w:num>
  <w:num w:numId="4">
    <w:abstractNumId w:val="10"/>
  </w:num>
  <w:num w:numId="5">
    <w:abstractNumId w:val="12"/>
  </w:num>
  <w:num w:numId="6">
    <w:abstractNumId w:val="15"/>
  </w:num>
  <w:num w:numId="7">
    <w:abstractNumId w:val="11"/>
  </w:num>
  <w:num w:numId="8">
    <w:abstractNumId w:val="5"/>
  </w:num>
  <w:num w:numId="9">
    <w:abstractNumId w:val="14"/>
  </w:num>
  <w:num w:numId="10">
    <w:abstractNumId w:val="13"/>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481"/>
    <w:rsid w:val="003E0A01"/>
    <w:rsid w:val="004A25E0"/>
    <w:rsid w:val="004D2E99"/>
    <w:rsid w:val="0069252F"/>
    <w:rsid w:val="006A03E7"/>
    <w:rsid w:val="00746481"/>
    <w:rsid w:val="00941F2D"/>
    <w:rsid w:val="00BD450C"/>
    <w:rsid w:val="00CC72A5"/>
    <w:rsid w:val="61C723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F1420"/>
  <w15:chartTrackingRefBased/>
  <w15:docId w15:val="{24BA68E6-C7D7-47CA-960A-824FA009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6481"/>
    <w:pPr>
      <w:spacing w:line="252" w:lineRule="auto"/>
      <w:jc w:val="both"/>
    </w:pPr>
    <w:rPr>
      <w:rFonts w:eastAsiaTheme="minorEastAsia"/>
    </w:rPr>
  </w:style>
  <w:style w:type="paragraph" w:styleId="Titolo1">
    <w:name w:val="heading 1"/>
    <w:basedOn w:val="Normale"/>
    <w:next w:val="Normale"/>
    <w:link w:val="Titolo1Carattere"/>
    <w:qFormat/>
    <w:rsid w:val="00746481"/>
    <w:pPr>
      <w:keepNext/>
      <w:keepLines/>
      <w:spacing w:before="320" w:after="40"/>
      <w:outlineLvl w:val="0"/>
    </w:pPr>
    <w:rPr>
      <w:rFonts w:asciiTheme="majorHAnsi" w:eastAsiaTheme="majorEastAsia" w:hAnsiTheme="majorHAnsi" w:cstheme="majorBidi"/>
      <w:b/>
      <w:bCs/>
      <w:caps/>
      <w:spacing w:val="4"/>
      <w:sz w:val="28"/>
      <w:szCs w:val="28"/>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Normale"/>
    <w:next w:val="Normale"/>
    <w:link w:val="Titolo2Carattere"/>
    <w:uiPriority w:val="9"/>
    <w:unhideWhenUsed/>
    <w:qFormat/>
    <w:rsid w:val="00746481"/>
    <w:pPr>
      <w:keepNext/>
      <w:keepLines/>
      <w:spacing w:before="120" w:after="0"/>
      <w:outlineLvl w:val="1"/>
    </w:pPr>
    <w:rPr>
      <w:rFonts w:asciiTheme="majorHAnsi" w:eastAsiaTheme="majorEastAsia" w:hAnsiTheme="majorHAnsi" w:cstheme="majorBidi"/>
      <w:b/>
      <w:bCs/>
      <w:sz w:val="28"/>
      <w:szCs w:val="28"/>
    </w:rPr>
  </w:style>
  <w:style w:type="paragraph" w:styleId="Titolo3">
    <w:name w:val="heading 3"/>
    <w:basedOn w:val="Normale"/>
    <w:next w:val="Normale"/>
    <w:link w:val="Titolo3Carattere"/>
    <w:unhideWhenUsed/>
    <w:qFormat/>
    <w:rsid w:val="00746481"/>
    <w:pPr>
      <w:keepNext/>
      <w:keepLines/>
      <w:spacing w:before="120" w:after="0"/>
      <w:outlineLvl w:val="2"/>
    </w:pPr>
    <w:rPr>
      <w:rFonts w:asciiTheme="majorHAnsi" w:eastAsiaTheme="majorEastAsia" w:hAnsiTheme="majorHAnsi" w:cstheme="majorBidi"/>
      <w:spacing w:val="4"/>
      <w:sz w:val="24"/>
      <w:szCs w:val="24"/>
    </w:rPr>
  </w:style>
  <w:style w:type="paragraph" w:styleId="Titolo4">
    <w:name w:val="heading 4"/>
    <w:basedOn w:val="Normale"/>
    <w:next w:val="Normale"/>
    <w:link w:val="Titolo4Carattere"/>
    <w:uiPriority w:val="9"/>
    <w:unhideWhenUsed/>
    <w:qFormat/>
    <w:rsid w:val="00746481"/>
    <w:pPr>
      <w:keepNext/>
      <w:keepLines/>
      <w:spacing w:before="120" w:after="0"/>
      <w:outlineLvl w:val="3"/>
    </w:pPr>
    <w:rPr>
      <w:rFonts w:asciiTheme="majorHAnsi" w:eastAsiaTheme="majorEastAsia" w:hAnsiTheme="majorHAnsi" w:cstheme="majorBidi"/>
      <w:i/>
      <w:iCs/>
      <w:sz w:val="24"/>
      <w:szCs w:val="24"/>
    </w:rPr>
  </w:style>
  <w:style w:type="paragraph" w:styleId="Titolo5">
    <w:name w:val="heading 5"/>
    <w:basedOn w:val="Normale"/>
    <w:next w:val="Normale"/>
    <w:link w:val="Titolo5Carattere"/>
    <w:unhideWhenUsed/>
    <w:qFormat/>
    <w:rsid w:val="00746481"/>
    <w:pPr>
      <w:keepNext/>
      <w:keepLines/>
      <w:spacing w:before="120" w:after="0"/>
      <w:outlineLvl w:val="4"/>
    </w:pPr>
    <w:rPr>
      <w:rFonts w:asciiTheme="majorHAnsi" w:eastAsiaTheme="majorEastAsia" w:hAnsiTheme="majorHAnsi" w:cstheme="majorBidi"/>
      <w:b/>
      <w:bCs/>
    </w:rPr>
  </w:style>
  <w:style w:type="paragraph" w:styleId="Titolo6">
    <w:name w:val="heading 6"/>
    <w:basedOn w:val="Normale"/>
    <w:next w:val="Normale"/>
    <w:link w:val="Titolo6Carattere"/>
    <w:uiPriority w:val="9"/>
    <w:unhideWhenUsed/>
    <w:qFormat/>
    <w:rsid w:val="00746481"/>
    <w:pPr>
      <w:keepNext/>
      <w:keepLines/>
      <w:spacing w:before="120" w:after="0"/>
      <w:outlineLvl w:val="5"/>
    </w:pPr>
    <w:rPr>
      <w:rFonts w:asciiTheme="majorHAnsi" w:eastAsiaTheme="majorEastAsia" w:hAnsiTheme="majorHAnsi" w:cstheme="majorBidi"/>
      <w:b/>
      <w:bCs/>
      <w:i/>
      <w:iCs/>
    </w:rPr>
  </w:style>
  <w:style w:type="paragraph" w:styleId="Titolo7">
    <w:name w:val="heading 7"/>
    <w:basedOn w:val="Normale"/>
    <w:next w:val="Normale"/>
    <w:link w:val="Titolo7Carattere"/>
    <w:unhideWhenUsed/>
    <w:qFormat/>
    <w:rsid w:val="00746481"/>
    <w:pPr>
      <w:keepNext/>
      <w:keepLines/>
      <w:spacing w:before="120" w:after="0"/>
      <w:outlineLvl w:val="6"/>
    </w:pPr>
    <w:rPr>
      <w:i/>
      <w:iCs/>
    </w:rPr>
  </w:style>
  <w:style w:type="paragraph" w:styleId="Titolo8">
    <w:name w:val="heading 8"/>
    <w:basedOn w:val="Normale"/>
    <w:next w:val="Normale"/>
    <w:link w:val="Titolo8Carattere"/>
    <w:unhideWhenUsed/>
    <w:qFormat/>
    <w:rsid w:val="00746481"/>
    <w:pPr>
      <w:keepNext/>
      <w:keepLines/>
      <w:spacing w:before="120" w:after="0"/>
      <w:outlineLvl w:val="7"/>
    </w:pPr>
    <w:rPr>
      <w:b/>
      <w:bCs/>
    </w:rPr>
  </w:style>
  <w:style w:type="paragraph" w:styleId="Titolo9">
    <w:name w:val="heading 9"/>
    <w:basedOn w:val="Normale"/>
    <w:next w:val="Normale"/>
    <w:link w:val="Titolo9Carattere"/>
    <w:unhideWhenUsed/>
    <w:qFormat/>
    <w:rsid w:val="00746481"/>
    <w:pPr>
      <w:keepNext/>
      <w:keepLines/>
      <w:spacing w:before="120" w:after="0"/>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46481"/>
    <w:rPr>
      <w:rFonts w:asciiTheme="majorHAnsi" w:eastAsiaTheme="majorEastAsia" w:hAnsiTheme="majorHAnsi" w:cstheme="majorBidi"/>
      <w:b/>
      <w:bCs/>
      <w:caps/>
      <w:spacing w:val="4"/>
      <w:sz w:val="28"/>
      <w:szCs w:val="28"/>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basedOn w:val="Carpredefinitoparagrafo"/>
    <w:link w:val="Titolo2"/>
    <w:uiPriority w:val="9"/>
    <w:rsid w:val="00746481"/>
    <w:rPr>
      <w:rFonts w:asciiTheme="majorHAnsi" w:eastAsiaTheme="majorEastAsia" w:hAnsiTheme="majorHAnsi" w:cstheme="majorBidi"/>
      <w:b/>
      <w:bCs/>
      <w:sz w:val="28"/>
      <w:szCs w:val="28"/>
    </w:rPr>
  </w:style>
  <w:style w:type="character" w:customStyle="1" w:styleId="Titolo3Carattere">
    <w:name w:val="Titolo 3 Carattere"/>
    <w:basedOn w:val="Carpredefinitoparagrafo"/>
    <w:link w:val="Titolo3"/>
    <w:rsid w:val="00746481"/>
    <w:rPr>
      <w:rFonts w:asciiTheme="majorHAnsi" w:eastAsiaTheme="majorEastAsia" w:hAnsiTheme="majorHAnsi" w:cstheme="majorBidi"/>
      <w:spacing w:val="4"/>
      <w:sz w:val="24"/>
      <w:szCs w:val="24"/>
    </w:rPr>
  </w:style>
  <w:style w:type="character" w:customStyle="1" w:styleId="Titolo4Carattere">
    <w:name w:val="Titolo 4 Carattere"/>
    <w:basedOn w:val="Carpredefinitoparagrafo"/>
    <w:link w:val="Titolo4"/>
    <w:uiPriority w:val="9"/>
    <w:rsid w:val="00746481"/>
    <w:rPr>
      <w:rFonts w:asciiTheme="majorHAnsi" w:eastAsiaTheme="majorEastAsia" w:hAnsiTheme="majorHAnsi" w:cstheme="majorBidi"/>
      <w:i/>
      <w:iCs/>
      <w:sz w:val="24"/>
      <w:szCs w:val="24"/>
    </w:rPr>
  </w:style>
  <w:style w:type="character" w:customStyle="1" w:styleId="Titolo5Carattere">
    <w:name w:val="Titolo 5 Carattere"/>
    <w:basedOn w:val="Carpredefinitoparagrafo"/>
    <w:link w:val="Titolo5"/>
    <w:rsid w:val="00746481"/>
    <w:rPr>
      <w:rFonts w:asciiTheme="majorHAnsi" w:eastAsiaTheme="majorEastAsia" w:hAnsiTheme="majorHAnsi" w:cstheme="majorBidi"/>
      <w:b/>
      <w:bCs/>
    </w:rPr>
  </w:style>
  <w:style w:type="character" w:customStyle="1" w:styleId="Titolo6Carattere">
    <w:name w:val="Titolo 6 Carattere"/>
    <w:basedOn w:val="Carpredefinitoparagrafo"/>
    <w:link w:val="Titolo6"/>
    <w:uiPriority w:val="9"/>
    <w:rsid w:val="00746481"/>
    <w:rPr>
      <w:rFonts w:asciiTheme="majorHAnsi" w:eastAsiaTheme="majorEastAsia" w:hAnsiTheme="majorHAnsi" w:cstheme="majorBidi"/>
      <w:b/>
      <w:bCs/>
      <w:i/>
      <w:iCs/>
    </w:rPr>
  </w:style>
  <w:style w:type="character" w:customStyle="1" w:styleId="Titolo7Carattere">
    <w:name w:val="Titolo 7 Carattere"/>
    <w:basedOn w:val="Carpredefinitoparagrafo"/>
    <w:link w:val="Titolo7"/>
    <w:rsid w:val="00746481"/>
    <w:rPr>
      <w:rFonts w:eastAsiaTheme="minorEastAsia"/>
      <w:i/>
      <w:iCs/>
    </w:rPr>
  </w:style>
  <w:style w:type="character" w:customStyle="1" w:styleId="Titolo8Carattere">
    <w:name w:val="Titolo 8 Carattere"/>
    <w:basedOn w:val="Carpredefinitoparagrafo"/>
    <w:link w:val="Titolo8"/>
    <w:rsid w:val="00746481"/>
    <w:rPr>
      <w:rFonts w:eastAsiaTheme="minorEastAsia"/>
      <w:b/>
      <w:bCs/>
    </w:rPr>
  </w:style>
  <w:style w:type="character" w:customStyle="1" w:styleId="Titolo9Carattere">
    <w:name w:val="Titolo 9 Carattere"/>
    <w:basedOn w:val="Carpredefinitoparagrafo"/>
    <w:link w:val="Titolo9"/>
    <w:rsid w:val="00746481"/>
    <w:rPr>
      <w:rFonts w:eastAsiaTheme="minorEastAsia"/>
      <w:i/>
      <w:iCs/>
    </w:rPr>
  </w:style>
  <w:style w:type="character" w:customStyle="1" w:styleId="WW8Num1z0">
    <w:name w:val="WW8Num1z0"/>
    <w:rsid w:val="00746481"/>
  </w:style>
  <w:style w:type="character" w:customStyle="1" w:styleId="WW8Num1z1">
    <w:name w:val="WW8Num1z1"/>
    <w:rsid w:val="00746481"/>
  </w:style>
  <w:style w:type="character" w:customStyle="1" w:styleId="WW8Num1z2">
    <w:name w:val="WW8Num1z2"/>
    <w:rsid w:val="00746481"/>
  </w:style>
  <w:style w:type="character" w:customStyle="1" w:styleId="WW8Num1z3">
    <w:name w:val="WW8Num1z3"/>
    <w:rsid w:val="00746481"/>
  </w:style>
  <w:style w:type="character" w:customStyle="1" w:styleId="WW8Num1z4">
    <w:name w:val="WW8Num1z4"/>
    <w:rsid w:val="00746481"/>
  </w:style>
  <w:style w:type="character" w:customStyle="1" w:styleId="WW8Num1z5">
    <w:name w:val="WW8Num1z5"/>
    <w:rsid w:val="00746481"/>
  </w:style>
  <w:style w:type="character" w:customStyle="1" w:styleId="WW8Num1z6">
    <w:name w:val="WW8Num1z6"/>
    <w:rsid w:val="00746481"/>
  </w:style>
  <w:style w:type="character" w:customStyle="1" w:styleId="WW8Num1z7">
    <w:name w:val="WW8Num1z7"/>
    <w:rsid w:val="00746481"/>
  </w:style>
  <w:style w:type="character" w:customStyle="1" w:styleId="WW8Num1z8">
    <w:name w:val="WW8Num1z8"/>
    <w:rsid w:val="00746481"/>
  </w:style>
  <w:style w:type="character" w:customStyle="1" w:styleId="WW8Num2z0">
    <w:name w:val="WW8Num2z0"/>
    <w:rsid w:val="00746481"/>
  </w:style>
  <w:style w:type="character" w:customStyle="1" w:styleId="WW8Num2z1">
    <w:name w:val="WW8Num2z1"/>
    <w:rsid w:val="00746481"/>
  </w:style>
  <w:style w:type="character" w:customStyle="1" w:styleId="WW8Num2z2">
    <w:name w:val="WW8Num2z2"/>
    <w:rsid w:val="00746481"/>
  </w:style>
  <w:style w:type="character" w:customStyle="1" w:styleId="WW8Num2z3">
    <w:name w:val="WW8Num2z3"/>
    <w:rsid w:val="00746481"/>
  </w:style>
  <w:style w:type="character" w:customStyle="1" w:styleId="WW8Num2z4">
    <w:name w:val="WW8Num2z4"/>
    <w:rsid w:val="00746481"/>
  </w:style>
  <w:style w:type="character" w:customStyle="1" w:styleId="WW8Num2z5">
    <w:name w:val="WW8Num2z5"/>
    <w:rsid w:val="00746481"/>
  </w:style>
  <w:style w:type="character" w:customStyle="1" w:styleId="WW8Num2z6">
    <w:name w:val="WW8Num2z6"/>
    <w:rsid w:val="00746481"/>
  </w:style>
  <w:style w:type="character" w:customStyle="1" w:styleId="WW8Num2z7">
    <w:name w:val="WW8Num2z7"/>
    <w:rsid w:val="00746481"/>
  </w:style>
  <w:style w:type="character" w:customStyle="1" w:styleId="WW8Num2z8">
    <w:name w:val="WW8Num2z8"/>
    <w:rsid w:val="00746481"/>
  </w:style>
  <w:style w:type="character" w:customStyle="1" w:styleId="WW8Num3z0">
    <w:name w:val="WW8Num3z0"/>
    <w:rsid w:val="00746481"/>
    <w:rPr>
      <w:rFonts w:ascii="Century Gothic" w:hAnsi="Century Gothic" w:cs="Tahoma"/>
      <w:b/>
      <w:bCs/>
      <w:sz w:val="20"/>
      <w:szCs w:val="20"/>
      <w:lang w:eastAsia="it-IT"/>
    </w:rPr>
  </w:style>
  <w:style w:type="character" w:customStyle="1" w:styleId="WW8Num4z0">
    <w:name w:val="WW8Num4z0"/>
    <w:rsid w:val="00746481"/>
    <w:rPr>
      <w:rFonts w:ascii="Symbol" w:hAnsi="Symbol" w:cs="Symbol"/>
      <w:sz w:val="20"/>
      <w:szCs w:val="20"/>
      <w:shd w:val="clear" w:color="auto" w:fill="00FF00"/>
    </w:rPr>
  </w:style>
  <w:style w:type="character" w:customStyle="1" w:styleId="WW8Num5z0">
    <w:name w:val="WW8Num5z0"/>
    <w:rsid w:val="00746481"/>
    <w:rPr>
      <w:rFonts w:ascii="Century Gothic" w:hAnsi="Century Gothic" w:cs="Tahoma"/>
      <w:b/>
      <w:bCs/>
      <w:sz w:val="20"/>
      <w:szCs w:val="20"/>
    </w:rPr>
  </w:style>
  <w:style w:type="character" w:customStyle="1" w:styleId="WW8Num6z0">
    <w:name w:val="WW8Num6z0"/>
    <w:rsid w:val="00746481"/>
    <w:rPr>
      <w:rFonts w:ascii="Century Gothic" w:hAnsi="Century Gothic" w:cs="Tahoma"/>
      <w:bCs/>
      <w:sz w:val="20"/>
      <w:szCs w:val="20"/>
    </w:rPr>
  </w:style>
  <w:style w:type="character" w:customStyle="1" w:styleId="WW8Num7z0">
    <w:name w:val="WW8Num7z0"/>
    <w:rsid w:val="00746481"/>
    <w:rPr>
      <w:rFonts w:ascii="Century Gothic" w:hAnsi="Century Gothic" w:cs="Tahoma"/>
      <w:bCs/>
      <w:sz w:val="20"/>
      <w:szCs w:val="20"/>
    </w:rPr>
  </w:style>
  <w:style w:type="character" w:customStyle="1" w:styleId="WW8Num8z0">
    <w:name w:val="WW8Num8z0"/>
    <w:rsid w:val="00746481"/>
    <w:rPr>
      <w:rFonts w:ascii="Symbol" w:hAnsi="Symbol" w:cs="Symbol"/>
      <w:sz w:val="16"/>
      <w:szCs w:val="16"/>
    </w:rPr>
  </w:style>
  <w:style w:type="character" w:customStyle="1" w:styleId="WW8Num9z0">
    <w:name w:val="WW8Num9z0"/>
    <w:rsid w:val="00746481"/>
    <w:rPr>
      <w:rFonts w:ascii="Calibri" w:eastAsia="Century Gothic" w:hAnsi="Calibri" w:cs="Times New Roman"/>
      <w:vanish w:val="0"/>
      <w:sz w:val="20"/>
      <w:szCs w:val="20"/>
      <w:lang w:eastAsia="it-IT"/>
    </w:rPr>
  </w:style>
  <w:style w:type="character" w:customStyle="1" w:styleId="WW8Num10z0">
    <w:name w:val="WW8Num10z0"/>
    <w:rsid w:val="00746481"/>
    <w:rPr>
      <w:rFonts w:ascii="Symbol" w:hAnsi="Symbol" w:cs="Symbol"/>
      <w:sz w:val="20"/>
      <w:szCs w:val="20"/>
    </w:rPr>
  </w:style>
  <w:style w:type="character" w:customStyle="1" w:styleId="WW8Num11z0">
    <w:name w:val="WW8Num11z0"/>
    <w:rsid w:val="00746481"/>
    <w:rPr>
      <w:rFonts w:ascii="Symbol" w:hAnsi="Symbol" w:cs="Symbol"/>
      <w:color w:val="000000"/>
      <w:sz w:val="20"/>
      <w:szCs w:val="20"/>
    </w:rPr>
  </w:style>
  <w:style w:type="character" w:customStyle="1" w:styleId="WW8Num12z0">
    <w:name w:val="WW8Num12z0"/>
    <w:rsid w:val="00746481"/>
    <w:rPr>
      <w:rFonts w:ascii="Symbol" w:hAnsi="Symbol" w:cs="Symbol"/>
      <w:sz w:val="20"/>
      <w:szCs w:val="20"/>
    </w:rPr>
  </w:style>
  <w:style w:type="character" w:customStyle="1" w:styleId="WW8Num13z0">
    <w:name w:val="WW8Num13z0"/>
    <w:rsid w:val="00746481"/>
    <w:rPr>
      <w:rFonts w:ascii="Century Gothic" w:hAnsi="Century Gothic" w:cs="Tahoma"/>
      <w:b/>
      <w:bCs/>
      <w:sz w:val="20"/>
      <w:szCs w:val="20"/>
    </w:rPr>
  </w:style>
  <w:style w:type="character" w:customStyle="1" w:styleId="WW8Num14z0">
    <w:name w:val="WW8Num14z0"/>
    <w:rsid w:val="00746481"/>
    <w:rPr>
      <w:rFonts w:ascii="Century Gothic" w:hAnsi="Century Gothic" w:cs="Tahoma"/>
      <w:b/>
      <w:bCs/>
      <w:sz w:val="20"/>
      <w:szCs w:val="20"/>
    </w:rPr>
  </w:style>
  <w:style w:type="character" w:customStyle="1" w:styleId="WW8Num15z0">
    <w:name w:val="WW8Num15z0"/>
    <w:rsid w:val="00746481"/>
    <w:rPr>
      <w:rFonts w:ascii="Symbol" w:hAnsi="Symbol" w:cs="Symbol"/>
      <w:sz w:val="20"/>
      <w:szCs w:val="20"/>
    </w:rPr>
  </w:style>
  <w:style w:type="character" w:customStyle="1" w:styleId="WW8Num16z0">
    <w:name w:val="WW8Num16z0"/>
    <w:rsid w:val="00746481"/>
    <w:rPr>
      <w:rFonts w:ascii="Symbol" w:hAnsi="Symbol" w:cs="Symbol"/>
      <w:sz w:val="20"/>
      <w:szCs w:val="20"/>
      <w:shd w:val="clear" w:color="auto" w:fill="00FFFF"/>
    </w:rPr>
  </w:style>
  <w:style w:type="character" w:customStyle="1" w:styleId="WW8Num17z0">
    <w:name w:val="WW8Num17z0"/>
    <w:rsid w:val="00746481"/>
    <w:rPr>
      <w:rFonts w:ascii="Symbol" w:hAnsi="Symbol" w:cs="Symbol"/>
      <w:sz w:val="20"/>
      <w:szCs w:val="20"/>
      <w:shd w:val="clear" w:color="auto" w:fill="00CCFF"/>
    </w:rPr>
  </w:style>
  <w:style w:type="character" w:customStyle="1" w:styleId="WW8Num18z0">
    <w:name w:val="WW8Num18z0"/>
    <w:rsid w:val="00746481"/>
    <w:rPr>
      <w:rFonts w:ascii="Century Gothic" w:hAnsi="Century Gothic" w:cs="Tahoma"/>
      <w:b/>
      <w:bCs/>
      <w:sz w:val="20"/>
      <w:szCs w:val="20"/>
    </w:rPr>
  </w:style>
  <w:style w:type="character" w:customStyle="1" w:styleId="WW8Num19z0">
    <w:name w:val="WW8Num19z0"/>
    <w:rsid w:val="00746481"/>
    <w:rPr>
      <w:rFonts w:ascii="Symbol" w:hAnsi="Symbol" w:cs="Symbol"/>
      <w:sz w:val="20"/>
      <w:szCs w:val="20"/>
      <w:shd w:val="clear" w:color="auto" w:fill="00FFFF"/>
    </w:rPr>
  </w:style>
  <w:style w:type="character" w:customStyle="1" w:styleId="WW8Num20z0">
    <w:name w:val="WW8Num20z0"/>
    <w:rsid w:val="00746481"/>
    <w:rPr>
      <w:rFonts w:ascii="Symbol" w:hAnsi="Symbol" w:cs="Symbol"/>
      <w:sz w:val="20"/>
      <w:szCs w:val="20"/>
    </w:rPr>
  </w:style>
  <w:style w:type="character" w:customStyle="1" w:styleId="WW8Num21z0">
    <w:name w:val="WW8Num21z0"/>
    <w:rsid w:val="00746481"/>
    <w:rPr>
      <w:rFonts w:ascii="Symbol" w:hAnsi="Symbol" w:cs="Symbol"/>
      <w:sz w:val="20"/>
      <w:szCs w:val="20"/>
    </w:rPr>
  </w:style>
  <w:style w:type="character" w:customStyle="1" w:styleId="WW8Num22z0">
    <w:name w:val="WW8Num22z0"/>
    <w:rsid w:val="00746481"/>
    <w:rPr>
      <w:rFonts w:ascii="Symbol" w:hAnsi="Symbol" w:cs="Symbol"/>
      <w:sz w:val="20"/>
      <w:szCs w:val="20"/>
      <w:shd w:val="clear" w:color="auto" w:fill="00FF00"/>
    </w:rPr>
  </w:style>
  <w:style w:type="character" w:customStyle="1" w:styleId="WW8Num23z0">
    <w:name w:val="WW8Num23z0"/>
    <w:rsid w:val="00746481"/>
    <w:rPr>
      <w:rFonts w:ascii="Symbol" w:hAnsi="Symbol" w:cs="Symbol"/>
      <w:sz w:val="20"/>
      <w:szCs w:val="20"/>
    </w:rPr>
  </w:style>
  <w:style w:type="character" w:customStyle="1" w:styleId="WW8Num24z0">
    <w:name w:val="WW8Num24z0"/>
    <w:rsid w:val="00746481"/>
    <w:rPr>
      <w:rFonts w:ascii="Symbol" w:hAnsi="Symbol" w:cs="Symbol"/>
      <w:sz w:val="20"/>
      <w:szCs w:val="20"/>
      <w:shd w:val="clear" w:color="auto" w:fill="00FFFF"/>
    </w:rPr>
  </w:style>
  <w:style w:type="character" w:customStyle="1" w:styleId="WW8Num25z0">
    <w:name w:val="WW8Num25z0"/>
    <w:rsid w:val="00746481"/>
    <w:rPr>
      <w:rFonts w:ascii="Symbol" w:hAnsi="Symbol" w:cs="Symbol"/>
      <w:sz w:val="20"/>
      <w:szCs w:val="20"/>
    </w:rPr>
  </w:style>
  <w:style w:type="character" w:customStyle="1" w:styleId="WW8Num26z0">
    <w:name w:val="WW8Num26z0"/>
    <w:rsid w:val="00746481"/>
    <w:rPr>
      <w:rFonts w:ascii="Century Gothic" w:hAnsi="Century Gothic" w:cs="Century Gothic"/>
      <w:b/>
      <w:bCs/>
      <w:sz w:val="20"/>
      <w:szCs w:val="20"/>
    </w:rPr>
  </w:style>
  <w:style w:type="character" w:customStyle="1" w:styleId="WW8Num26z1">
    <w:name w:val="WW8Num26z1"/>
    <w:rsid w:val="00746481"/>
  </w:style>
  <w:style w:type="character" w:customStyle="1" w:styleId="WW8Num26z2">
    <w:name w:val="WW8Num26z2"/>
    <w:rsid w:val="00746481"/>
  </w:style>
  <w:style w:type="character" w:customStyle="1" w:styleId="WW8Num26z3">
    <w:name w:val="WW8Num26z3"/>
    <w:rsid w:val="00746481"/>
  </w:style>
  <w:style w:type="character" w:customStyle="1" w:styleId="WW8Num26z4">
    <w:name w:val="WW8Num26z4"/>
    <w:rsid w:val="00746481"/>
  </w:style>
  <w:style w:type="character" w:customStyle="1" w:styleId="WW8Num26z5">
    <w:name w:val="WW8Num26z5"/>
    <w:rsid w:val="00746481"/>
  </w:style>
  <w:style w:type="character" w:customStyle="1" w:styleId="WW8Num26z6">
    <w:name w:val="WW8Num26z6"/>
    <w:rsid w:val="00746481"/>
  </w:style>
  <w:style w:type="character" w:customStyle="1" w:styleId="WW8Num26z7">
    <w:name w:val="WW8Num26z7"/>
    <w:rsid w:val="00746481"/>
  </w:style>
  <w:style w:type="character" w:customStyle="1" w:styleId="WW8Num26z8">
    <w:name w:val="WW8Num26z8"/>
    <w:rsid w:val="00746481"/>
  </w:style>
  <w:style w:type="character" w:customStyle="1" w:styleId="WW8Num27z0">
    <w:name w:val="WW8Num27z0"/>
    <w:rsid w:val="00746481"/>
  </w:style>
  <w:style w:type="character" w:customStyle="1" w:styleId="WW8Num27z1">
    <w:name w:val="WW8Num27z1"/>
    <w:rsid w:val="00746481"/>
  </w:style>
  <w:style w:type="character" w:customStyle="1" w:styleId="WW8Num27z2">
    <w:name w:val="WW8Num27z2"/>
    <w:rsid w:val="00746481"/>
  </w:style>
  <w:style w:type="character" w:customStyle="1" w:styleId="WW8Num27z3">
    <w:name w:val="WW8Num27z3"/>
    <w:rsid w:val="00746481"/>
  </w:style>
  <w:style w:type="character" w:customStyle="1" w:styleId="WW8Num27z4">
    <w:name w:val="WW8Num27z4"/>
    <w:rsid w:val="00746481"/>
  </w:style>
  <w:style w:type="character" w:customStyle="1" w:styleId="WW8Num27z5">
    <w:name w:val="WW8Num27z5"/>
    <w:rsid w:val="00746481"/>
  </w:style>
  <w:style w:type="character" w:customStyle="1" w:styleId="WW8Num27z6">
    <w:name w:val="WW8Num27z6"/>
    <w:rsid w:val="00746481"/>
  </w:style>
  <w:style w:type="character" w:customStyle="1" w:styleId="WW8Num27z7">
    <w:name w:val="WW8Num27z7"/>
    <w:rsid w:val="00746481"/>
  </w:style>
  <w:style w:type="character" w:customStyle="1" w:styleId="WW8Num27z8">
    <w:name w:val="WW8Num27z8"/>
    <w:rsid w:val="00746481"/>
  </w:style>
  <w:style w:type="character" w:customStyle="1" w:styleId="WW8Num28z0">
    <w:name w:val="WW8Num28z0"/>
    <w:rsid w:val="00746481"/>
    <w:rPr>
      <w:rFonts w:ascii="Symbol" w:hAnsi="Symbol" w:cs="Symbol"/>
      <w:sz w:val="20"/>
      <w:szCs w:val="20"/>
    </w:rPr>
  </w:style>
  <w:style w:type="character" w:customStyle="1" w:styleId="WW8Num29z0">
    <w:name w:val="WW8Num29z0"/>
    <w:rsid w:val="00746481"/>
    <w:rPr>
      <w:rFonts w:ascii="Symbol" w:hAnsi="Symbol" w:cs="Symbol"/>
      <w:sz w:val="20"/>
      <w:szCs w:val="20"/>
      <w:shd w:val="clear" w:color="auto" w:fill="00FFFF"/>
    </w:rPr>
  </w:style>
  <w:style w:type="character" w:customStyle="1" w:styleId="WW8Num30z0">
    <w:name w:val="WW8Num30z0"/>
    <w:rsid w:val="00746481"/>
    <w:rPr>
      <w:rFonts w:ascii="Century Gothic" w:hAnsi="Century Gothic" w:cs="Century Gothic"/>
      <w:b/>
      <w:bCs/>
      <w:sz w:val="20"/>
      <w:szCs w:val="20"/>
    </w:rPr>
  </w:style>
  <w:style w:type="character" w:customStyle="1" w:styleId="WW8Num30z1">
    <w:name w:val="WW8Num30z1"/>
    <w:rsid w:val="00746481"/>
  </w:style>
  <w:style w:type="character" w:customStyle="1" w:styleId="WW8Num30z2">
    <w:name w:val="WW8Num30z2"/>
    <w:rsid w:val="00746481"/>
  </w:style>
  <w:style w:type="character" w:customStyle="1" w:styleId="WW8Num30z3">
    <w:name w:val="WW8Num30z3"/>
    <w:rsid w:val="00746481"/>
  </w:style>
  <w:style w:type="character" w:customStyle="1" w:styleId="WW8Num30z4">
    <w:name w:val="WW8Num30z4"/>
    <w:rsid w:val="00746481"/>
  </w:style>
  <w:style w:type="character" w:customStyle="1" w:styleId="WW8Num30z5">
    <w:name w:val="WW8Num30z5"/>
    <w:rsid w:val="00746481"/>
  </w:style>
  <w:style w:type="character" w:customStyle="1" w:styleId="WW8Num30z6">
    <w:name w:val="WW8Num30z6"/>
    <w:rsid w:val="00746481"/>
  </w:style>
  <w:style w:type="character" w:customStyle="1" w:styleId="WW8Num30z7">
    <w:name w:val="WW8Num30z7"/>
    <w:rsid w:val="00746481"/>
  </w:style>
  <w:style w:type="character" w:customStyle="1" w:styleId="WW8Num30z8">
    <w:name w:val="WW8Num30z8"/>
    <w:rsid w:val="00746481"/>
  </w:style>
  <w:style w:type="character" w:customStyle="1" w:styleId="WW8Num25z1">
    <w:name w:val="WW8Num25z1"/>
    <w:rsid w:val="00746481"/>
  </w:style>
  <w:style w:type="character" w:customStyle="1" w:styleId="WW8Num25z2">
    <w:name w:val="WW8Num25z2"/>
    <w:rsid w:val="00746481"/>
  </w:style>
  <w:style w:type="character" w:customStyle="1" w:styleId="WW8Num25z3">
    <w:name w:val="WW8Num25z3"/>
    <w:rsid w:val="00746481"/>
  </w:style>
  <w:style w:type="character" w:customStyle="1" w:styleId="WW8Num25z4">
    <w:name w:val="WW8Num25z4"/>
    <w:rsid w:val="00746481"/>
  </w:style>
  <w:style w:type="character" w:customStyle="1" w:styleId="WW8Num25z5">
    <w:name w:val="WW8Num25z5"/>
    <w:rsid w:val="00746481"/>
  </w:style>
  <w:style w:type="character" w:customStyle="1" w:styleId="WW8Num25z6">
    <w:name w:val="WW8Num25z6"/>
    <w:rsid w:val="00746481"/>
  </w:style>
  <w:style w:type="character" w:customStyle="1" w:styleId="WW8Num25z7">
    <w:name w:val="WW8Num25z7"/>
    <w:rsid w:val="00746481"/>
  </w:style>
  <w:style w:type="character" w:customStyle="1" w:styleId="WW8Num25z8">
    <w:name w:val="WW8Num25z8"/>
    <w:rsid w:val="00746481"/>
  </w:style>
  <w:style w:type="character" w:customStyle="1" w:styleId="WW8Num28z1">
    <w:name w:val="WW8Num28z1"/>
    <w:rsid w:val="00746481"/>
    <w:rPr>
      <w:rFonts w:ascii="Courier New" w:hAnsi="Courier New" w:cs="Courier New"/>
    </w:rPr>
  </w:style>
  <w:style w:type="character" w:customStyle="1" w:styleId="WW8Num28z2">
    <w:name w:val="WW8Num28z2"/>
    <w:rsid w:val="00746481"/>
    <w:rPr>
      <w:rFonts w:ascii="Wingdings" w:hAnsi="Wingdings" w:cs="Wingdings"/>
    </w:rPr>
  </w:style>
  <w:style w:type="character" w:customStyle="1" w:styleId="WW8Num29z1">
    <w:name w:val="WW8Num29z1"/>
    <w:rsid w:val="00746481"/>
    <w:rPr>
      <w:rFonts w:ascii="Century Gothic" w:eastAsia="Times New Roman" w:hAnsi="Century Gothic" w:cs="Tahoma"/>
    </w:rPr>
  </w:style>
  <w:style w:type="character" w:customStyle="1" w:styleId="WW8Num29z2">
    <w:name w:val="WW8Num29z2"/>
    <w:rsid w:val="00746481"/>
    <w:rPr>
      <w:rFonts w:ascii="Wingdings" w:hAnsi="Wingdings" w:cs="Wingdings"/>
    </w:rPr>
  </w:style>
  <w:style w:type="character" w:customStyle="1" w:styleId="WW8Num29z3">
    <w:name w:val="WW8Num29z3"/>
    <w:rsid w:val="00746481"/>
    <w:rPr>
      <w:rFonts w:ascii="Symbol" w:hAnsi="Symbol" w:cs="Symbol"/>
    </w:rPr>
  </w:style>
  <w:style w:type="character" w:customStyle="1" w:styleId="WW8Num29z4">
    <w:name w:val="WW8Num29z4"/>
    <w:rsid w:val="00746481"/>
    <w:rPr>
      <w:rFonts w:ascii="Courier New" w:hAnsi="Courier New" w:cs="Courier New"/>
    </w:rPr>
  </w:style>
  <w:style w:type="character" w:customStyle="1" w:styleId="WW8Num31z0">
    <w:name w:val="WW8Num31z0"/>
    <w:rsid w:val="00746481"/>
    <w:rPr>
      <w:rFonts w:ascii="Symbol" w:hAnsi="Symbol" w:cs="Symbol"/>
      <w:color w:val="000000"/>
      <w:sz w:val="20"/>
      <w:szCs w:val="20"/>
    </w:rPr>
  </w:style>
  <w:style w:type="character" w:customStyle="1" w:styleId="WW8Num31z1">
    <w:name w:val="WW8Num31z1"/>
    <w:rsid w:val="00746481"/>
    <w:rPr>
      <w:rFonts w:ascii="Courier New" w:hAnsi="Courier New" w:cs="Courier New"/>
    </w:rPr>
  </w:style>
  <w:style w:type="character" w:customStyle="1" w:styleId="WW8Num31z2">
    <w:name w:val="WW8Num31z2"/>
    <w:rsid w:val="00746481"/>
    <w:rPr>
      <w:rFonts w:ascii="Wingdings" w:hAnsi="Wingdings" w:cs="Wingdings"/>
    </w:rPr>
  </w:style>
  <w:style w:type="character" w:customStyle="1" w:styleId="WW8Num32z0">
    <w:name w:val="WW8Num32z0"/>
    <w:rsid w:val="00746481"/>
    <w:rPr>
      <w:rFonts w:ascii="Symbol" w:hAnsi="Symbol" w:cs="Symbol"/>
      <w:sz w:val="20"/>
      <w:szCs w:val="20"/>
    </w:rPr>
  </w:style>
  <w:style w:type="character" w:customStyle="1" w:styleId="WW8Num32z1">
    <w:name w:val="WW8Num32z1"/>
    <w:rsid w:val="00746481"/>
    <w:rPr>
      <w:rFonts w:ascii="Courier New" w:hAnsi="Courier New" w:cs="Courier New"/>
    </w:rPr>
  </w:style>
  <w:style w:type="character" w:customStyle="1" w:styleId="WW8Num32z2">
    <w:name w:val="WW8Num32z2"/>
    <w:rsid w:val="00746481"/>
    <w:rPr>
      <w:rFonts w:ascii="Wingdings" w:hAnsi="Wingdings" w:cs="Wingdings"/>
    </w:rPr>
  </w:style>
  <w:style w:type="character" w:customStyle="1" w:styleId="WW8Num33z0">
    <w:name w:val="WW8Num33z0"/>
    <w:rsid w:val="00746481"/>
    <w:rPr>
      <w:rFonts w:ascii="Times New Roman" w:eastAsia="Times New Roman" w:hAnsi="Times New Roman" w:cs="Times New Roman"/>
      <w:sz w:val="20"/>
      <w:szCs w:val="20"/>
    </w:rPr>
  </w:style>
  <w:style w:type="character" w:customStyle="1" w:styleId="WW8Num33z2">
    <w:name w:val="WW8Num33z2"/>
    <w:rsid w:val="00746481"/>
    <w:rPr>
      <w:rFonts w:ascii="Wingdings" w:hAnsi="Wingdings" w:cs="Wingdings"/>
    </w:rPr>
  </w:style>
  <w:style w:type="character" w:customStyle="1" w:styleId="WW8Num33z3">
    <w:name w:val="WW8Num33z3"/>
    <w:rsid w:val="00746481"/>
    <w:rPr>
      <w:rFonts w:ascii="Symbol" w:hAnsi="Symbol" w:cs="Symbol"/>
    </w:rPr>
  </w:style>
  <w:style w:type="character" w:customStyle="1" w:styleId="WW8Num33z4">
    <w:name w:val="WW8Num33z4"/>
    <w:rsid w:val="00746481"/>
    <w:rPr>
      <w:rFonts w:ascii="Courier New" w:hAnsi="Courier New" w:cs="Courier New"/>
    </w:rPr>
  </w:style>
  <w:style w:type="character" w:customStyle="1" w:styleId="WW8Num34z0">
    <w:name w:val="WW8Num34z0"/>
    <w:rsid w:val="00746481"/>
    <w:rPr>
      <w:rFonts w:ascii="Century Gothic" w:hAnsi="Century Gothic" w:cs="Tahoma"/>
      <w:bCs/>
      <w:sz w:val="20"/>
      <w:szCs w:val="20"/>
    </w:rPr>
  </w:style>
  <w:style w:type="character" w:customStyle="1" w:styleId="WW8Num34z1">
    <w:name w:val="WW8Num34z1"/>
    <w:rsid w:val="00746481"/>
  </w:style>
  <w:style w:type="character" w:customStyle="1" w:styleId="WW8Num34z2">
    <w:name w:val="WW8Num34z2"/>
    <w:rsid w:val="00746481"/>
  </w:style>
  <w:style w:type="character" w:customStyle="1" w:styleId="WW8Num34z3">
    <w:name w:val="WW8Num34z3"/>
    <w:rsid w:val="00746481"/>
  </w:style>
  <w:style w:type="character" w:customStyle="1" w:styleId="WW8Num34z4">
    <w:name w:val="WW8Num34z4"/>
    <w:rsid w:val="00746481"/>
  </w:style>
  <w:style w:type="character" w:customStyle="1" w:styleId="WW8Num34z5">
    <w:name w:val="WW8Num34z5"/>
    <w:rsid w:val="00746481"/>
  </w:style>
  <w:style w:type="character" w:customStyle="1" w:styleId="WW8Num34z6">
    <w:name w:val="WW8Num34z6"/>
    <w:rsid w:val="00746481"/>
  </w:style>
  <w:style w:type="character" w:customStyle="1" w:styleId="WW8Num34z7">
    <w:name w:val="WW8Num34z7"/>
    <w:rsid w:val="00746481"/>
  </w:style>
  <w:style w:type="character" w:customStyle="1" w:styleId="WW8Num34z8">
    <w:name w:val="WW8Num34z8"/>
    <w:rsid w:val="00746481"/>
  </w:style>
  <w:style w:type="character" w:customStyle="1" w:styleId="WW8Num35z0">
    <w:name w:val="WW8Num35z0"/>
    <w:rsid w:val="00746481"/>
    <w:rPr>
      <w:rFonts w:ascii="Century Gothic" w:hAnsi="Century Gothic" w:cs="Tahoma"/>
      <w:b/>
      <w:bCs/>
      <w:sz w:val="20"/>
      <w:szCs w:val="20"/>
    </w:rPr>
  </w:style>
  <w:style w:type="character" w:customStyle="1" w:styleId="WW8Num35z1">
    <w:name w:val="WW8Num35z1"/>
    <w:rsid w:val="00746481"/>
  </w:style>
  <w:style w:type="character" w:customStyle="1" w:styleId="WW8Num35z2">
    <w:name w:val="WW8Num35z2"/>
    <w:rsid w:val="00746481"/>
  </w:style>
  <w:style w:type="character" w:customStyle="1" w:styleId="WW8Num35z3">
    <w:name w:val="WW8Num35z3"/>
    <w:rsid w:val="00746481"/>
  </w:style>
  <w:style w:type="character" w:customStyle="1" w:styleId="WW8Num35z4">
    <w:name w:val="WW8Num35z4"/>
    <w:rsid w:val="00746481"/>
  </w:style>
  <w:style w:type="character" w:customStyle="1" w:styleId="WW8Num35z5">
    <w:name w:val="WW8Num35z5"/>
    <w:rsid w:val="00746481"/>
  </w:style>
  <w:style w:type="character" w:customStyle="1" w:styleId="WW8Num35z6">
    <w:name w:val="WW8Num35z6"/>
    <w:rsid w:val="00746481"/>
  </w:style>
  <w:style w:type="character" w:customStyle="1" w:styleId="WW8Num35z7">
    <w:name w:val="WW8Num35z7"/>
    <w:rsid w:val="00746481"/>
  </w:style>
  <w:style w:type="character" w:customStyle="1" w:styleId="WW8Num35z8">
    <w:name w:val="WW8Num35z8"/>
    <w:rsid w:val="00746481"/>
  </w:style>
  <w:style w:type="character" w:customStyle="1" w:styleId="WW8Num36z0">
    <w:name w:val="WW8Num36z0"/>
    <w:rsid w:val="00746481"/>
    <w:rPr>
      <w:rFonts w:ascii="Symbol" w:hAnsi="Symbol" w:cs="Symbol"/>
    </w:rPr>
  </w:style>
  <w:style w:type="character" w:customStyle="1" w:styleId="WW8Num36z1">
    <w:name w:val="WW8Num36z1"/>
    <w:rsid w:val="00746481"/>
    <w:rPr>
      <w:rFonts w:ascii="Courier New" w:hAnsi="Courier New" w:cs="Courier New"/>
    </w:rPr>
  </w:style>
  <w:style w:type="character" w:customStyle="1" w:styleId="WW8Num36z2">
    <w:name w:val="WW8Num36z2"/>
    <w:rsid w:val="00746481"/>
    <w:rPr>
      <w:rFonts w:ascii="Wingdings" w:hAnsi="Wingdings" w:cs="Wingdings"/>
    </w:rPr>
  </w:style>
  <w:style w:type="character" w:customStyle="1" w:styleId="WW8Num37z0">
    <w:name w:val="WW8Num37z0"/>
    <w:rsid w:val="00746481"/>
    <w:rPr>
      <w:rFonts w:ascii="Symbol" w:hAnsi="Symbol" w:cs="Symbol"/>
      <w:sz w:val="20"/>
      <w:szCs w:val="20"/>
    </w:rPr>
  </w:style>
  <w:style w:type="character" w:customStyle="1" w:styleId="WW8Num37z1">
    <w:name w:val="WW8Num37z1"/>
    <w:rsid w:val="00746481"/>
    <w:rPr>
      <w:rFonts w:ascii="Courier New" w:hAnsi="Courier New" w:cs="Courier New"/>
    </w:rPr>
  </w:style>
  <w:style w:type="character" w:customStyle="1" w:styleId="WW8Num37z2">
    <w:name w:val="WW8Num37z2"/>
    <w:rsid w:val="00746481"/>
    <w:rPr>
      <w:rFonts w:ascii="Wingdings" w:hAnsi="Wingdings" w:cs="Wingdings"/>
    </w:rPr>
  </w:style>
  <w:style w:type="character" w:customStyle="1" w:styleId="WW8Num38z0">
    <w:name w:val="WW8Num38z0"/>
    <w:rsid w:val="00746481"/>
    <w:rPr>
      <w:rFonts w:ascii="Symbol" w:hAnsi="Symbol" w:cs="Symbol"/>
      <w:sz w:val="20"/>
      <w:szCs w:val="20"/>
      <w:shd w:val="clear" w:color="auto" w:fill="00FFFF"/>
    </w:rPr>
  </w:style>
  <w:style w:type="character" w:customStyle="1" w:styleId="WW8Num38z1">
    <w:name w:val="WW8Num38z1"/>
    <w:rsid w:val="00746481"/>
    <w:rPr>
      <w:rFonts w:ascii="Courier New" w:hAnsi="Courier New" w:cs="Courier New"/>
    </w:rPr>
  </w:style>
  <w:style w:type="character" w:customStyle="1" w:styleId="WW8Num38z2">
    <w:name w:val="WW8Num38z2"/>
    <w:rsid w:val="00746481"/>
    <w:rPr>
      <w:rFonts w:ascii="Wingdings" w:hAnsi="Wingdings" w:cs="Wingdings"/>
    </w:rPr>
  </w:style>
  <w:style w:type="character" w:customStyle="1" w:styleId="WW8Num39z0">
    <w:name w:val="WW8Num39z0"/>
    <w:rsid w:val="00746481"/>
    <w:rPr>
      <w:rFonts w:ascii="Symbol" w:hAnsi="Symbol" w:cs="Symbol"/>
      <w:sz w:val="20"/>
      <w:szCs w:val="20"/>
    </w:rPr>
  </w:style>
  <w:style w:type="character" w:customStyle="1" w:styleId="WW8Num39z1">
    <w:name w:val="WW8Num39z1"/>
    <w:rsid w:val="00746481"/>
    <w:rPr>
      <w:rFonts w:ascii="Courier New" w:hAnsi="Courier New" w:cs="Courier New"/>
    </w:rPr>
  </w:style>
  <w:style w:type="character" w:customStyle="1" w:styleId="WW8Num39z2">
    <w:name w:val="WW8Num39z2"/>
    <w:rsid w:val="00746481"/>
    <w:rPr>
      <w:rFonts w:ascii="Wingdings" w:hAnsi="Wingdings" w:cs="Wingdings"/>
    </w:rPr>
  </w:style>
  <w:style w:type="character" w:customStyle="1" w:styleId="WW8Num40z0">
    <w:name w:val="WW8Num40z0"/>
    <w:rsid w:val="00746481"/>
    <w:rPr>
      <w:rFonts w:ascii="Century Gothic" w:hAnsi="Century Gothic" w:cs="Tahoma"/>
      <w:bCs/>
      <w:sz w:val="20"/>
      <w:szCs w:val="20"/>
    </w:rPr>
  </w:style>
  <w:style w:type="character" w:customStyle="1" w:styleId="WW8Num40z1">
    <w:name w:val="WW8Num40z1"/>
    <w:rsid w:val="00746481"/>
  </w:style>
  <w:style w:type="character" w:customStyle="1" w:styleId="WW8Num40z2">
    <w:name w:val="WW8Num40z2"/>
    <w:rsid w:val="00746481"/>
  </w:style>
  <w:style w:type="character" w:customStyle="1" w:styleId="WW8Num40z3">
    <w:name w:val="WW8Num40z3"/>
    <w:rsid w:val="00746481"/>
  </w:style>
  <w:style w:type="character" w:customStyle="1" w:styleId="WW8Num40z4">
    <w:name w:val="WW8Num40z4"/>
    <w:rsid w:val="00746481"/>
  </w:style>
  <w:style w:type="character" w:customStyle="1" w:styleId="WW8Num40z5">
    <w:name w:val="WW8Num40z5"/>
    <w:rsid w:val="00746481"/>
  </w:style>
  <w:style w:type="character" w:customStyle="1" w:styleId="WW8Num40z6">
    <w:name w:val="WW8Num40z6"/>
    <w:rsid w:val="00746481"/>
  </w:style>
  <w:style w:type="character" w:customStyle="1" w:styleId="WW8Num40z7">
    <w:name w:val="WW8Num40z7"/>
    <w:rsid w:val="00746481"/>
  </w:style>
  <w:style w:type="character" w:customStyle="1" w:styleId="WW8Num40z8">
    <w:name w:val="WW8Num40z8"/>
    <w:rsid w:val="00746481"/>
  </w:style>
  <w:style w:type="character" w:customStyle="1" w:styleId="WW8Num41z0">
    <w:name w:val="WW8Num41z0"/>
    <w:rsid w:val="00746481"/>
    <w:rPr>
      <w:rFonts w:ascii="Symbol" w:hAnsi="Symbol" w:cs="Symbol"/>
      <w:sz w:val="20"/>
      <w:szCs w:val="20"/>
      <w:shd w:val="clear" w:color="auto" w:fill="00FFFF"/>
    </w:rPr>
  </w:style>
  <w:style w:type="character" w:customStyle="1" w:styleId="WW8Num41z1">
    <w:name w:val="WW8Num41z1"/>
    <w:rsid w:val="00746481"/>
    <w:rPr>
      <w:rFonts w:ascii="Courier New" w:hAnsi="Courier New" w:cs="Courier New"/>
    </w:rPr>
  </w:style>
  <w:style w:type="character" w:customStyle="1" w:styleId="WW8Num41z2">
    <w:name w:val="WW8Num41z2"/>
    <w:rsid w:val="00746481"/>
    <w:rPr>
      <w:rFonts w:ascii="Wingdings" w:hAnsi="Wingdings" w:cs="Wingdings"/>
    </w:rPr>
  </w:style>
  <w:style w:type="character" w:customStyle="1" w:styleId="WW8Num42z0">
    <w:name w:val="WW8Num42z0"/>
    <w:rsid w:val="00746481"/>
    <w:rPr>
      <w:rFonts w:ascii="Symbol" w:hAnsi="Symbol" w:cs="Symbol"/>
      <w:sz w:val="20"/>
      <w:szCs w:val="20"/>
    </w:rPr>
  </w:style>
  <w:style w:type="character" w:customStyle="1" w:styleId="WW8Num42z1">
    <w:name w:val="WW8Num42z1"/>
    <w:rsid w:val="00746481"/>
    <w:rPr>
      <w:rFonts w:ascii="Century Gothic" w:eastAsia="Times New Roman" w:hAnsi="Century Gothic" w:cs="Tahoma"/>
    </w:rPr>
  </w:style>
  <w:style w:type="character" w:customStyle="1" w:styleId="WW8Num42z2">
    <w:name w:val="WW8Num42z2"/>
    <w:rsid w:val="00746481"/>
    <w:rPr>
      <w:rFonts w:ascii="Wingdings" w:hAnsi="Wingdings" w:cs="Wingdings"/>
    </w:rPr>
  </w:style>
  <w:style w:type="character" w:customStyle="1" w:styleId="WW8Num42z4">
    <w:name w:val="WW8Num42z4"/>
    <w:rsid w:val="00746481"/>
    <w:rPr>
      <w:rFonts w:ascii="Courier New" w:hAnsi="Courier New" w:cs="Courier New"/>
    </w:rPr>
  </w:style>
  <w:style w:type="character" w:customStyle="1" w:styleId="WW8Num43z0">
    <w:name w:val="WW8Num43z0"/>
    <w:rsid w:val="00746481"/>
    <w:rPr>
      <w:rFonts w:ascii="Symbol" w:hAnsi="Symbol" w:cs="Symbol"/>
      <w:sz w:val="20"/>
      <w:szCs w:val="20"/>
    </w:rPr>
  </w:style>
  <w:style w:type="character" w:customStyle="1" w:styleId="WW8Num43z1">
    <w:name w:val="WW8Num43z1"/>
    <w:rsid w:val="00746481"/>
    <w:rPr>
      <w:rFonts w:ascii="Courier New" w:hAnsi="Courier New" w:cs="Courier New"/>
    </w:rPr>
  </w:style>
  <w:style w:type="character" w:customStyle="1" w:styleId="WW8Num43z2">
    <w:name w:val="WW8Num43z2"/>
    <w:rsid w:val="00746481"/>
    <w:rPr>
      <w:rFonts w:ascii="Wingdings" w:hAnsi="Wingdings" w:cs="Wingdings"/>
    </w:rPr>
  </w:style>
  <w:style w:type="character" w:customStyle="1" w:styleId="WW8Num44z0">
    <w:name w:val="WW8Num44z0"/>
    <w:rsid w:val="00746481"/>
    <w:rPr>
      <w:rFonts w:ascii="Symbol" w:hAnsi="Symbol" w:cs="Symbol"/>
      <w:sz w:val="20"/>
      <w:szCs w:val="20"/>
    </w:rPr>
  </w:style>
  <w:style w:type="character" w:customStyle="1" w:styleId="WW8Num44z1">
    <w:name w:val="WW8Num44z1"/>
    <w:rsid w:val="00746481"/>
    <w:rPr>
      <w:rFonts w:ascii="Courier New" w:hAnsi="Courier New" w:cs="Courier New"/>
    </w:rPr>
  </w:style>
  <w:style w:type="character" w:customStyle="1" w:styleId="WW8Num44z2">
    <w:name w:val="WW8Num44z2"/>
    <w:rsid w:val="00746481"/>
    <w:rPr>
      <w:rFonts w:ascii="Wingdings" w:hAnsi="Wingdings" w:cs="Wingdings"/>
    </w:rPr>
  </w:style>
  <w:style w:type="character" w:customStyle="1" w:styleId="WW8Num45z0">
    <w:name w:val="WW8Num45z0"/>
    <w:rsid w:val="00746481"/>
    <w:rPr>
      <w:rFonts w:ascii="Symbol" w:hAnsi="Symbol" w:cs="Symbol"/>
      <w:sz w:val="20"/>
      <w:szCs w:val="20"/>
    </w:rPr>
  </w:style>
  <w:style w:type="character" w:customStyle="1" w:styleId="WW8Num45z1">
    <w:name w:val="WW8Num45z1"/>
    <w:rsid w:val="00746481"/>
    <w:rPr>
      <w:rFonts w:ascii="Courier New" w:hAnsi="Courier New" w:cs="Courier New"/>
    </w:rPr>
  </w:style>
  <w:style w:type="character" w:customStyle="1" w:styleId="WW8Num45z2">
    <w:name w:val="WW8Num45z2"/>
    <w:rsid w:val="00746481"/>
    <w:rPr>
      <w:rFonts w:ascii="Wingdings" w:hAnsi="Wingdings" w:cs="Wingdings"/>
    </w:rPr>
  </w:style>
  <w:style w:type="character" w:customStyle="1" w:styleId="WW8Num46z0">
    <w:name w:val="WW8Num46z0"/>
    <w:rsid w:val="00746481"/>
    <w:rPr>
      <w:rFonts w:ascii="Symbol" w:hAnsi="Symbol" w:cs="Symbol"/>
      <w:sz w:val="20"/>
      <w:szCs w:val="20"/>
      <w:shd w:val="clear" w:color="auto" w:fill="00FFFF"/>
    </w:rPr>
  </w:style>
  <w:style w:type="character" w:customStyle="1" w:styleId="WW8Num46z1">
    <w:name w:val="WW8Num46z1"/>
    <w:rsid w:val="00746481"/>
    <w:rPr>
      <w:rFonts w:ascii="Courier New" w:hAnsi="Courier New" w:cs="Courier New"/>
    </w:rPr>
  </w:style>
  <w:style w:type="character" w:customStyle="1" w:styleId="WW8Num46z2">
    <w:name w:val="WW8Num46z2"/>
    <w:rsid w:val="00746481"/>
    <w:rPr>
      <w:rFonts w:ascii="Wingdings" w:hAnsi="Wingdings" w:cs="Wingdings"/>
    </w:rPr>
  </w:style>
  <w:style w:type="character" w:customStyle="1" w:styleId="WW8Num47z0">
    <w:name w:val="WW8Num47z0"/>
    <w:rsid w:val="00746481"/>
    <w:rPr>
      <w:rFonts w:ascii="Symbol" w:hAnsi="Symbol" w:cs="Symbol"/>
      <w:sz w:val="20"/>
      <w:szCs w:val="20"/>
    </w:rPr>
  </w:style>
  <w:style w:type="character" w:customStyle="1" w:styleId="WW8Num47z1">
    <w:name w:val="WW8Num47z1"/>
    <w:rsid w:val="00746481"/>
    <w:rPr>
      <w:rFonts w:ascii="Courier New" w:hAnsi="Courier New" w:cs="Courier New"/>
    </w:rPr>
  </w:style>
  <w:style w:type="character" w:customStyle="1" w:styleId="WW8Num47z2">
    <w:name w:val="WW8Num47z2"/>
    <w:rsid w:val="00746481"/>
    <w:rPr>
      <w:rFonts w:ascii="Wingdings" w:hAnsi="Wingdings" w:cs="Wingdings"/>
    </w:rPr>
  </w:style>
  <w:style w:type="character" w:customStyle="1" w:styleId="WW8Num48z0">
    <w:name w:val="WW8Num48z0"/>
    <w:rsid w:val="00746481"/>
    <w:rPr>
      <w:rFonts w:ascii="Symbol" w:hAnsi="Symbol" w:cs="Symbol"/>
      <w:sz w:val="20"/>
      <w:szCs w:val="20"/>
      <w:shd w:val="clear" w:color="auto" w:fill="00FFFF"/>
    </w:rPr>
  </w:style>
  <w:style w:type="character" w:customStyle="1" w:styleId="WW8Num48z1">
    <w:name w:val="WW8Num48z1"/>
    <w:rsid w:val="00746481"/>
    <w:rPr>
      <w:rFonts w:ascii="Tahoma" w:eastAsia="Times New Roman" w:hAnsi="Tahoma" w:cs="Tahoma"/>
    </w:rPr>
  </w:style>
  <w:style w:type="character" w:customStyle="1" w:styleId="WW8Num48z2">
    <w:name w:val="WW8Num48z2"/>
    <w:rsid w:val="00746481"/>
    <w:rPr>
      <w:rFonts w:ascii="Wingdings" w:hAnsi="Wingdings" w:cs="Wingdings"/>
    </w:rPr>
  </w:style>
  <w:style w:type="character" w:customStyle="1" w:styleId="WW8Num48z4">
    <w:name w:val="WW8Num48z4"/>
    <w:rsid w:val="00746481"/>
    <w:rPr>
      <w:rFonts w:ascii="Courier New" w:hAnsi="Courier New" w:cs="Courier New"/>
    </w:rPr>
  </w:style>
  <w:style w:type="character" w:customStyle="1" w:styleId="Carpredefinitoparagrafo2">
    <w:name w:val="Car. predefinito paragrafo2"/>
    <w:rsid w:val="00746481"/>
  </w:style>
  <w:style w:type="character" w:customStyle="1" w:styleId="WW8Num3z1">
    <w:name w:val="WW8Num3z1"/>
    <w:rsid w:val="00746481"/>
  </w:style>
  <w:style w:type="character" w:customStyle="1" w:styleId="WW8Num3z2">
    <w:name w:val="WW8Num3z2"/>
    <w:rsid w:val="00746481"/>
  </w:style>
  <w:style w:type="character" w:customStyle="1" w:styleId="WW8Num3z3">
    <w:name w:val="WW8Num3z3"/>
    <w:rsid w:val="00746481"/>
  </w:style>
  <w:style w:type="character" w:customStyle="1" w:styleId="WW8Num3z4">
    <w:name w:val="WW8Num3z4"/>
    <w:rsid w:val="00746481"/>
  </w:style>
  <w:style w:type="character" w:customStyle="1" w:styleId="WW8Num3z5">
    <w:name w:val="WW8Num3z5"/>
    <w:rsid w:val="00746481"/>
  </w:style>
  <w:style w:type="character" w:customStyle="1" w:styleId="WW8Num3z6">
    <w:name w:val="WW8Num3z6"/>
    <w:rsid w:val="00746481"/>
  </w:style>
  <w:style w:type="character" w:customStyle="1" w:styleId="WW8Num3z7">
    <w:name w:val="WW8Num3z7"/>
    <w:rsid w:val="00746481"/>
  </w:style>
  <w:style w:type="character" w:customStyle="1" w:styleId="WW8Num3z8">
    <w:name w:val="WW8Num3z8"/>
    <w:rsid w:val="00746481"/>
  </w:style>
  <w:style w:type="character" w:customStyle="1" w:styleId="WW8Num4z1">
    <w:name w:val="WW8Num4z1"/>
    <w:rsid w:val="00746481"/>
  </w:style>
  <w:style w:type="character" w:customStyle="1" w:styleId="WW8Num4z2">
    <w:name w:val="WW8Num4z2"/>
    <w:rsid w:val="00746481"/>
  </w:style>
  <w:style w:type="character" w:customStyle="1" w:styleId="WW8Num4z3">
    <w:name w:val="WW8Num4z3"/>
    <w:rsid w:val="00746481"/>
  </w:style>
  <w:style w:type="character" w:customStyle="1" w:styleId="WW8Num4z4">
    <w:name w:val="WW8Num4z4"/>
    <w:rsid w:val="00746481"/>
  </w:style>
  <w:style w:type="character" w:customStyle="1" w:styleId="WW8Num4z5">
    <w:name w:val="WW8Num4z5"/>
    <w:rsid w:val="00746481"/>
  </w:style>
  <w:style w:type="character" w:customStyle="1" w:styleId="WW8Num4z6">
    <w:name w:val="WW8Num4z6"/>
    <w:rsid w:val="00746481"/>
  </w:style>
  <w:style w:type="character" w:customStyle="1" w:styleId="WW8Num4z7">
    <w:name w:val="WW8Num4z7"/>
    <w:rsid w:val="00746481"/>
  </w:style>
  <w:style w:type="character" w:customStyle="1" w:styleId="WW8Num4z8">
    <w:name w:val="WW8Num4z8"/>
    <w:rsid w:val="00746481"/>
  </w:style>
  <w:style w:type="character" w:customStyle="1" w:styleId="WW8Num5z1">
    <w:name w:val="WW8Num5z1"/>
    <w:rsid w:val="00746481"/>
  </w:style>
  <w:style w:type="character" w:customStyle="1" w:styleId="WW8Num5z2">
    <w:name w:val="WW8Num5z2"/>
    <w:rsid w:val="00746481"/>
  </w:style>
  <w:style w:type="character" w:customStyle="1" w:styleId="WW8Num5z3">
    <w:name w:val="WW8Num5z3"/>
    <w:rsid w:val="00746481"/>
  </w:style>
  <w:style w:type="character" w:customStyle="1" w:styleId="WW8Num5z4">
    <w:name w:val="WW8Num5z4"/>
    <w:rsid w:val="00746481"/>
  </w:style>
  <w:style w:type="character" w:customStyle="1" w:styleId="WW8Num5z5">
    <w:name w:val="WW8Num5z5"/>
    <w:rsid w:val="00746481"/>
  </w:style>
  <w:style w:type="character" w:customStyle="1" w:styleId="WW8Num5z6">
    <w:name w:val="WW8Num5z6"/>
    <w:rsid w:val="00746481"/>
  </w:style>
  <w:style w:type="character" w:customStyle="1" w:styleId="WW8Num5z7">
    <w:name w:val="WW8Num5z7"/>
    <w:rsid w:val="00746481"/>
  </w:style>
  <w:style w:type="character" w:customStyle="1" w:styleId="WW8Num5z8">
    <w:name w:val="WW8Num5z8"/>
    <w:rsid w:val="00746481"/>
  </w:style>
  <w:style w:type="character" w:customStyle="1" w:styleId="WW8Num7z1">
    <w:name w:val="WW8Num7z1"/>
    <w:rsid w:val="00746481"/>
    <w:rPr>
      <w:rFonts w:ascii="Courier New" w:hAnsi="Courier New" w:cs="Courier New"/>
    </w:rPr>
  </w:style>
  <w:style w:type="character" w:customStyle="1" w:styleId="WW8Num7z2">
    <w:name w:val="WW8Num7z2"/>
    <w:rsid w:val="00746481"/>
    <w:rPr>
      <w:rFonts w:ascii="Wingdings" w:hAnsi="Wingdings" w:cs="Wingdings"/>
    </w:rPr>
  </w:style>
  <w:style w:type="character" w:customStyle="1" w:styleId="WW8Num8z1">
    <w:name w:val="WW8Num8z1"/>
    <w:rsid w:val="00746481"/>
  </w:style>
  <w:style w:type="character" w:customStyle="1" w:styleId="WW8Num8z2">
    <w:name w:val="WW8Num8z2"/>
    <w:rsid w:val="00746481"/>
  </w:style>
  <w:style w:type="character" w:customStyle="1" w:styleId="WW8Num8z3">
    <w:name w:val="WW8Num8z3"/>
    <w:rsid w:val="00746481"/>
  </w:style>
  <w:style w:type="character" w:customStyle="1" w:styleId="WW8Num8z4">
    <w:name w:val="WW8Num8z4"/>
    <w:rsid w:val="00746481"/>
  </w:style>
  <w:style w:type="character" w:customStyle="1" w:styleId="WW8Num8z5">
    <w:name w:val="WW8Num8z5"/>
    <w:rsid w:val="00746481"/>
  </w:style>
  <w:style w:type="character" w:customStyle="1" w:styleId="WW8Num8z6">
    <w:name w:val="WW8Num8z6"/>
    <w:rsid w:val="00746481"/>
  </w:style>
  <w:style w:type="character" w:customStyle="1" w:styleId="WW8Num8z7">
    <w:name w:val="WW8Num8z7"/>
    <w:rsid w:val="00746481"/>
  </w:style>
  <w:style w:type="character" w:customStyle="1" w:styleId="WW8Num8z8">
    <w:name w:val="WW8Num8z8"/>
    <w:rsid w:val="00746481"/>
  </w:style>
  <w:style w:type="character" w:customStyle="1" w:styleId="WW8Num9z1">
    <w:name w:val="WW8Num9z1"/>
    <w:rsid w:val="00746481"/>
    <w:rPr>
      <w:rFonts w:ascii="Courier New" w:hAnsi="Courier New" w:cs="Courier New"/>
    </w:rPr>
  </w:style>
  <w:style w:type="character" w:customStyle="1" w:styleId="WW8Num9z2">
    <w:name w:val="WW8Num9z2"/>
    <w:rsid w:val="00746481"/>
    <w:rPr>
      <w:rFonts w:ascii="Wingdings" w:hAnsi="Wingdings" w:cs="Wingdings"/>
    </w:rPr>
  </w:style>
  <w:style w:type="character" w:customStyle="1" w:styleId="WW8Num11z1">
    <w:name w:val="WW8Num11z1"/>
    <w:rsid w:val="00746481"/>
    <w:rPr>
      <w:rFonts w:ascii="Courier New" w:hAnsi="Courier New" w:cs="Courier New"/>
    </w:rPr>
  </w:style>
  <w:style w:type="character" w:customStyle="1" w:styleId="WW8Num11z2">
    <w:name w:val="WW8Num11z2"/>
    <w:rsid w:val="00746481"/>
    <w:rPr>
      <w:rFonts w:ascii="Wingdings" w:hAnsi="Wingdings" w:cs="Wingdings"/>
    </w:rPr>
  </w:style>
  <w:style w:type="character" w:customStyle="1" w:styleId="WW8Num12z1">
    <w:name w:val="WW8Num12z1"/>
    <w:rsid w:val="00746481"/>
    <w:rPr>
      <w:rFonts w:ascii="Courier New" w:hAnsi="Courier New" w:cs="Courier New"/>
    </w:rPr>
  </w:style>
  <w:style w:type="character" w:customStyle="1" w:styleId="WW8Num12z2">
    <w:name w:val="WW8Num12z2"/>
    <w:rsid w:val="00746481"/>
    <w:rPr>
      <w:rFonts w:ascii="Wingdings" w:hAnsi="Wingdings" w:cs="Wingdings"/>
    </w:rPr>
  </w:style>
  <w:style w:type="character" w:customStyle="1" w:styleId="WW8Num13z1">
    <w:name w:val="WW8Num13z1"/>
    <w:rsid w:val="00746481"/>
    <w:rPr>
      <w:rFonts w:ascii="Courier New" w:hAnsi="Courier New" w:cs="Courier New"/>
    </w:rPr>
  </w:style>
  <w:style w:type="character" w:customStyle="1" w:styleId="WW8Num13z2">
    <w:name w:val="WW8Num13z2"/>
    <w:rsid w:val="00746481"/>
    <w:rPr>
      <w:rFonts w:ascii="Wingdings" w:hAnsi="Wingdings" w:cs="Wingdings"/>
    </w:rPr>
  </w:style>
  <w:style w:type="character" w:customStyle="1" w:styleId="WW8Num14z1">
    <w:name w:val="WW8Num14z1"/>
    <w:rsid w:val="00746481"/>
    <w:rPr>
      <w:rFonts w:ascii="Courier New" w:hAnsi="Courier New" w:cs="Courier New"/>
    </w:rPr>
  </w:style>
  <w:style w:type="character" w:customStyle="1" w:styleId="WW8Num14z2">
    <w:name w:val="WW8Num14z2"/>
    <w:rsid w:val="00746481"/>
    <w:rPr>
      <w:rFonts w:ascii="Wingdings" w:hAnsi="Wingdings" w:cs="Wingdings"/>
    </w:rPr>
  </w:style>
  <w:style w:type="character" w:customStyle="1" w:styleId="WW8Num15z1">
    <w:name w:val="WW8Num15z1"/>
    <w:rsid w:val="00746481"/>
    <w:rPr>
      <w:rFonts w:ascii="Courier New" w:hAnsi="Courier New" w:cs="Courier New"/>
    </w:rPr>
  </w:style>
  <w:style w:type="character" w:customStyle="1" w:styleId="WW8Num15z2">
    <w:name w:val="WW8Num15z2"/>
    <w:rsid w:val="00746481"/>
    <w:rPr>
      <w:rFonts w:ascii="Wingdings" w:hAnsi="Wingdings" w:cs="Wingdings"/>
    </w:rPr>
  </w:style>
  <w:style w:type="character" w:customStyle="1" w:styleId="WW8Num16z1">
    <w:name w:val="WW8Num16z1"/>
    <w:rsid w:val="00746481"/>
    <w:rPr>
      <w:rFonts w:ascii="Tahoma" w:eastAsia="Times New Roman" w:hAnsi="Tahoma" w:cs="Tahoma"/>
      <w:b w:val="0"/>
      <w:u w:val="none"/>
    </w:rPr>
  </w:style>
  <w:style w:type="character" w:customStyle="1" w:styleId="WW8Num16z2">
    <w:name w:val="WW8Num16z2"/>
    <w:rsid w:val="00746481"/>
  </w:style>
  <w:style w:type="character" w:customStyle="1" w:styleId="WW8Num16z3">
    <w:name w:val="WW8Num16z3"/>
    <w:rsid w:val="00746481"/>
  </w:style>
  <w:style w:type="character" w:customStyle="1" w:styleId="WW8Num16z4">
    <w:name w:val="WW8Num16z4"/>
    <w:rsid w:val="00746481"/>
  </w:style>
  <w:style w:type="character" w:customStyle="1" w:styleId="WW8Num16z5">
    <w:name w:val="WW8Num16z5"/>
    <w:rsid w:val="00746481"/>
  </w:style>
  <w:style w:type="character" w:customStyle="1" w:styleId="WW8Num16z6">
    <w:name w:val="WW8Num16z6"/>
    <w:rsid w:val="00746481"/>
  </w:style>
  <w:style w:type="character" w:customStyle="1" w:styleId="WW8Num16z7">
    <w:name w:val="WW8Num16z7"/>
    <w:rsid w:val="00746481"/>
  </w:style>
  <w:style w:type="character" w:customStyle="1" w:styleId="WW8Num16z8">
    <w:name w:val="WW8Num16z8"/>
    <w:rsid w:val="00746481"/>
  </w:style>
  <w:style w:type="character" w:customStyle="1" w:styleId="WW8Num17z1">
    <w:name w:val="WW8Num17z1"/>
    <w:rsid w:val="00746481"/>
    <w:rPr>
      <w:rFonts w:ascii="Courier New" w:hAnsi="Courier New" w:cs="Courier New"/>
    </w:rPr>
  </w:style>
  <w:style w:type="character" w:customStyle="1" w:styleId="WW8Num17z2">
    <w:name w:val="WW8Num17z2"/>
    <w:rsid w:val="00746481"/>
    <w:rPr>
      <w:rFonts w:ascii="Wingdings" w:hAnsi="Wingdings" w:cs="Wingdings"/>
    </w:rPr>
  </w:style>
  <w:style w:type="character" w:customStyle="1" w:styleId="WW8Num18z1">
    <w:name w:val="WW8Num18z1"/>
    <w:rsid w:val="00746481"/>
    <w:rPr>
      <w:rFonts w:ascii="Courier New" w:hAnsi="Courier New" w:cs="Courier New"/>
    </w:rPr>
  </w:style>
  <w:style w:type="character" w:customStyle="1" w:styleId="WW8Num18z2">
    <w:name w:val="WW8Num18z2"/>
    <w:rsid w:val="00746481"/>
    <w:rPr>
      <w:rFonts w:ascii="Wingdings" w:hAnsi="Wingdings" w:cs="Wingdings"/>
    </w:rPr>
  </w:style>
  <w:style w:type="character" w:customStyle="1" w:styleId="WW8Num19z1">
    <w:name w:val="WW8Num19z1"/>
    <w:rsid w:val="00746481"/>
    <w:rPr>
      <w:rFonts w:ascii="Courier New" w:hAnsi="Courier New" w:cs="Courier New"/>
    </w:rPr>
  </w:style>
  <w:style w:type="character" w:customStyle="1" w:styleId="WW8Num19z2">
    <w:name w:val="WW8Num19z2"/>
    <w:rsid w:val="00746481"/>
    <w:rPr>
      <w:rFonts w:ascii="Wingdings" w:hAnsi="Wingdings" w:cs="Wingdings"/>
    </w:rPr>
  </w:style>
  <w:style w:type="character" w:customStyle="1" w:styleId="WW8Num20z1">
    <w:name w:val="WW8Num20z1"/>
    <w:rsid w:val="00746481"/>
    <w:rPr>
      <w:rFonts w:ascii="Courier New" w:hAnsi="Courier New" w:cs="Courier New"/>
    </w:rPr>
  </w:style>
  <w:style w:type="character" w:customStyle="1" w:styleId="WW8Num20z2">
    <w:name w:val="WW8Num20z2"/>
    <w:rsid w:val="00746481"/>
    <w:rPr>
      <w:rFonts w:ascii="Wingdings" w:hAnsi="Wingdings" w:cs="Wingdings"/>
    </w:rPr>
  </w:style>
  <w:style w:type="character" w:customStyle="1" w:styleId="WW8Num21z1">
    <w:name w:val="WW8Num21z1"/>
    <w:rsid w:val="00746481"/>
    <w:rPr>
      <w:rFonts w:ascii="Courier New" w:hAnsi="Courier New" w:cs="Courier New"/>
    </w:rPr>
  </w:style>
  <w:style w:type="character" w:customStyle="1" w:styleId="WW8Num21z2">
    <w:name w:val="WW8Num21z2"/>
    <w:rsid w:val="00746481"/>
    <w:rPr>
      <w:rFonts w:ascii="Wingdings" w:hAnsi="Wingdings" w:cs="Wingdings"/>
    </w:rPr>
  </w:style>
  <w:style w:type="character" w:customStyle="1" w:styleId="WW8Num21z3">
    <w:name w:val="WW8Num21z3"/>
    <w:rsid w:val="00746481"/>
    <w:rPr>
      <w:rFonts w:ascii="Symbol" w:hAnsi="Symbol" w:cs="Symbol"/>
    </w:rPr>
  </w:style>
  <w:style w:type="character" w:customStyle="1" w:styleId="WW8Num22z1">
    <w:name w:val="WW8Num22z1"/>
    <w:rsid w:val="00746481"/>
    <w:rPr>
      <w:rFonts w:ascii="Courier New" w:hAnsi="Courier New" w:cs="Courier New"/>
    </w:rPr>
  </w:style>
  <w:style w:type="character" w:customStyle="1" w:styleId="WW8Num22z2">
    <w:name w:val="WW8Num22z2"/>
    <w:rsid w:val="00746481"/>
    <w:rPr>
      <w:rFonts w:ascii="Wingdings" w:hAnsi="Wingdings" w:cs="Wingdings"/>
    </w:rPr>
  </w:style>
  <w:style w:type="character" w:customStyle="1" w:styleId="WW8Num23z1">
    <w:name w:val="WW8Num23z1"/>
    <w:rsid w:val="00746481"/>
  </w:style>
  <w:style w:type="character" w:customStyle="1" w:styleId="WW8Num23z2">
    <w:name w:val="WW8Num23z2"/>
    <w:rsid w:val="00746481"/>
  </w:style>
  <w:style w:type="character" w:customStyle="1" w:styleId="WW8Num23z3">
    <w:name w:val="WW8Num23z3"/>
    <w:rsid w:val="00746481"/>
  </w:style>
  <w:style w:type="character" w:customStyle="1" w:styleId="WW8Num23z4">
    <w:name w:val="WW8Num23z4"/>
    <w:rsid w:val="00746481"/>
  </w:style>
  <w:style w:type="character" w:customStyle="1" w:styleId="WW8Num23z5">
    <w:name w:val="WW8Num23z5"/>
    <w:rsid w:val="00746481"/>
  </w:style>
  <w:style w:type="character" w:customStyle="1" w:styleId="WW8Num23z6">
    <w:name w:val="WW8Num23z6"/>
    <w:rsid w:val="00746481"/>
  </w:style>
  <w:style w:type="character" w:customStyle="1" w:styleId="WW8Num23z7">
    <w:name w:val="WW8Num23z7"/>
    <w:rsid w:val="00746481"/>
  </w:style>
  <w:style w:type="character" w:customStyle="1" w:styleId="WW8Num23z8">
    <w:name w:val="WW8Num23z8"/>
    <w:rsid w:val="00746481"/>
  </w:style>
  <w:style w:type="character" w:customStyle="1" w:styleId="WW8Num24z1">
    <w:name w:val="WW8Num24z1"/>
    <w:rsid w:val="00746481"/>
    <w:rPr>
      <w:rFonts w:ascii="Courier New" w:hAnsi="Courier New" w:cs="Courier New"/>
    </w:rPr>
  </w:style>
  <w:style w:type="character" w:customStyle="1" w:styleId="WW8Num24z2">
    <w:name w:val="WW8Num24z2"/>
    <w:rsid w:val="00746481"/>
    <w:rPr>
      <w:rFonts w:ascii="Wingdings" w:hAnsi="Wingdings" w:cs="Wingdings"/>
    </w:rPr>
  </w:style>
  <w:style w:type="character" w:customStyle="1" w:styleId="WW8Num24z3">
    <w:name w:val="WW8Num24z3"/>
    <w:rsid w:val="00746481"/>
    <w:rPr>
      <w:rFonts w:ascii="Symbol" w:hAnsi="Symbol" w:cs="Symbol"/>
    </w:rPr>
  </w:style>
  <w:style w:type="character" w:customStyle="1" w:styleId="WW8Num29z5">
    <w:name w:val="WW8Num29z5"/>
    <w:rsid w:val="00746481"/>
  </w:style>
  <w:style w:type="character" w:customStyle="1" w:styleId="WW8Num29z6">
    <w:name w:val="WW8Num29z6"/>
    <w:rsid w:val="00746481"/>
  </w:style>
  <w:style w:type="character" w:customStyle="1" w:styleId="WW8Num29z7">
    <w:name w:val="WW8Num29z7"/>
    <w:rsid w:val="00746481"/>
  </w:style>
  <w:style w:type="character" w:customStyle="1" w:styleId="WW8Num29z8">
    <w:name w:val="WW8Num29z8"/>
    <w:rsid w:val="00746481"/>
  </w:style>
  <w:style w:type="character" w:customStyle="1" w:styleId="WW8Num33z1">
    <w:name w:val="WW8Num33z1"/>
    <w:rsid w:val="00746481"/>
    <w:rPr>
      <w:rFonts w:ascii="Courier New" w:hAnsi="Courier New" w:cs="Courier New"/>
    </w:rPr>
  </w:style>
  <w:style w:type="character" w:customStyle="1" w:styleId="WW8Num36z3">
    <w:name w:val="WW8Num36z3"/>
    <w:rsid w:val="00746481"/>
  </w:style>
  <w:style w:type="character" w:customStyle="1" w:styleId="WW8Num36z4">
    <w:name w:val="WW8Num36z4"/>
    <w:rsid w:val="00746481"/>
  </w:style>
  <w:style w:type="character" w:customStyle="1" w:styleId="WW8Num36z5">
    <w:name w:val="WW8Num36z5"/>
    <w:rsid w:val="00746481"/>
  </w:style>
  <w:style w:type="character" w:customStyle="1" w:styleId="WW8Num36z6">
    <w:name w:val="WW8Num36z6"/>
    <w:rsid w:val="00746481"/>
  </w:style>
  <w:style w:type="character" w:customStyle="1" w:styleId="WW8Num36z7">
    <w:name w:val="WW8Num36z7"/>
    <w:rsid w:val="00746481"/>
  </w:style>
  <w:style w:type="character" w:customStyle="1" w:styleId="WW8Num36z8">
    <w:name w:val="WW8Num36z8"/>
    <w:rsid w:val="00746481"/>
  </w:style>
  <w:style w:type="character" w:customStyle="1" w:styleId="Carpredefinitoparagrafo1">
    <w:name w:val="Car. predefinito paragrafo1"/>
    <w:rsid w:val="00746481"/>
  </w:style>
  <w:style w:type="character" w:styleId="Collegamentoipertestuale">
    <w:name w:val="Hyperlink"/>
    <w:uiPriority w:val="99"/>
    <w:rsid w:val="00746481"/>
    <w:rPr>
      <w:color w:val="0000FF"/>
      <w:u w:val="single"/>
    </w:rPr>
  </w:style>
  <w:style w:type="character" w:customStyle="1" w:styleId="Caratteredellanota">
    <w:name w:val="Carattere della nota"/>
    <w:rsid w:val="00746481"/>
    <w:rPr>
      <w:vertAlign w:val="superscript"/>
    </w:rPr>
  </w:style>
  <w:style w:type="character" w:styleId="Enfasigrassetto">
    <w:name w:val="Strong"/>
    <w:basedOn w:val="Carpredefinitoparagrafo"/>
    <w:qFormat/>
    <w:rsid w:val="00746481"/>
    <w:rPr>
      <w:b/>
      <w:bCs/>
      <w:color w:val="auto"/>
    </w:rPr>
  </w:style>
  <w:style w:type="character" w:styleId="Enfasicorsivo">
    <w:name w:val="Emphasis"/>
    <w:basedOn w:val="Carpredefinitoparagrafo"/>
    <w:qFormat/>
    <w:rsid w:val="00746481"/>
    <w:rPr>
      <w:i/>
      <w:iCs/>
      <w:color w:val="auto"/>
    </w:rPr>
  </w:style>
  <w:style w:type="character" w:styleId="Numeropagina">
    <w:name w:val="page number"/>
    <w:basedOn w:val="Carpredefinitoparagrafo1"/>
    <w:rsid w:val="00746481"/>
  </w:style>
  <w:style w:type="character" w:styleId="Collegamentovisitato">
    <w:name w:val="FollowedHyperlink"/>
    <w:uiPriority w:val="99"/>
    <w:rsid w:val="00746481"/>
    <w:rPr>
      <w:color w:val="800080"/>
      <w:u w:val="single"/>
    </w:rPr>
  </w:style>
  <w:style w:type="character" w:customStyle="1" w:styleId="Rimandocommento1">
    <w:name w:val="Rimando commento1"/>
    <w:rsid w:val="00746481"/>
    <w:rPr>
      <w:sz w:val="16"/>
      <w:szCs w:val="16"/>
    </w:rPr>
  </w:style>
  <w:style w:type="character" w:customStyle="1" w:styleId="Caratterenotadichiusura">
    <w:name w:val="Carattere nota di chiusura"/>
    <w:rsid w:val="00746481"/>
    <w:rPr>
      <w:vertAlign w:val="superscript"/>
    </w:rPr>
  </w:style>
  <w:style w:type="character" w:customStyle="1" w:styleId="TestofumettoCarattere">
    <w:name w:val="Testo fumetto Carattere"/>
    <w:uiPriority w:val="99"/>
    <w:rsid w:val="00746481"/>
    <w:rPr>
      <w:rFonts w:ascii="Tahoma" w:hAnsi="Tahoma" w:cs="Tahoma"/>
      <w:sz w:val="16"/>
      <w:szCs w:val="16"/>
    </w:rPr>
  </w:style>
  <w:style w:type="character" w:customStyle="1" w:styleId="MappadocumentoCarattere">
    <w:name w:val="Mappa documento Carattere"/>
    <w:link w:val="Mappadocumento"/>
    <w:uiPriority w:val="99"/>
    <w:semiHidden/>
    <w:rsid w:val="00746481"/>
    <w:rPr>
      <w:rFonts w:ascii="Tahoma" w:hAnsi="Tahoma" w:cs="Tahoma"/>
      <w:sz w:val="16"/>
      <w:szCs w:val="16"/>
    </w:rPr>
  </w:style>
  <w:style w:type="character" w:customStyle="1" w:styleId="TitoloCarattere">
    <w:name w:val="Titolo Carattere"/>
    <w:basedOn w:val="Carpredefinitoparagrafo"/>
    <w:link w:val="Titolo"/>
    <w:rsid w:val="00746481"/>
    <w:rPr>
      <w:rFonts w:asciiTheme="majorHAnsi" w:eastAsiaTheme="majorEastAsia" w:hAnsiTheme="majorHAnsi" w:cstheme="majorBidi"/>
      <w:b/>
      <w:bCs/>
      <w:spacing w:val="-7"/>
      <w:sz w:val="48"/>
      <w:szCs w:val="48"/>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746481"/>
    <w:rPr>
      <w:sz w:val="24"/>
    </w:rPr>
  </w:style>
  <w:style w:type="character" w:customStyle="1" w:styleId="TestonotaapidipaginaCarattere">
    <w:name w:val="Testo nota a piè di pagina Carattere"/>
    <w:basedOn w:val="Carpredefinitoparagrafo1"/>
    <w:uiPriority w:val="99"/>
    <w:rsid w:val="00746481"/>
  </w:style>
  <w:style w:type="character" w:customStyle="1" w:styleId="IntestazioneCarattere">
    <w:name w:val="Intestazione Carattere"/>
    <w:uiPriority w:val="99"/>
    <w:rsid w:val="00746481"/>
    <w:rPr>
      <w:sz w:val="24"/>
    </w:rPr>
  </w:style>
  <w:style w:type="character" w:customStyle="1" w:styleId="RientrocorpodeltestoCarattere">
    <w:name w:val="Rientro corpo del testo Carattere"/>
    <w:rsid w:val="00746481"/>
    <w:rPr>
      <w:rFonts w:ascii="Arial" w:hAnsi="Arial" w:cs="Arial"/>
      <w:sz w:val="18"/>
      <w:szCs w:val="24"/>
    </w:rPr>
  </w:style>
  <w:style w:type="character" w:customStyle="1" w:styleId="A2">
    <w:name w:val="A2"/>
    <w:rsid w:val="00746481"/>
    <w:rPr>
      <w:rFonts w:cs="ITC Avant Garde Gothic Std"/>
      <w:b/>
      <w:bCs/>
      <w:color w:val="000000"/>
      <w:sz w:val="15"/>
      <w:szCs w:val="15"/>
    </w:rPr>
  </w:style>
  <w:style w:type="character" w:customStyle="1" w:styleId="ParagrafoelencoCarattere">
    <w:name w:val="Paragrafo elenco Carattere"/>
    <w:uiPriority w:val="34"/>
    <w:rsid w:val="00746481"/>
    <w:rPr>
      <w:sz w:val="24"/>
      <w:szCs w:val="24"/>
    </w:rPr>
  </w:style>
  <w:style w:type="character" w:customStyle="1" w:styleId="TestocommentoCarattere">
    <w:name w:val="Testo commento Carattere"/>
    <w:basedOn w:val="Carpredefinitoparagrafo1"/>
    <w:uiPriority w:val="99"/>
    <w:rsid w:val="00746481"/>
  </w:style>
  <w:style w:type="character" w:customStyle="1" w:styleId="SoggettocommentoCarattere">
    <w:name w:val="Soggetto commento Carattere"/>
    <w:uiPriority w:val="99"/>
    <w:rsid w:val="00746481"/>
    <w:rPr>
      <w:b/>
      <w:bCs/>
    </w:rPr>
  </w:style>
  <w:style w:type="character" w:customStyle="1" w:styleId="A6">
    <w:name w:val="A6"/>
    <w:uiPriority w:val="99"/>
    <w:rsid w:val="00746481"/>
    <w:rPr>
      <w:rFonts w:cs="ITC Avant Garde Std Bk"/>
      <w:color w:val="000000"/>
      <w:sz w:val="15"/>
      <w:szCs w:val="15"/>
    </w:rPr>
  </w:style>
  <w:style w:type="character" w:customStyle="1" w:styleId="A12">
    <w:name w:val="A12"/>
    <w:rsid w:val="00746481"/>
    <w:rPr>
      <w:rFonts w:cs="ITC Avant Garde Std Bk"/>
      <w:color w:val="000000"/>
      <w:sz w:val="9"/>
      <w:szCs w:val="9"/>
    </w:rPr>
  </w:style>
  <w:style w:type="character" w:customStyle="1" w:styleId="A10">
    <w:name w:val="A10"/>
    <w:rsid w:val="00746481"/>
    <w:rPr>
      <w:rFonts w:cs="ITC Avant Garde Std Bk"/>
      <w:b/>
      <w:bCs/>
      <w:i/>
      <w:iCs/>
      <w:color w:val="000000"/>
      <w:sz w:val="15"/>
      <w:szCs w:val="15"/>
      <w:u w:val="single"/>
    </w:rPr>
  </w:style>
  <w:style w:type="character" w:customStyle="1" w:styleId="A7">
    <w:name w:val="A7"/>
    <w:rsid w:val="00746481"/>
    <w:rPr>
      <w:rFonts w:cs="ITC Avant Garde Std Bk"/>
      <w:color w:val="000000"/>
      <w:sz w:val="14"/>
      <w:szCs w:val="14"/>
    </w:rPr>
  </w:style>
  <w:style w:type="character" w:customStyle="1" w:styleId="A20">
    <w:name w:val="A20"/>
    <w:rsid w:val="00746481"/>
    <w:rPr>
      <w:rFonts w:cs="ITC Avant Garde Std Bk"/>
      <w:color w:val="000000"/>
      <w:sz w:val="12"/>
      <w:szCs w:val="12"/>
      <w:u w:val="single"/>
    </w:rPr>
  </w:style>
  <w:style w:type="character" w:customStyle="1" w:styleId="A14">
    <w:name w:val="A14"/>
    <w:rsid w:val="00746481"/>
    <w:rPr>
      <w:rFonts w:cs="ITC Avant Garde Std Bk"/>
      <w:color w:val="000000"/>
      <w:sz w:val="15"/>
      <w:szCs w:val="15"/>
    </w:rPr>
  </w:style>
  <w:style w:type="character" w:customStyle="1" w:styleId="PidipaginaCarattere">
    <w:name w:val="Piè di pagina Carattere"/>
    <w:uiPriority w:val="99"/>
    <w:rsid w:val="00746481"/>
    <w:rPr>
      <w:sz w:val="24"/>
      <w:szCs w:val="24"/>
    </w:rPr>
  </w:style>
  <w:style w:type="character" w:customStyle="1" w:styleId="Corpodeltesto2Carattere">
    <w:name w:val="Corpo del testo 2 Carattere"/>
    <w:uiPriority w:val="99"/>
    <w:rsid w:val="00746481"/>
    <w:rPr>
      <w:rFonts w:ascii="Tahoma" w:hAnsi="Tahoma" w:cs="Tahoma"/>
      <w:szCs w:val="24"/>
    </w:rPr>
  </w:style>
  <w:style w:type="character" w:customStyle="1" w:styleId="NessunaspaziaturaCarattere">
    <w:name w:val="Nessuna spaziatura Carattere"/>
    <w:rsid w:val="00746481"/>
    <w:rPr>
      <w:rFonts w:ascii="Calibri" w:hAnsi="Calibri" w:cs="Calibri"/>
      <w:sz w:val="22"/>
      <w:szCs w:val="22"/>
    </w:rPr>
  </w:style>
  <w:style w:type="character" w:customStyle="1" w:styleId="Rimandonotaapidipagina1">
    <w:name w:val="Rimando nota a piè di pagina1"/>
    <w:rsid w:val="00746481"/>
    <w:rPr>
      <w:vertAlign w:val="superscript"/>
    </w:rPr>
  </w:style>
  <w:style w:type="character" w:customStyle="1" w:styleId="Rimandonotadichiusura1">
    <w:name w:val="Rimando nota di chiusura1"/>
    <w:rsid w:val="00746481"/>
    <w:rPr>
      <w:vertAlign w:val="superscript"/>
    </w:rPr>
  </w:style>
  <w:style w:type="character" w:customStyle="1" w:styleId="Rimandocommento2">
    <w:name w:val="Rimando commento2"/>
    <w:rsid w:val="00746481"/>
    <w:rPr>
      <w:sz w:val="16"/>
      <w:szCs w:val="16"/>
    </w:rPr>
  </w:style>
  <w:style w:type="character" w:customStyle="1" w:styleId="TestocommentoCarattere1">
    <w:name w:val="Testo commento Carattere1"/>
    <w:uiPriority w:val="99"/>
    <w:rsid w:val="00746481"/>
    <w:rPr>
      <w:lang w:eastAsia="zh-CN"/>
    </w:rPr>
  </w:style>
  <w:style w:type="character" w:customStyle="1" w:styleId="A15">
    <w:name w:val="A15"/>
    <w:rsid w:val="00746481"/>
    <w:rPr>
      <w:rFonts w:cs="Myriad Pro"/>
      <w:color w:val="000000"/>
    </w:rPr>
  </w:style>
  <w:style w:type="character" w:styleId="AcronimoHTML">
    <w:name w:val="HTML Acronym"/>
    <w:uiPriority w:val="99"/>
    <w:rsid w:val="00746481"/>
    <w:rPr>
      <w:vanish w:val="0"/>
    </w:rPr>
  </w:style>
  <w:style w:type="character" w:customStyle="1" w:styleId="c61">
    <w:name w:val="c61"/>
    <w:rsid w:val="00746481"/>
    <w:rPr>
      <w:rFonts w:ascii="Times New Roman" w:hAnsi="Times New Roman" w:cs="Times New Roman"/>
      <w:color w:val="000000"/>
      <w:u w:val="single"/>
    </w:rPr>
  </w:style>
  <w:style w:type="character" w:customStyle="1" w:styleId="c51">
    <w:name w:val="c51"/>
    <w:rsid w:val="00746481"/>
    <w:rPr>
      <w:rFonts w:ascii="Times New Roman" w:hAnsi="Times New Roman" w:cs="Times New Roman"/>
      <w:color w:val="000000"/>
    </w:rPr>
  </w:style>
  <w:style w:type="character" w:styleId="Rimandonotaapidipagina">
    <w:name w:val="footnote reference"/>
    <w:aliases w:val="Footnote symbol"/>
    <w:uiPriority w:val="99"/>
    <w:qFormat/>
    <w:rsid w:val="00746481"/>
    <w:rPr>
      <w:vertAlign w:val="superscript"/>
    </w:rPr>
  </w:style>
  <w:style w:type="character" w:styleId="Rimandonotadichiusura">
    <w:name w:val="endnote reference"/>
    <w:rsid w:val="00746481"/>
    <w:rPr>
      <w:vertAlign w:val="superscript"/>
    </w:rPr>
  </w:style>
  <w:style w:type="character" w:customStyle="1" w:styleId="Caratteredinumerazione">
    <w:name w:val="Carattere di numerazione"/>
    <w:rsid w:val="00746481"/>
  </w:style>
  <w:style w:type="paragraph" w:customStyle="1" w:styleId="Titolo20">
    <w:name w:val="Titolo2"/>
    <w:basedOn w:val="Normale"/>
    <w:next w:val="Corpotesto"/>
    <w:rsid w:val="00746481"/>
    <w:pPr>
      <w:keepNext/>
      <w:spacing w:before="240"/>
    </w:pPr>
    <w:rPr>
      <w:rFonts w:ascii="Liberation Sans" w:eastAsia="Droid Sans Fallback" w:hAnsi="Liberation Sans" w:cs="FreeSans"/>
      <w:sz w:val="28"/>
      <w:szCs w:val="28"/>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746481"/>
    <w:rPr>
      <w:szCs w:val="20"/>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746481"/>
    <w:rPr>
      <w:rFonts w:eastAsiaTheme="minorEastAsia"/>
    </w:rPr>
  </w:style>
  <w:style w:type="paragraph" w:styleId="Elenco">
    <w:name w:val="List"/>
    <w:basedOn w:val="Corpotesto"/>
    <w:rsid w:val="00746481"/>
    <w:rPr>
      <w:rFonts w:cs="FreeSans"/>
    </w:rPr>
  </w:style>
  <w:style w:type="paragraph" w:styleId="Didascalia">
    <w:name w:val="caption"/>
    <w:basedOn w:val="Normale"/>
    <w:next w:val="Normale"/>
    <w:unhideWhenUsed/>
    <w:qFormat/>
    <w:rsid w:val="00746481"/>
    <w:rPr>
      <w:b/>
      <w:bCs/>
      <w:sz w:val="18"/>
      <w:szCs w:val="18"/>
    </w:rPr>
  </w:style>
  <w:style w:type="paragraph" w:customStyle="1" w:styleId="Indice">
    <w:name w:val="Indice"/>
    <w:basedOn w:val="Normale"/>
    <w:rsid w:val="00746481"/>
    <w:pPr>
      <w:suppressLineNumbers/>
    </w:pPr>
    <w:rPr>
      <w:rFonts w:cs="FreeSans"/>
    </w:rPr>
  </w:style>
  <w:style w:type="paragraph" w:customStyle="1" w:styleId="Titolo10">
    <w:name w:val="Titolo1"/>
    <w:basedOn w:val="Normale"/>
    <w:next w:val="Corpotesto"/>
    <w:rsid w:val="00746481"/>
    <w:pPr>
      <w:jc w:val="center"/>
    </w:pPr>
    <w:rPr>
      <w:rFonts w:ascii="Tahoma" w:hAnsi="Tahoma" w:cs="Tahoma"/>
      <w:b/>
      <w:bCs/>
      <w:sz w:val="28"/>
    </w:rPr>
  </w:style>
  <w:style w:type="paragraph" w:styleId="Sommario1">
    <w:name w:val="toc 1"/>
    <w:basedOn w:val="Normale"/>
    <w:next w:val="Normale"/>
    <w:uiPriority w:val="39"/>
    <w:qFormat/>
    <w:rsid w:val="00746481"/>
    <w:pPr>
      <w:spacing w:before="120"/>
      <w:jc w:val="left"/>
    </w:pPr>
    <w:rPr>
      <w:b/>
      <w:bCs/>
      <w:caps/>
      <w:szCs w:val="20"/>
    </w:rPr>
  </w:style>
  <w:style w:type="paragraph" w:styleId="Rientrocorpodeltesto">
    <w:name w:val="Body Text Indent"/>
    <w:basedOn w:val="Normale"/>
    <w:link w:val="RientrocorpodeltestoCarattere1"/>
    <w:rsid w:val="00746481"/>
    <w:pPr>
      <w:ind w:left="426" w:hanging="426"/>
    </w:pPr>
    <w:rPr>
      <w:rFonts w:ascii="Arial" w:hAnsi="Arial" w:cs="Arial"/>
      <w:sz w:val="18"/>
    </w:rPr>
  </w:style>
  <w:style w:type="character" w:customStyle="1" w:styleId="RientrocorpodeltestoCarattere1">
    <w:name w:val="Rientro corpo del testo Carattere1"/>
    <w:basedOn w:val="Carpredefinitoparagrafo"/>
    <w:link w:val="Rientrocorpodeltesto"/>
    <w:rsid w:val="00746481"/>
    <w:rPr>
      <w:rFonts w:ascii="Arial" w:eastAsiaTheme="minorEastAsia" w:hAnsi="Arial" w:cs="Arial"/>
      <w:sz w:val="18"/>
    </w:rPr>
  </w:style>
  <w:style w:type="paragraph" w:styleId="Intestazione">
    <w:name w:val="header"/>
    <w:basedOn w:val="Normale"/>
    <w:link w:val="IntestazioneCarattere1"/>
    <w:uiPriority w:val="99"/>
    <w:rsid w:val="00746481"/>
    <w:rPr>
      <w:szCs w:val="20"/>
    </w:rPr>
  </w:style>
  <w:style w:type="character" w:customStyle="1" w:styleId="IntestazioneCarattere1">
    <w:name w:val="Intestazione Carattere1"/>
    <w:basedOn w:val="Carpredefinitoparagrafo"/>
    <w:link w:val="Intestazione"/>
    <w:uiPriority w:val="99"/>
    <w:rsid w:val="00746481"/>
    <w:rPr>
      <w:rFonts w:eastAsiaTheme="minorEastAsia"/>
      <w:szCs w:val="20"/>
    </w:rPr>
  </w:style>
  <w:style w:type="paragraph" w:styleId="Sommario2">
    <w:name w:val="toc 2"/>
    <w:basedOn w:val="Normale"/>
    <w:next w:val="Normale"/>
    <w:uiPriority w:val="39"/>
    <w:qFormat/>
    <w:rsid w:val="00746481"/>
    <w:pPr>
      <w:spacing w:after="0"/>
      <w:ind w:left="200"/>
      <w:jc w:val="left"/>
    </w:pPr>
    <w:rPr>
      <w:smallCaps/>
      <w:szCs w:val="20"/>
    </w:rPr>
  </w:style>
  <w:style w:type="paragraph" w:customStyle="1" w:styleId="Corpodeltesto22">
    <w:name w:val="Corpo del testo 22"/>
    <w:basedOn w:val="Normale"/>
    <w:rsid w:val="00746481"/>
    <w:rPr>
      <w:rFonts w:ascii="Tahoma" w:hAnsi="Tahoma" w:cs="Tahoma"/>
    </w:rPr>
  </w:style>
  <w:style w:type="paragraph" w:styleId="Testonotaapidipagina">
    <w:name w:val="footnote text"/>
    <w:basedOn w:val="Normale"/>
    <w:link w:val="TestonotaapidipaginaCarattere1"/>
    <w:uiPriority w:val="99"/>
    <w:rsid w:val="00746481"/>
    <w:rPr>
      <w:szCs w:val="20"/>
    </w:rPr>
  </w:style>
  <w:style w:type="character" w:customStyle="1" w:styleId="TestonotaapidipaginaCarattere1">
    <w:name w:val="Testo nota a piè di pagina Carattere1"/>
    <w:basedOn w:val="Carpredefinitoparagrafo"/>
    <w:link w:val="Testonotaapidipagina"/>
    <w:uiPriority w:val="99"/>
    <w:rsid w:val="00746481"/>
    <w:rPr>
      <w:rFonts w:eastAsiaTheme="minorEastAsia"/>
      <w:szCs w:val="20"/>
    </w:rPr>
  </w:style>
  <w:style w:type="paragraph" w:customStyle="1" w:styleId="Corpodeltesto31">
    <w:name w:val="Corpo del testo 31"/>
    <w:basedOn w:val="Normale"/>
    <w:rsid w:val="00746481"/>
    <w:rPr>
      <w:rFonts w:ascii="Tahoma" w:hAnsi="Tahoma" w:cs="Tahoma"/>
      <w:b/>
      <w:bCs/>
    </w:rPr>
  </w:style>
  <w:style w:type="paragraph" w:customStyle="1" w:styleId="Rientrocorpodeltesto31">
    <w:name w:val="Rientro corpo del testo 31"/>
    <w:basedOn w:val="Normale"/>
    <w:rsid w:val="00746481"/>
    <w:pPr>
      <w:ind w:left="708"/>
    </w:pPr>
    <w:rPr>
      <w:rFonts w:ascii="Tahoma" w:hAnsi="Tahoma" w:cs="Tahoma"/>
    </w:rPr>
  </w:style>
  <w:style w:type="paragraph" w:styleId="Pidipagina">
    <w:name w:val="footer"/>
    <w:basedOn w:val="Normale"/>
    <w:link w:val="PidipaginaCarattere1"/>
    <w:uiPriority w:val="99"/>
    <w:rsid w:val="00746481"/>
  </w:style>
  <w:style w:type="character" w:customStyle="1" w:styleId="PidipaginaCarattere1">
    <w:name w:val="Piè di pagina Carattere1"/>
    <w:basedOn w:val="Carpredefinitoparagrafo"/>
    <w:link w:val="Pidipagina"/>
    <w:uiPriority w:val="99"/>
    <w:rsid w:val="00746481"/>
    <w:rPr>
      <w:rFonts w:eastAsiaTheme="minorEastAsia"/>
    </w:rPr>
  </w:style>
  <w:style w:type="paragraph" w:styleId="Sommario3">
    <w:name w:val="toc 3"/>
    <w:basedOn w:val="Normale"/>
    <w:next w:val="Normale"/>
    <w:uiPriority w:val="39"/>
    <w:qFormat/>
    <w:rsid w:val="00746481"/>
    <w:pPr>
      <w:spacing w:after="0"/>
      <w:ind w:left="400"/>
      <w:jc w:val="left"/>
    </w:pPr>
    <w:rPr>
      <w:i/>
      <w:iCs/>
      <w:szCs w:val="20"/>
    </w:rPr>
  </w:style>
  <w:style w:type="paragraph" w:styleId="Sommario4">
    <w:name w:val="toc 4"/>
    <w:basedOn w:val="Normale"/>
    <w:next w:val="Normale"/>
    <w:rsid w:val="00746481"/>
    <w:pPr>
      <w:spacing w:after="0"/>
      <w:ind w:left="600"/>
      <w:jc w:val="left"/>
    </w:pPr>
    <w:rPr>
      <w:sz w:val="18"/>
      <w:szCs w:val="18"/>
    </w:rPr>
  </w:style>
  <w:style w:type="paragraph" w:styleId="Sommario5">
    <w:name w:val="toc 5"/>
    <w:basedOn w:val="Normale"/>
    <w:next w:val="Normale"/>
    <w:rsid w:val="00746481"/>
    <w:pPr>
      <w:spacing w:after="0"/>
      <w:ind w:left="800"/>
      <w:jc w:val="left"/>
    </w:pPr>
    <w:rPr>
      <w:sz w:val="18"/>
      <w:szCs w:val="18"/>
    </w:rPr>
  </w:style>
  <w:style w:type="paragraph" w:styleId="Sommario6">
    <w:name w:val="toc 6"/>
    <w:basedOn w:val="Normale"/>
    <w:next w:val="Normale"/>
    <w:rsid w:val="00746481"/>
    <w:pPr>
      <w:spacing w:after="0"/>
      <w:ind w:left="1000"/>
      <w:jc w:val="left"/>
    </w:pPr>
    <w:rPr>
      <w:sz w:val="18"/>
      <w:szCs w:val="18"/>
    </w:rPr>
  </w:style>
  <w:style w:type="paragraph" w:styleId="Sommario7">
    <w:name w:val="toc 7"/>
    <w:basedOn w:val="Normale"/>
    <w:next w:val="Normale"/>
    <w:rsid w:val="00746481"/>
    <w:pPr>
      <w:spacing w:after="0"/>
      <w:ind w:left="1200"/>
      <w:jc w:val="left"/>
    </w:pPr>
    <w:rPr>
      <w:sz w:val="18"/>
      <w:szCs w:val="18"/>
    </w:rPr>
  </w:style>
  <w:style w:type="paragraph" w:styleId="Sommario8">
    <w:name w:val="toc 8"/>
    <w:basedOn w:val="Normale"/>
    <w:next w:val="Normale"/>
    <w:rsid w:val="00746481"/>
    <w:pPr>
      <w:spacing w:after="0"/>
      <w:ind w:left="1400"/>
      <w:jc w:val="left"/>
    </w:pPr>
    <w:rPr>
      <w:sz w:val="18"/>
      <w:szCs w:val="18"/>
    </w:rPr>
  </w:style>
  <w:style w:type="paragraph" w:styleId="Sommario9">
    <w:name w:val="toc 9"/>
    <w:basedOn w:val="Normale"/>
    <w:next w:val="Normale"/>
    <w:rsid w:val="00746481"/>
    <w:pPr>
      <w:spacing w:after="0"/>
      <w:ind w:left="1600"/>
      <w:jc w:val="left"/>
    </w:pPr>
    <w:rPr>
      <w:sz w:val="18"/>
      <w:szCs w:val="18"/>
    </w:rPr>
  </w:style>
  <w:style w:type="paragraph" w:customStyle="1" w:styleId="Corpodeltesto21">
    <w:name w:val="Corpo del testo 21"/>
    <w:basedOn w:val="Normale"/>
    <w:rsid w:val="00746481"/>
    <w:rPr>
      <w:szCs w:val="20"/>
    </w:rPr>
  </w:style>
  <w:style w:type="paragraph" w:customStyle="1" w:styleId="Rientrocorpodeltesto21">
    <w:name w:val="Rientro corpo del testo 21"/>
    <w:basedOn w:val="Normale"/>
    <w:rsid w:val="00746481"/>
    <w:pPr>
      <w:ind w:left="360"/>
    </w:pPr>
    <w:rPr>
      <w:rFonts w:ascii="Tahoma" w:hAnsi="Tahoma" w:cs="Tahoma"/>
    </w:rPr>
  </w:style>
  <w:style w:type="paragraph" w:customStyle="1" w:styleId="Testocommento1">
    <w:name w:val="Testo commento1"/>
    <w:basedOn w:val="Normale"/>
    <w:rsid w:val="00746481"/>
    <w:rPr>
      <w:szCs w:val="20"/>
    </w:rPr>
  </w:style>
  <w:style w:type="paragraph" w:customStyle="1" w:styleId="ListDash1">
    <w:name w:val="List Dash 1"/>
    <w:basedOn w:val="Normale"/>
    <w:rsid w:val="00746481"/>
    <w:pPr>
      <w:spacing w:before="120"/>
      <w:ind w:left="765" w:hanging="283"/>
    </w:pPr>
    <w:rPr>
      <w:b/>
      <w:szCs w:val="20"/>
      <w:u w:val="single"/>
      <w:lang w:val="en-GB"/>
    </w:rPr>
  </w:style>
  <w:style w:type="paragraph" w:customStyle="1" w:styleId="xl32">
    <w:name w:val="xl32"/>
    <w:basedOn w:val="Normale"/>
    <w:rsid w:val="00746481"/>
    <w:pPr>
      <w:spacing w:before="280" w:after="280"/>
      <w:jc w:val="center"/>
      <w:textAlignment w:val="center"/>
    </w:pPr>
    <w:rPr>
      <w:rFonts w:eastAsia="Arial Unicode MS"/>
      <w:b/>
      <w:bCs/>
    </w:rPr>
  </w:style>
  <w:style w:type="paragraph" w:styleId="Testonotadichiusura">
    <w:name w:val="endnote text"/>
    <w:basedOn w:val="Normale"/>
    <w:link w:val="TestonotadichiusuraCarattere"/>
    <w:rsid w:val="00746481"/>
    <w:rPr>
      <w:szCs w:val="20"/>
    </w:rPr>
  </w:style>
  <w:style w:type="character" w:customStyle="1" w:styleId="TestonotadichiusuraCarattere">
    <w:name w:val="Testo nota di chiusura Carattere"/>
    <w:basedOn w:val="Carpredefinitoparagrafo"/>
    <w:link w:val="Testonotadichiusura"/>
    <w:rsid w:val="00746481"/>
    <w:rPr>
      <w:rFonts w:eastAsiaTheme="minorEastAsia"/>
      <w:szCs w:val="20"/>
    </w:rPr>
  </w:style>
  <w:style w:type="paragraph" w:styleId="Testofumetto">
    <w:name w:val="Balloon Text"/>
    <w:basedOn w:val="Normale"/>
    <w:link w:val="TestofumettoCarattere1"/>
    <w:uiPriority w:val="99"/>
    <w:rsid w:val="00746481"/>
    <w:rPr>
      <w:rFonts w:ascii="Tahoma" w:hAnsi="Tahoma" w:cs="Tahoma"/>
      <w:sz w:val="16"/>
      <w:szCs w:val="16"/>
    </w:rPr>
  </w:style>
  <w:style w:type="character" w:customStyle="1" w:styleId="TestofumettoCarattere1">
    <w:name w:val="Testo fumetto Carattere1"/>
    <w:basedOn w:val="Carpredefinitoparagrafo"/>
    <w:link w:val="Testofumetto"/>
    <w:uiPriority w:val="99"/>
    <w:rsid w:val="00746481"/>
    <w:rPr>
      <w:rFonts w:ascii="Tahoma" w:eastAsiaTheme="minorEastAsia" w:hAnsi="Tahoma" w:cs="Tahoma"/>
      <w:sz w:val="16"/>
      <w:szCs w:val="16"/>
    </w:rPr>
  </w:style>
  <w:style w:type="paragraph" w:styleId="Revisione">
    <w:name w:val="Revision"/>
    <w:uiPriority w:val="99"/>
    <w:rsid w:val="00746481"/>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Mappadocumento1">
    <w:name w:val="Mappa documento1"/>
    <w:basedOn w:val="Normale"/>
    <w:rsid w:val="00746481"/>
    <w:rPr>
      <w:rFonts w:ascii="Tahoma" w:hAnsi="Tahoma" w:cs="Tahoma"/>
      <w:sz w:val="16"/>
      <w:szCs w:val="16"/>
    </w:rPr>
  </w:style>
  <w:style w:type="paragraph" w:styleId="Paragrafoelenco">
    <w:name w:val="List Paragraph"/>
    <w:basedOn w:val="Normale"/>
    <w:link w:val="ParagrafoelencoCarattere1"/>
    <w:uiPriority w:val="34"/>
    <w:qFormat/>
    <w:rsid w:val="00746481"/>
    <w:pPr>
      <w:ind w:left="720"/>
      <w:contextualSpacing/>
    </w:pPr>
  </w:style>
  <w:style w:type="paragraph" w:customStyle="1" w:styleId="p2">
    <w:name w:val="p2"/>
    <w:basedOn w:val="Normale"/>
    <w:rsid w:val="00746481"/>
    <w:pPr>
      <w:ind w:left="6460"/>
    </w:pPr>
    <w:rPr>
      <w:rFonts w:ascii="Chicago" w:hAnsi="Chicago" w:cs="Chicago"/>
      <w:szCs w:val="20"/>
    </w:rPr>
  </w:style>
  <w:style w:type="paragraph" w:customStyle="1" w:styleId="Default">
    <w:name w:val="Default"/>
    <w:rsid w:val="00746481"/>
    <w:pPr>
      <w:suppressAutoHyphens/>
      <w:autoSpaceDE w:val="0"/>
      <w:spacing w:after="0" w:line="240" w:lineRule="auto"/>
      <w:jc w:val="both"/>
    </w:pPr>
    <w:rPr>
      <w:rFonts w:ascii="Tahoma" w:eastAsia="Times New Roman" w:hAnsi="Tahoma" w:cs="Tahoma"/>
      <w:color w:val="000000"/>
      <w:sz w:val="24"/>
      <w:szCs w:val="24"/>
      <w:lang w:eastAsia="zh-CN"/>
    </w:rPr>
  </w:style>
  <w:style w:type="paragraph" w:styleId="Testocommento">
    <w:name w:val="annotation text"/>
    <w:basedOn w:val="Normale"/>
    <w:link w:val="TestocommentoCarattere2"/>
    <w:uiPriority w:val="99"/>
    <w:unhideWhenUsed/>
    <w:rsid w:val="00746481"/>
    <w:rPr>
      <w:szCs w:val="20"/>
    </w:rPr>
  </w:style>
  <w:style w:type="character" w:customStyle="1" w:styleId="TestocommentoCarattere2">
    <w:name w:val="Testo commento Carattere2"/>
    <w:basedOn w:val="Carpredefinitoparagrafo"/>
    <w:link w:val="Testocommento"/>
    <w:uiPriority w:val="99"/>
    <w:rsid w:val="00746481"/>
    <w:rPr>
      <w:rFonts w:eastAsiaTheme="minorEastAsia"/>
      <w:szCs w:val="20"/>
    </w:rPr>
  </w:style>
  <w:style w:type="paragraph" w:styleId="Soggettocommento">
    <w:name w:val="annotation subject"/>
    <w:basedOn w:val="Testocommento1"/>
    <w:next w:val="Testocommento1"/>
    <w:link w:val="SoggettocommentoCarattere1"/>
    <w:uiPriority w:val="99"/>
    <w:rsid w:val="00746481"/>
    <w:rPr>
      <w:b/>
      <w:bCs/>
    </w:rPr>
  </w:style>
  <w:style w:type="character" w:customStyle="1" w:styleId="SoggettocommentoCarattere1">
    <w:name w:val="Soggetto commento Carattere1"/>
    <w:basedOn w:val="TestocommentoCarattere2"/>
    <w:link w:val="Soggettocommento"/>
    <w:uiPriority w:val="99"/>
    <w:rsid w:val="00746481"/>
    <w:rPr>
      <w:rFonts w:eastAsiaTheme="minorEastAsia"/>
      <w:b/>
      <w:bCs/>
      <w:szCs w:val="20"/>
    </w:rPr>
  </w:style>
  <w:style w:type="paragraph" w:customStyle="1" w:styleId="Pa54">
    <w:name w:val="Pa54"/>
    <w:basedOn w:val="Default"/>
    <w:next w:val="Default"/>
    <w:uiPriority w:val="99"/>
    <w:rsid w:val="00746481"/>
    <w:pPr>
      <w:spacing w:line="241" w:lineRule="atLeast"/>
    </w:pPr>
    <w:rPr>
      <w:rFonts w:ascii="ITC Avant Garde Std Bk" w:eastAsia="Calibri" w:hAnsi="ITC Avant Garde Std Bk" w:cs="Times New Roman"/>
      <w:color w:val="auto"/>
    </w:rPr>
  </w:style>
  <w:style w:type="paragraph" w:customStyle="1" w:styleId="Pa52">
    <w:name w:val="Pa5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5">
    <w:name w:val="Pa55"/>
    <w:basedOn w:val="Default"/>
    <w:next w:val="Default"/>
    <w:rsid w:val="00746481"/>
    <w:pPr>
      <w:spacing w:line="241" w:lineRule="atLeast"/>
    </w:pPr>
    <w:rPr>
      <w:rFonts w:ascii="ITC Avant Garde Std Bk" w:hAnsi="ITC Avant Garde Std Bk" w:cs="Times New Roman"/>
      <w:color w:val="auto"/>
    </w:rPr>
  </w:style>
  <w:style w:type="paragraph" w:customStyle="1" w:styleId="Pa51">
    <w:name w:val="Pa51"/>
    <w:basedOn w:val="Default"/>
    <w:next w:val="Default"/>
    <w:rsid w:val="00746481"/>
    <w:pPr>
      <w:spacing w:line="241" w:lineRule="atLeast"/>
    </w:pPr>
    <w:rPr>
      <w:rFonts w:ascii="ITC Avant Garde Std Bk" w:hAnsi="ITC Avant Garde Std Bk" w:cs="Times New Roman"/>
      <w:color w:val="auto"/>
    </w:rPr>
  </w:style>
  <w:style w:type="paragraph" w:customStyle="1" w:styleId="Pa56">
    <w:name w:val="Pa56"/>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8">
    <w:name w:val="Pa58"/>
    <w:basedOn w:val="Default"/>
    <w:next w:val="Default"/>
    <w:rsid w:val="00746481"/>
    <w:pPr>
      <w:spacing w:line="241" w:lineRule="atLeast"/>
    </w:pPr>
    <w:rPr>
      <w:rFonts w:ascii="ITC Avant Garde Std Bk" w:hAnsi="ITC Avant Garde Std Bk" w:cs="Times New Roman"/>
      <w:color w:val="auto"/>
    </w:rPr>
  </w:style>
  <w:style w:type="paragraph" w:customStyle="1" w:styleId="Pa59">
    <w:name w:val="Pa59"/>
    <w:basedOn w:val="Default"/>
    <w:next w:val="Default"/>
    <w:rsid w:val="00746481"/>
    <w:pPr>
      <w:spacing w:line="241" w:lineRule="atLeast"/>
    </w:pPr>
    <w:rPr>
      <w:rFonts w:ascii="ITC Avant Garde Std Bk" w:hAnsi="ITC Avant Garde Std Bk" w:cs="Times New Roman"/>
      <w:color w:val="auto"/>
    </w:rPr>
  </w:style>
  <w:style w:type="paragraph" w:customStyle="1" w:styleId="Pa60">
    <w:name w:val="Pa60"/>
    <w:basedOn w:val="Default"/>
    <w:next w:val="Default"/>
    <w:rsid w:val="00746481"/>
    <w:pPr>
      <w:spacing w:line="121" w:lineRule="atLeast"/>
    </w:pPr>
    <w:rPr>
      <w:rFonts w:ascii="ITC Avant Garde Std Bk" w:hAnsi="ITC Avant Garde Std Bk" w:cs="Times New Roman"/>
      <w:color w:val="auto"/>
    </w:rPr>
  </w:style>
  <w:style w:type="paragraph" w:customStyle="1" w:styleId="Pa61">
    <w:name w:val="Pa61"/>
    <w:basedOn w:val="Default"/>
    <w:next w:val="Default"/>
    <w:rsid w:val="00746481"/>
    <w:pPr>
      <w:spacing w:line="121" w:lineRule="atLeast"/>
    </w:pPr>
    <w:rPr>
      <w:rFonts w:ascii="ITC Avant Garde Std Bk" w:hAnsi="ITC Avant Garde Std Bk" w:cs="Times New Roman"/>
      <w:color w:val="auto"/>
    </w:rPr>
  </w:style>
  <w:style w:type="paragraph" w:customStyle="1" w:styleId="Pa33">
    <w:name w:val="Pa33"/>
    <w:basedOn w:val="Default"/>
    <w:next w:val="Default"/>
    <w:rsid w:val="00746481"/>
    <w:pPr>
      <w:spacing w:line="121" w:lineRule="atLeast"/>
    </w:pPr>
    <w:rPr>
      <w:rFonts w:ascii="ITC Avant Garde Std Bk" w:hAnsi="ITC Avant Garde Std Bk" w:cs="Times New Roman"/>
      <w:color w:val="auto"/>
    </w:rPr>
  </w:style>
  <w:style w:type="paragraph" w:customStyle="1" w:styleId="Pa62">
    <w:name w:val="Pa6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64">
    <w:name w:val="Pa64"/>
    <w:basedOn w:val="Default"/>
    <w:next w:val="Default"/>
    <w:rsid w:val="00746481"/>
    <w:pPr>
      <w:spacing w:line="241" w:lineRule="atLeast"/>
    </w:pPr>
    <w:rPr>
      <w:rFonts w:ascii="ITC Avant Garde Std Bk" w:hAnsi="ITC Avant Garde Std Bk" w:cs="Times New Roman"/>
      <w:color w:val="auto"/>
    </w:rPr>
  </w:style>
  <w:style w:type="paragraph" w:customStyle="1" w:styleId="Pa65">
    <w:name w:val="Pa65"/>
    <w:basedOn w:val="Default"/>
    <w:next w:val="Default"/>
    <w:rsid w:val="00746481"/>
    <w:pPr>
      <w:spacing w:line="241" w:lineRule="atLeast"/>
    </w:pPr>
    <w:rPr>
      <w:rFonts w:ascii="ITC Avant Garde Std Bk" w:hAnsi="ITC Avant Garde Std Bk" w:cs="Times New Roman"/>
      <w:color w:val="auto"/>
    </w:rPr>
  </w:style>
  <w:style w:type="paragraph" w:customStyle="1" w:styleId="Pa66">
    <w:name w:val="Pa66"/>
    <w:basedOn w:val="Default"/>
    <w:next w:val="Default"/>
    <w:rsid w:val="00746481"/>
    <w:pPr>
      <w:spacing w:line="241" w:lineRule="atLeast"/>
    </w:pPr>
    <w:rPr>
      <w:rFonts w:ascii="ITC Avant Garde Std Bk" w:hAnsi="ITC Avant Garde Std Bk" w:cs="Times New Roman"/>
      <w:color w:val="auto"/>
    </w:rPr>
  </w:style>
  <w:style w:type="paragraph" w:customStyle="1" w:styleId="Pa67">
    <w:name w:val="Pa67"/>
    <w:basedOn w:val="Default"/>
    <w:next w:val="Default"/>
    <w:rsid w:val="00746481"/>
    <w:pPr>
      <w:spacing w:line="241" w:lineRule="atLeast"/>
    </w:pPr>
    <w:rPr>
      <w:rFonts w:ascii="ITC Avant Garde Std Bk" w:hAnsi="ITC Avant Garde Std Bk" w:cs="Times New Roman"/>
      <w:color w:val="auto"/>
    </w:rPr>
  </w:style>
  <w:style w:type="paragraph" w:customStyle="1" w:styleId="Pa68">
    <w:name w:val="Pa68"/>
    <w:basedOn w:val="Default"/>
    <w:next w:val="Default"/>
    <w:rsid w:val="00746481"/>
    <w:pPr>
      <w:spacing w:line="121" w:lineRule="atLeast"/>
    </w:pPr>
    <w:rPr>
      <w:rFonts w:ascii="ITC Avant Garde Std Bk" w:hAnsi="ITC Avant Garde Std Bk" w:cs="Times New Roman"/>
      <w:color w:val="auto"/>
    </w:rPr>
  </w:style>
  <w:style w:type="paragraph" w:customStyle="1" w:styleId="Pa70">
    <w:name w:val="Pa70"/>
    <w:basedOn w:val="Default"/>
    <w:next w:val="Default"/>
    <w:rsid w:val="00746481"/>
    <w:pPr>
      <w:spacing w:line="121" w:lineRule="atLeast"/>
    </w:pPr>
    <w:rPr>
      <w:rFonts w:ascii="ITC Avant Garde Std Bk" w:hAnsi="ITC Avant Garde Std Bk" w:cs="Times New Roman"/>
      <w:color w:val="auto"/>
    </w:rPr>
  </w:style>
  <w:style w:type="paragraph" w:customStyle="1" w:styleId="Pa71">
    <w:name w:val="Pa71"/>
    <w:basedOn w:val="Default"/>
    <w:next w:val="Default"/>
    <w:rsid w:val="00746481"/>
    <w:pPr>
      <w:spacing w:line="241" w:lineRule="atLeast"/>
    </w:pPr>
    <w:rPr>
      <w:rFonts w:ascii="ITC Avant Garde Std Bk" w:hAnsi="ITC Avant Garde Std Bk" w:cs="Times New Roman"/>
      <w:color w:val="auto"/>
    </w:rPr>
  </w:style>
  <w:style w:type="paragraph" w:customStyle="1" w:styleId="Pa57">
    <w:name w:val="Pa57"/>
    <w:basedOn w:val="Default"/>
    <w:next w:val="Default"/>
    <w:rsid w:val="00746481"/>
    <w:pPr>
      <w:spacing w:line="121" w:lineRule="atLeast"/>
    </w:pPr>
    <w:rPr>
      <w:rFonts w:ascii="ITC Avant Garde Std Bk" w:hAnsi="ITC Avant Garde Std Bk" w:cs="Times New Roman"/>
      <w:color w:val="auto"/>
    </w:rPr>
  </w:style>
  <w:style w:type="paragraph" w:customStyle="1" w:styleId="Pa75">
    <w:name w:val="Pa75"/>
    <w:basedOn w:val="Default"/>
    <w:next w:val="Default"/>
    <w:rsid w:val="00746481"/>
    <w:pPr>
      <w:spacing w:line="241" w:lineRule="atLeast"/>
    </w:pPr>
    <w:rPr>
      <w:rFonts w:ascii="ITC Avant Garde Std Bk" w:hAnsi="ITC Avant Garde Std Bk" w:cs="Times New Roman"/>
      <w:color w:val="auto"/>
    </w:rPr>
  </w:style>
  <w:style w:type="paragraph" w:customStyle="1" w:styleId="Pa2">
    <w:name w:val="Pa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font5">
    <w:name w:val="font5"/>
    <w:basedOn w:val="Normale"/>
    <w:rsid w:val="00746481"/>
    <w:pPr>
      <w:spacing w:before="280" w:after="280"/>
    </w:pPr>
    <w:rPr>
      <w:rFonts w:eastAsia="Arial Unicode MS"/>
      <w:b/>
      <w:bCs/>
    </w:rPr>
  </w:style>
  <w:style w:type="paragraph" w:styleId="Nessunaspaziatura">
    <w:name w:val="No Spacing"/>
    <w:uiPriority w:val="1"/>
    <w:qFormat/>
    <w:rsid w:val="00746481"/>
    <w:pPr>
      <w:spacing w:after="0" w:line="240" w:lineRule="auto"/>
      <w:jc w:val="both"/>
    </w:pPr>
    <w:rPr>
      <w:rFonts w:eastAsiaTheme="minorEastAsia"/>
    </w:rPr>
  </w:style>
  <w:style w:type="paragraph" w:customStyle="1" w:styleId="Contenutotabella">
    <w:name w:val="Contenuto tabella"/>
    <w:basedOn w:val="Normale"/>
    <w:rsid w:val="00746481"/>
    <w:pPr>
      <w:suppressLineNumbers/>
    </w:pPr>
  </w:style>
  <w:style w:type="paragraph" w:customStyle="1" w:styleId="Titolotabella">
    <w:name w:val="Titolo tabella"/>
    <w:basedOn w:val="Contenutotabella"/>
    <w:rsid w:val="00746481"/>
    <w:pPr>
      <w:jc w:val="center"/>
    </w:pPr>
    <w:rPr>
      <w:b/>
      <w:bCs/>
    </w:rPr>
  </w:style>
  <w:style w:type="paragraph" w:customStyle="1" w:styleId="Contenutocornice">
    <w:name w:val="Contenuto cornice"/>
    <w:basedOn w:val="Normale"/>
    <w:rsid w:val="00746481"/>
  </w:style>
  <w:style w:type="paragraph" w:customStyle="1" w:styleId="Testocommento2">
    <w:name w:val="Testo commento2"/>
    <w:basedOn w:val="Normale"/>
    <w:rsid w:val="00746481"/>
    <w:rPr>
      <w:szCs w:val="20"/>
    </w:rPr>
  </w:style>
  <w:style w:type="paragraph" w:customStyle="1" w:styleId="Pa23">
    <w:name w:val="Pa23"/>
    <w:basedOn w:val="Default"/>
    <w:next w:val="Default"/>
    <w:rsid w:val="00746481"/>
    <w:pPr>
      <w:suppressAutoHyphens w:val="0"/>
      <w:spacing w:line="201" w:lineRule="atLeast"/>
    </w:pPr>
    <w:rPr>
      <w:rFonts w:ascii="Myriad Pro" w:hAnsi="Myriad Pro" w:cs="Times New Roman"/>
      <w:color w:val="auto"/>
    </w:rPr>
  </w:style>
  <w:style w:type="character" w:styleId="Rimandocommento">
    <w:name w:val="annotation reference"/>
    <w:uiPriority w:val="99"/>
    <w:semiHidden/>
    <w:unhideWhenUsed/>
    <w:rsid w:val="00746481"/>
    <w:rPr>
      <w:sz w:val="16"/>
      <w:szCs w:val="16"/>
    </w:rPr>
  </w:style>
  <w:style w:type="table" w:styleId="Grigliatabella">
    <w:name w:val="Table Grid"/>
    <w:basedOn w:val="Tabellanormale"/>
    <w:uiPriority w:val="59"/>
    <w:rsid w:val="0074648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delblocco">
    <w:name w:val="Block Text"/>
    <w:basedOn w:val="Normale"/>
    <w:semiHidden/>
    <w:rsid w:val="00746481"/>
    <w:pPr>
      <w:tabs>
        <w:tab w:val="left" w:pos="426"/>
      </w:tabs>
      <w:spacing w:line="360" w:lineRule="auto"/>
      <w:ind w:left="360" w:right="113" w:hanging="360"/>
    </w:pPr>
    <w:rPr>
      <w:rFonts w:ascii="Arial" w:hAnsi="Arial"/>
      <w:szCs w:val="20"/>
      <w:lang w:eastAsia="it-IT"/>
    </w:rPr>
  </w:style>
  <w:style w:type="paragraph" w:customStyle="1" w:styleId="Stile1">
    <w:name w:val="Stile1"/>
    <w:basedOn w:val="Titolo1"/>
    <w:link w:val="Stile1Carattere"/>
    <w:qFormat/>
    <w:rsid w:val="00746481"/>
    <w:pPr>
      <w:spacing w:after="120"/>
    </w:pPr>
    <w:rPr>
      <w:rFonts w:ascii="Calibri" w:hAnsi="Calibri"/>
      <w:sz w:val="22"/>
      <w:szCs w:val="22"/>
      <w:lang w:eastAsia="it-IT"/>
    </w:rPr>
  </w:style>
  <w:style w:type="paragraph" w:styleId="Rientrocorpodeltesto2">
    <w:name w:val="Body Text Indent 2"/>
    <w:basedOn w:val="Normale"/>
    <w:link w:val="Rientrocorpodeltesto2Carattere"/>
    <w:semiHidden/>
    <w:unhideWhenUsed/>
    <w:rsid w:val="00746481"/>
    <w:pPr>
      <w:spacing w:line="480" w:lineRule="auto"/>
      <w:ind w:left="283"/>
    </w:pPr>
  </w:style>
  <w:style w:type="character" w:customStyle="1" w:styleId="Rientrocorpodeltesto2Carattere">
    <w:name w:val="Rientro corpo del testo 2 Carattere"/>
    <w:basedOn w:val="Carpredefinitoparagrafo"/>
    <w:link w:val="Rientrocorpodeltesto2"/>
    <w:semiHidden/>
    <w:rsid w:val="00746481"/>
    <w:rPr>
      <w:rFonts w:eastAsiaTheme="minorEastAsia"/>
    </w:rPr>
  </w:style>
  <w:style w:type="paragraph" w:styleId="Corpodeltesto3">
    <w:name w:val="Body Text 3"/>
    <w:basedOn w:val="Normale"/>
    <w:link w:val="Corpodeltesto3Carattere"/>
    <w:unhideWhenUsed/>
    <w:rsid w:val="00746481"/>
    <w:rPr>
      <w:sz w:val="16"/>
      <w:szCs w:val="16"/>
    </w:rPr>
  </w:style>
  <w:style w:type="character" w:customStyle="1" w:styleId="Corpodeltesto3Carattere">
    <w:name w:val="Corpo del testo 3 Carattere"/>
    <w:basedOn w:val="Carpredefinitoparagrafo"/>
    <w:link w:val="Corpodeltesto3"/>
    <w:rsid w:val="00746481"/>
    <w:rPr>
      <w:rFonts w:eastAsiaTheme="minorEastAsia"/>
      <w:sz w:val="16"/>
      <w:szCs w:val="16"/>
    </w:rPr>
  </w:style>
  <w:style w:type="paragraph" w:styleId="Corpodeltesto2">
    <w:name w:val="Body Text 2"/>
    <w:basedOn w:val="Normale"/>
    <w:link w:val="Corpodeltesto2Carattere1"/>
    <w:uiPriority w:val="99"/>
    <w:unhideWhenUsed/>
    <w:rsid w:val="00746481"/>
    <w:pPr>
      <w:spacing w:line="480" w:lineRule="auto"/>
    </w:pPr>
  </w:style>
  <w:style w:type="character" w:customStyle="1" w:styleId="Corpodeltesto2Carattere1">
    <w:name w:val="Corpo del testo 2 Carattere1"/>
    <w:basedOn w:val="Carpredefinitoparagrafo"/>
    <w:link w:val="Corpodeltesto2"/>
    <w:uiPriority w:val="99"/>
    <w:rsid w:val="00746481"/>
    <w:rPr>
      <w:rFonts w:eastAsiaTheme="minorEastAsia"/>
    </w:rPr>
  </w:style>
  <w:style w:type="paragraph" w:styleId="Titolo">
    <w:name w:val="Title"/>
    <w:basedOn w:val="Normale"/>
    <w:next w:val="Normale"/>
    <w:link w:val="TitoloCarattere"/>
    <w:qFormat/>
    <w:rsid w:val="0074648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oloCarattere1">
    <w:name w:val="Titolo Carattere1"/>
    <w:basedOn w:val="Carpredefinitoparagrafo"/>
    <w:uiPriority w:val="10"/>
    <w:rsid w:val="00746481"/>
    <w:rPr>
      <w:rFonts w:asciiTheme="majorHAnsi" w:eastAsiaTheme="majorEastAsia" w:hAnsiTheme="majorHAnsi" w:cstheme="majorBidi"/>
      <w:spacing w:val="-10"/>
      <w:kern w:val="28"/>
      <w:sz w:val="56"/>
      <w:szCs w:val="56"/>
    </w:rPr>
  </w:style>
  <w:style w:type="paragraph" w:styleId="Rientrocorpodeltesto3">
    <w:name w:val="Body Text Indent 3"/>
    <w:basedOn w:val="Normale"/>
    <w:link w:val="Rientrocorpodeltesto3Carattere"/>
    <w:semiHidden/>
    <w:rsid w:val="00746481"/>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pPr>
    <w:rPr>
      <w:szCs w:val="20"/>
      <w:lang w:eastAsia="it-IT"/>
    </w:rPr>
  </w:style>
  <w:style w:type="character" w:customStyle="1" w:styleId="Rientrocorpodeltesto3Carattere">
    <w:name w:val="Rientro corpo del testo 3 Carattere"/>
    <w:basedOn w:val="Carpredefinitoparagrafo"/>
    <w:link w:val="Rientrocorpodeltesto3"/>
    <w:semiHidden/>
    <w:rsid w:val="00746481"/>
    <w:rPr>
      <w:rFonts w:eastAsiaTheme="minorEastAsia"/>
      <w:szCs w:val="20"/>
      <w:lang w:eastAsia="it-IT"/>
    </w:rPr>
  </w:style>
  <w:style w:type="paragraph" w:customStyle="1" w:styleId="NormaleIRER">
    <w:name w:val="Normale IRER"/>
    <w:rsid w:val="00746481"/>
    <w:pPr>
      <w:spacing w:after="0" w:line="240" w:lineRule="auto"/>
      <w:jc w:val="both"/>
    </w:pPr>
    <w:rPr>
      <w:rFonts w:ascii="Times New Roman" w:eastAsia="Times New Roman" w:hAnsi="Times New Roman" w:cs="Times New Roman"/>
      <w:sz w:val="24"/>
      <w:szCs w:val="20"/>
      <w:lang w:eastAsia="it-IT"/>
    </w:rPr>
  </w:style>
  <w:style w:type="paragraph" w:customStyle="1" w:styleId="Text1">
    <w:name w:val="Text 1"/>
    <w:basedOn w:val="Normale"/>
    <w:rsid w:val="00746481"/>
    <w:pPr>
      <w:spacing w:after="240" w:line="360" w:lineRule="auto"/>
      <w:ind w:left="482"/>
    </w:pPr>
    <w:rPr>
      <w:szCs w:val="20"/>
      <w:lang w:val="en-GB" w:eastAsia="en-GB"/>
    </w:rPr>
  </w:style>
  <w:style w:type="paragraph" w:customStyle="1" w:styleId="ELENCOPALLINIAMARGINE">
    <w:name w:val="ELENCO PALLINI A MARGINE"/>
    <w:basedOn w:val="Normale"/>
    <w:rsid w:val="00746481"/>
    <w:rPr>
      <w:rFonts w:ascii="Arial" w:hAnsi="Arial"/>
      <w:szCs w:val="20"/>
      <w:lang w:eastAsia="it-IT"/>
    </w:rPr>
  </w:style>
  <w:style w:type="paragraph" w:customStyle="1" w:styleId="tnnovcomma">
    <w:name w:val="tn_nov_comma"/>
    <w:basedOn w:val="Normale"/>
    <w:rsid w:val="00746481"/>
    <w:pPr>
      <w:shd w:val="clear" w:color="auto" w:fill="FFFF00"/>
      <w:spacing w:before="120"/>
      <w:ind w:left="283" w:hanging="284"/>
    </w:pPr>
    <w:rPr>
      <w:szCs w:val="20"/>
    </w:rPr>
  </w:style>
  <w:style w:type="paragraph" w:styleId="Mappadocumento">
    <w:name w:val="Document Map"/>
    <w:basedOn w:val="Normale"/>
    <w:link w:val="MappadocumentoCarattere"/>
    <w:uiPriority w:val="99"/>
    <w:semiHidden/>
    <w:unhideWhenUsed/>
    <w:rsid w:val="00746481"/>
    <w:rPr>
      <w:rFonts w:ascii="Tahoma" w:eastAsiaTheme="minorHAnsi" w:hAnsi="Tahoma" w:cs="Tahoma"/>
      <w:sz w:val="16"/>
      <w:szCs w:val="16"/>
    </w:rPr>
  </w:style>
  <w:style w:type="character" w:customStyle="1" w:styleId="MappadocumentoCarattere1">
    <w:name w:val="Mappa documento Carattere1"/>
    <w:basedOn w:val="Carpredefinitoparagrafo"/>
    <w:uiPriority w:val="99"/>
    <w:semiHidden/>
    <w:rsid w:val="00746481"/>
    <w:rPr>
      <w:rFonts w:ascii="Segoe UI" w:eastAsiaTheme="minorEastAsia" w:hAnsi="Segoe UI" w:cs="Segoe UI"/>
      <w:sz w:val="16"/>
      <w:szCs w:val="16"/>
    </w:rPr>
  </w:style>
  <w:style w:type="paragraph" w:styleId="Titolosommario">
    <w:name w:val="TOC Heading"/>
    <w:basedOn w:val="Titolo1"/>
    <w:next w:val="Normale"/>
    <w:uiPriority w:val="39"/>
    <w:unhideWhenUsed/>
    <w:qFormat/>
    <w:rsid w:val="00746481"/>
    <w:pPr>
      <w:outlineLvl w:val="9"/>
    </w:pPr>
  </w:style>
  <w:style w:type="paragraph" w:styleId="NormaleWeb">
    <w:name w:val="Normal (Web)"/>
    <w:basedOn w:val="Normale"/>
    <w:uiPriority w:val="99"/>
    <w:rsid w:val="00746481"/>
    <w:pPr>
      <w:spacing w:before="100" w:beforeAutospacing="1" w:after="119"/>
    </w:pPr>
    <w:rPr>
      <w:rFonts w:ascii="Arial Unicode MS" w:eastAsia="Arial Unicode MS" w:hAnsi="Arial Unicode MS" w:cs="Arial Unicode MS"/>
      <w:lang w:eastAsia="it-IT"/>
    </w:rPr>
  </w:style>
  <w:style w:type="paragraph" w:customStyle="1" w:styleId="Standard">
    <w:name w:val="Standard"/>
    <w:rsid w:val="00746481"/>
    <w:pPr>
      <w:widowControl w:val="0"/>
      <w:suppressAutoHyphens/>
      <w:autoSpaceDN w:val="0"/>
      <w:spacing w:after="0" w:line="240" w:lineRule="auto"/>
      <w:jc w:val="both"/>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746481"/>
    <w:pPr>
      <w:spacing w:after="140" w:line="288" w:lineRule="auto"/>
    </w:pPr>
  </w:style>
  <w:style w:type="paragraph" w:customStyle="1" w:styleId="foto">
    <w:name w:val="foto"/>
    <w:basedOn w:val="Didascalia"/>
    <w:rsid w:val="00746481"/>
    <w:pPr>
      <w:widowControl w:val="0"/>
      <w:suppressLineNumbers/>
      <w:suppressAutoHyphens/>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746481"/>
    <w:pPr>
      <w:numPr>
        <w:numId w:val="2"/>
      </w:numPr>
    </w:pPr>
  </w:style>
  <w:style w:type="numbering" w:customStyle="1" w:styleId="WW8Num10">
    <w:name w:val="WW8Num10"/>
    <w:basedOn w:val="Nessunelenco"/>
    <w:rsid w:val="00746481"/>
    <w:pPr>
      <w:numPr>
        <w:numId w:val="3"/>
      </w:numPr>
    </w:pPr>
  </w:style>
  <w:style w:type="numbering" w:customStyle="1" w:styleId="WW8Num8">
    <w:name w:val="WW8Num8"/>
    <w:basedOn w:val="Nessunelenco"/>
    <w:rsid w:val="00746481"/>
    <w:pPr>
      <w:numPr>
        <w:numId w:val="4"/>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746481"/>
    <w:rPr>
      <w:rFonts w:eastAsiaTheme="minorEastAsia"/>
      <w:szCs w:val="20"/>
    </w:rPr>
  </w:style>
  <w:style w:type="paragraph" w:styleId="Sottotitolo">
    <w:name w:val="Subtitle"/>
    <w:basedOn w:val="Normale"/>
    <w:next w:val="Normale"/>
    <w:link w:val="SottotitoloCarattere"/>
    <w:qFormat/>
    <w:rsid w:val="00746481"/>
    <w:pPr>
      <w:numPr>
        <w:ilvl w:val="1"/>
      </w:numPr>
      <w:spacing w:after="240"/>
      <w:jc w:val="center"/>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rsid w:val="00746481"/>
    <w:rPr>
      <w:rFonts w:asciiTheme="majorHAnsi" w:eastAsiaTheme="majorEastAsia" w:hAnsiTheme="majorHAnsi" w:cstheme="majorBidi"/>
      <w:sz w:val="24"/>
      <w:szCs w:val="24"/>
    </w:rPr>
  </w:style>
  <w:style w:type="character" w:customStyle="1" w:styleId="testinogrigio">
    <w:name w:val="testinogrigio"/>
    <w:rsid w:val="00746481"/>
  </w:style>
  <w:style w:type="paragraph" w:customStyle="1" w:styleId="Testotabella">
    <w:name w:val="Testo tabella"/>
    <w:basedOn w:val="Normale"/>
    <w:rsid w:val="00746481"/>
    <w:pPr>
      <w:spacing w:before="60"/>
    </w:pPr>
    <w:rPr>
      <w:rFonts w:ascii="Arial" w:hAnsi="Arial"/>
      <w:spacing w:val="-5"/>
      <w:sz w:val="16"/>
      <w:szCs w:val="20"/>
      <w:lang w:eastAsia="it-IT"/>
    </w:rPr>
  </w:style>
  <w:style w:type="paragraph" w:customStyle="1" w:styleId="Pa0">
    <w:name w:val="Pa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character" w:customStyle="1" w:styleId="A9">
    <w:name w:val="A9"/>
    <w:uiPriority w:val="99"/>
    <w:rsid w:val="00746481"/>
    <w:rPr>
      <w:rFonts w:cs="ITC Avant Garde Std Bk"/>
      <w:color w:val="000000"/>
      <w:sz w:val="15"/>
      <w:szCs w:val="15"/>
    </w:rPr>
  </w:style>
  <w:style w:type="paragraph" w:customStyle="1" w:styleId="Pa45">
    <w:name w:val="Pa45"/>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131">
    <w:name w:val="Pa13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reformattato">
    <w:name w:val="Preformattato"/>
    <w:basedOn w:val="Normale"/>
    <w:uiPriority w:val="99"/>
    <w:rsid w:val="0074648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Cs w:val="20"/>
      <w:lang w:eastAsia="it-IT"/>
    </w:rPr>
  </w:style>
  <w:style w:type="paragraph" w:customStyle="1" w:styleId="Pa22">
    <w:name w:val="Pa22"/>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40">
    <w:name w:val="Pa4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21">
    <w:name w:val="Pa2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CM1">
    <w:name w:val="CM1"/>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paragraph" w:customStyle="1" w:styleId="CM3">
    <w:name w:val="CM3"/>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character" w:styleId="Riferimentodelicato">
    <w:name w:val="Subtle Reference"/>
    <w:basedOn w:val="Carpredefinitoparagrafo"/>
    <w:uiPriority w:val="31"/>
    <w:qFormat/>
    <w:rsid w:val="00746481"/>
    <w:rPr>
      <w:smallCaps/>
      <w:color w:val="auto"/>
      <w:u w:val="single" w:color="7F7F7F" w:themeColor="text1" w:themeTint="80"/>
    </w:rPr>
  </w:style>
  <w:style w:type="character" w:customStyle="1" w:styleId="Stile1Carattere">
    <w:name w:val="Stile1 Carattere"/>
    <w:link w:val="Stile1"/>
    <w:rsid w:val="00746481"/>
    <w:rPr>
      <w:rFonts w:ascii="Calibri" w:eastAsiaTheme="majorEastAsia" w:hAnsi="Calibri" w:cstheme="majorBidi"/>
      <w:b/>
      <w:bCs/>
      <w:caps/>
      <w:spacing w:val="4"/>
      <w:lang w:eastAsia="it-IT"/>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746481"/>
    <w:rPr>
      <w:rFonts w:ascii="Cambria" w:eastAsia="Times New Roman" w:hAnsi="Cambria" w:cs="Times New Roman"/>
      <w:b/>
      <w:bCs/>
      <w:color w:val="4F81BD"/>
      <w:sz w:val="26"/>
      <w:szCs w:val="26"/>
    </w:rPr>
  </w:style>
  <w:style w:type="character" w:customStyle="1" w:styleId="Caratterenotaapidipagina">
    <w:name w:val="Carattere nota a piè di pagina"/>
    <w:qFormat/>
    <w:rsid w:val="00746481"/>
    <w:rPr>
      <w:vertAlign w:val="superscript"/>
    </w:rPr>
  </w:style>
  <w:style w:type="paragraph" w:customStyle="1" w:styleId="Pa36">
    <w:name w:val="Pa36"/>
    <w:basedOn w:val="Normale"/>
    <w:next w:val="Normale"/>
    <w:uiPriority w:val="99"/>
    <w:rsid w:val="00746481"/>
    <w:pPr>
      <w:autoSpaceDE w:val="0"/>
      <w:autoSpaceDN w:val="0"/>
      <w:adjustRightInd w:val="0"/>
      <w:spacing w:line="240" w:lineRule="atLeast"/>
    </w:pPr>
    <w:rPr>
      <w:rFonts w:ascii="ITC Avant Garde Std Bk" w:hAnsi="ITC Avant Garde Std Bk"/>
      <w:lang w:eastAsia="it-IT"/>
    </w:rPr>
  </w:style>
  <w:style w:type="paragraph" w:customStyle="1" w:styleId="Stile2">
    <w:name w:val="Stile2"/>
    <w:basedOn w:val="Stile1"/>
    <w:link w:val="Stile2Carattere"/>
    <w:qFormat/>
    <w:rsid w:val="00746481"/>
    <w:pPr>
      <w:tabs>
        <w:tab w:val="num" w:pos="0"/>
      </w:tabs>
      <w:ind w:left="576" w:hanging="576"/>
    </w:pPr>
  </w:style>
  <w:style w:type="character" w:customStyle="1" w:styleId="Stile2Carattere">
    <w:name w:val="Stile2 Carattere"/>
    <w:basedOn w:val="Stile1Carattere"/>
    <w:link w:val="Stile2"/>
    <w:rsid w:val="00746481"/>
    <w:rPr>
      <w:rFonts w:ascii="Calibri" w:eastAsiaTheme="majorEastAsia" w:hAnsi="Calibri" w:cstheme="majorBidi"/>
      <w:b/>
      <w:bCs/>
      <w:caps/>
      <w:spacing w:val="4"/>
      <w:lang w:eastAsia="it-IT"/>
    </w:rPr>
  </w:style>
  <w:style w:type="numbering" w:customStyle="1" w:styleId="Nessunelenco1">
    <w:name w:val="Nessun elenco1"/>
    <w:next w:val="Nessunelenco"/>
    <w:uiPriority w:val="99"/>
    <w:semiHidden/>
    <w:unhideWhenUsed/>
    <w:rsid w:val="00746481"/>
  </w:style>
  <w:style w:type="numbering" w:customStyle="1" w:styleId="Nessunelenco11">
    <w:name w:val="Nessun elenco11"/>
    <w:next w:val="Nessunelenco"/>
    <w:uiPriority w:val="99"/>
    <w:semiHidden/>
    <w:unhideWhenUsed/>
    <w:rsid w:val="00746481"/>
  </w:style>
  <w:style w:type="paragraph" w:styleId="Testonormale">
    <w:name w:val="Plain Text"/>
    <w:basedOn w:val="Normale"/>
    <w:link w:val="TestonormaleCarattere"/>
    <w:semiHidden/>
    <w:rsid w:val="00746481"/>
    <w:rPr>
      <w:rFonts w:ascii="Courier New" w:hAnsi="Courier New"/>
      <w:szCs w:val="20"/>
      <w:lang w:eastAsia="it-IT"/>
    </w:rPr>
  </w:style>
  <w:style w:type="character" w:customStyle="1" w:styleId="TestonormaleCarattere">
    <w:name w:val="Testo normale Carattere"/>
    <w:basedOn w:val="Carpredefinitoparagrafo"/>
    <w:link w:val="Testonormale"/>
    <w:semiHidden/>
    <w:rsid w:val="00746481"/>
    <w:rPr>
      <w:rFonts w:ascii="Courier New" w:eastAsiaTheme="minorEastAsia" w:hAnsi="Courier New"/>
      <w:szCs w:val="20"/>
      <w:lang w:eastAsia="it-IT"/>
    </w:rPr>
  </w:style>
  <w:style w:type="paragraph" w:customStyle="1" w:styleId="Margine">
    <w:name w:val="Margine"/>
    <w:basedOn w:val="Normale"/>
    <w:rsid w:val="00746481"/>
    <w:rPr>
      <w:rFonts w:ascii="Tms Rmn" w:hAnsi="Tms Rmn"/>
      <w:szCs w:val="20"/>
      <w:lang w:eastAsia="it-IT"/>
    </w:rPr>
  </w:style>
  <w:style w:type="table" w:customStyle="1" w:styleId="Grigliatabella1">
    <w:name w:val="Griglia tabella1"/>
    <w:basedOn w:val="Tabellanormale"/>
    <w:next w:val="Grigliatabella"/>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746481"/>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746481"/>
    <w:rPr>
      <w:sz w:val="20"/>
      <w:szCs w:val="20"/>
      <w:lang w:eastAsia="ar-SA"/>
    </w:rPr>
  </w:style>
  <w:style w:type="paragraph" w:customStyle="1" w:styleId="Pa37">
    <w:name w:val="Pa37"/>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character" w:customStyle="1" w:styleId="A11">
    <w:name w:val="A11"/>
    <w:uiPriority w:val="99"/>
    <w:rsid w:val="00746481"/>
    <w:rPr>
      <w:rFonts w:cs="ITC Avant Garde Std Bk"/>
      <w:color w:val="000000"/>
      <w:sz w:val="15"/>
      <w:szCs w:val="15"/>
      <w:u w:val="single"/>
    </w:rPr>
  </w:style>
  <w:style w:type="paragraph" w:customStyle="1" w:styleId="Pa41">
    <w:name w:val="Pa41"/>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paragraph" w:customStyle="1" w:styleId="Corpotesto1">
    <w:name w:val="Corpo testo1"/>
    <w:rsid w:val="00746481"/>
    <w:pPr>
      <w:widowControl w:val="0"/>
      <w:snapToGrid w:val="0"/>
      <w:spacing w:after="0" w:line="240" w:lineRule="auto"/>
      <w:jc w:val="both"/>
    </w:pPr>
    <w:rPr>
      <w:rFonts w:ascii="Times New Roman" w:eastAsia="Times New Roman" w:hAnsi="Times New Roman" w:cs="Times New Roman"/>
      <w:color w:val="000000"/>
      <w:sz w:val="28"/>
      <w:szCs w:val="20"/>
      <w:lang w:eastAsia="it-IT"/>
    </w:rPr>
  </w:style>
  <w:style w:type="character" w:customStyle="1" w:styleId="CorpodeltestoCarattere">
    <w:name w:val="Corpo del testo Carattere"/>
    <w:rsid w:val="00746481"/>
    <w:rPr>
      <w:sz w:val="24"/>
    </w:rPr>
  </w:style>
  <w:style w:type="paragraph" w:customStyle="1" w:styleId="Stile3">
    <w:name w:val="Stile3"/>
    <w:basedOn w:val="Paragrafoelenco"/>
    <w:link w:val="Stile3Carattere"/>
    <w:qFormat/>
    <w:rsid w:val="00746481"/>
    <w:pPr>
      <w:numPr>
        <w:numId w:val="6"/>
      </w:numPr>
      <w:pBdr>
        <w:bottom w:val="single" w:sz="4" w:space="1" w:color="auto"/>
      </w:pBdr>
      <w:spacing w:before="100" w:beforeAutospacing="1" w:after="0"/>
      <w:outlineLvl w:val="1"/>
    </w:pPr>
    <w:rPr>
      <w:b/>
    </w:rPr>
  </w:style>
  <w:style w:type="character" w:customStyle="1" w:styleId="ParagrafoelencoCarattere1">
    <w:name w:val="Paragrafo elenco Carattere1"/>
    <w:basedOn w:val="Carpredefinitoparagrafo"/>
    <w:link w:val="Paragrafoelenco"/>
    <w:uiPriority w:val="34"/>
    <w:rsid w:val="00746481"/>
    <w:rPr>
      <w:rFonts w:eastAsiaTheme="minorEastAsia"/>
    </w:rPr>
  </w:style>
  <w:style w:type="character" w:customStyle="1" w:styleId="Stile3Carattere">
    <w:name w:val="Stile3 Carattere"/>
    <w:basedOn w:val="ParagrafoelencoCarattere1"/>
    <w:link w:val="Stile3"/>
    <w:rsid w:val="00746481"/>
    <w:rPr>
      <w:rFonts w:eastAsiaTheme="minorEastAsia"/>
      <w:b/>
    </w:rPr>
  </w:style>
  <w:style w:type="paragraph" w:customStyle="1" w:styleId="Stilepuntoelenco">
    <w:name w:val="Stile punto elenco"/>
    <w:basedOn w:val="Paragrafoelenco"/>
    <w:link w:val="StilepuntoelencoCarattere"/>
    <w:qFormat/>
    <w:rsid w:val="00746481"/>
    <w:pPr>
      <w:numPr>
        <w:numId w:val="7"/>
      </w:numPr>
    </w:pPr>
  </w:style>
  <w:style w:type="paragraph" w:customStyle="1" w:styleId="Stiletrattino">
    <w:name w:val="Stile trattino"/>
    <w:basedOn w:val="Paragrafoelenco"/>
    <w:link w:val="StiletrattinoCarattere"/>
    <w:qFormat/>
    <w:rsid w:val="00746481"/>
    <w:pPr>
      <w:numPr>
        <w:numId w:val="5"/>
      </w:numPr>
    </w:pPr>
    <w:rPr>
      <w:rFonts w:cs="Century Gothic"/>
      <w:bCs/>
      <w:szCs w:val="20"/>
    </w:rPr>
  </w:style>
  <w:style w:type="character" w:customStyle="1" w:styleId="StilepuntoelencoCarattere">
    <w:name w:val="Stile punto elenco Carattere"/>
    <w:basedOn w:val="ParagrafoelencoCarattere1"/>
    <w:link w:val="Stilepuntoelenco"/>
    <w:rsid w:val="00746481"/>
    <w:rPr>
      <w:rFonts w:eastAsiaTheme="minorEastAsia"/>
    </w:rPr>
  </w:style>
  <w:style w:type="paragraph" w:customStyle="1" w:styleId="Stileelenconumerato">
    <w:name w:val="Stile elenco numerato"/>
    <w:basedOn w:val="Paragrafoelenco"/>
    <w:link w:val="StileelenconumeratoCarattere"/>
    <w:qFormat/>
    <w:rsid w:val="00746481"/>
    <w:pPr>
      <w:numPr>
        <w:numId w:val="10"/>
      </w:numPr>
    </w:pPr>
  </w:style>
  <w:style w:type="character" w:customStyle="1" w:styleId="StiletrattinoCarattere">
    <w:name w:val="Stile trattino Carattere"/>
    <w:basedOn w:val="ParagrafoelencoCarattere1"/>
    <w:link w:val="Stiletrattino"/>
    <w:rsid w:val="00746481"/>
    <w:rPr>
      <w:rFonts w:eastAsiaTheme="minorEastAsia" w:cs="Century Gothic"/>
      <w:bCs/>
      <w:szCs w:val="20"/>
    </w:rPr>
  </w:style>
  <w:style w:type="character" w:customStyle="1" w:styleId="StileelenconumeratoCarattere">
    <w:name w:val="Stile elenco numerato Carattere"/>
    <w:basedOn w:val="ParagrafoelencoCarattere1"/>
    <w:link w:val="Stileelenconumerato"/>
    <w:rsid w:val="00746481"/>
    <w:rPr>
      <w:rFonts w:eastAsiaTheme="minorEastAsia"/>
    </w:rPr>
  </w:style>
  <w:style w:type="paragraph" w:customStyle="1" w:styleId="TableContents">
    <w:name w:val="Table Contents"/>
    <w:basedOn w:val="Standard"/>
    <w:rsid w:val="00746481"/>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746481"/>
    <w:pPr>
      <w:numPr>
        <w:numId w:val="8"/>
      </w:numPr>
    </w:pPr>
  </w:style>
  <w:style w:type="character" w:customStyle="1" w:styleId="StileelencoalfabeticoCarattere">
    <w:name w:val="Stile elenco alfabetico Carattere"/>
    <w:basedOn w:val="StileelenconumeratoCarattere"/>
    <w:link w:val="Stileelencoalfabetico"/>
    <w:rsid w:val="00746481"/>
    <w:rPr>
      <w:rFonts w:eastAsiaTheme="minorEastAsia"/>
    </w:rPr>
  </w:style>
  <w:style w:type="numbering" w:customStyle="1" w:styleId="Nessunelenco111">
    <w:name w:val="Nessun elenco111"/>
    <w:next w:val="Nessunelenco"/>
    <w:uiPriority w:val="99"/>
    <w:semiHidden/>
    <w:unhideWhenUsed/>
    <w:rsid w:val="00746481"/>
  </w:style>
  <w:style w:type="paragraph" w:customStyle="1" w:styleId="Corpodeltesto32">
    <w:name w:val="Corpo del testo 32"/>
    <w:basedOn w:val="Normale"/>
    <w:rsid w:val="00746481"/>
    <w:pPr>
      <w:suppressAutoHyphens/>
      <w:spacing w:after="0"/>
    </w:pPr>
    <w:rPr>
      <w:rFonts w:ascii="Arial" w:eastAsia="SimSun" w:hAnsi="Arial" w:cs="Arial"/>
      <w:color w:val="0000FF"/>
      <w:kern w:val="1"/>
      <w:lang w:bidi="en-US"/>
    </w:rPr>
  </w:style>
  <w:style w:type="paragraph" w:customStyle="1" w:styleId="Pidipagina1">
    <w:name w:val="Piè di pagina1"/>
    <w:basedOn w:val="Normale"/>
    <w:rsid w:val="00746481"/>
    <w:pPr>
      <w:tabs>
        <w:tab w:val="center" w:pos="4819"/>
        <w:tab w:val="right" w:pos="9638"/>
      </w:tabs>
      <w:suppressAutoHyphens/>
      <w:spacing w:after="0"/>
      <w:jc w:val="left"/>
    </w:pPr>
    <w:rPr>
      <w:rFonts w:ascii="Tahoma" w:eastAsia="SimSun" w:hAnsi="Tahoma" w:cs="Tahoma"/>
      <w:color w:val="000000"/>
      <w:kern w:val="1"/>
      <w:szCs w:val="20"/>
      <w:lang w:bidi="en-US"/>
    </w:rPr>
  </w:style>
  <w:style w:type="paragraph" w:customStyle="1" w:styleId="NormaleWeb1">
    <w:name w:val="Normale (Web)1"/>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Stile4">
    <w:name w:val="Stile4"/>
    <w:basedOn w:val="Titolo3"/>
    <w:link w:val="Stile4Carattere"/>
    <w:qFormat/>
    <w:rsid w:val="00746481"/>
    <w:pPr>
      <w:numPr>
        <w:ilvl w:val="2"/>
        <w:numId w:val="1"/>
      </w:numPr>
      <w:ind w:left="360"/>
    </w:pPr>
    <w:rPr>
      <w:rFonts w:ascii="Century Gothic" w:hAnsi="Century Gothic"/>
      <w:b/>
      <w:i/>
    </w:rPr>
  </w:style>
  <w:style w:type="character" w:customStyle="1" w:styleId="Stile4Carattere">
    <w:name w:val="Stile4 Carattere"/>
    <w:basedOn w:val="Titolo3Carattere"/>
    <w:link w:val="Stile4"/>
    <w:rsid w:val="00746481"/>
    <w:rPr>
      <w:rFonts w:ascii="Century Gothic" w:eastAsiaTheme="majorEastAsia" w:hAnsi="Century Gothic" w:cstheme="majorBidi"/>
      <w:b/>
      <w:i/>
      <w:spacing w:val="4"/>
      <w:sz w:val="24"/>
      <w:szCs w:val="24"/>
    </w:rPr>
  </w:style>
  <w:style w:type="numbering" w:customStyle="1" w:styleId="Nessunelenco2">
    <w:name w:val="Nessun elenco2"/>
    <w:next w:val="Nessunelenco"/>
    <w:uiPriority w:val="99"/>
    <w:semiHidden/>
    <w:unhideWhenUsed/>
    <w:rsid w:val="00746481"/>
  </w:style>
  <w:style w:type="table" w:customStyle="1" w:styleId="Grigliatabella5">
    <w:name w:val="Griglia tabella5"/>
    <w:basedOn w:val="Tabellanormale"/>
    <w:next w:val="Grigliatabella"/>
    <w:uiPriority w:val="59"/>
    <w:rsid w:val="00746481"/>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746481"/>
    <w:rPr>
      <w:vertAlign w:val="superscript"/>
    </w:rPr>
  </w:style>
  <w:style w:type="paragraph" w:customStyle="1" w:styleId="ti-art">
    <w:name w:val="ti-art"/>
    <w:basedOn w:val="Normale"/>
    <w:rsid w:val="00746481"/>
    <w:pPr>
      <w:spacing w:before="360"/>
      <w:jc w:val="center"/>
    </w:pPr>
    <w:rPr>
      <w:rFonts w:ascii="Times New Roman" w:hAnsi="Times New Roman"/>
      <w:i/>
      <w:iCs/>
      <w:sz w:val="24"/>
      <w:lang w:eastAsia="it-IT"/>
    </w:rPr>
  </w:style>
  <w:style w:type="paragraph" w:customStyle="1" w:styleId="Corpodeltesto23">
    <w:name w:val="Corpo del testo 23"/>
    <w:basedOn w:val="Normale"/>
    <w:rsid w:val="00746481"/>
    <w:pPr>
      <w:tabs>
        <w:tab w:val="left" w:pos="709"/>
      </w:tabs>
      <w:suppressAutoHyphens/>
      <w:spacing w:after="0"/>
    </w:pPr>
    <w:rPr>
      <w:rFonts w:ascii="Liberation Serif" w:eastAsia="SimSun" w:hAnsi="Liberation Serif" w:cs="Arial"/>
      <w:smallCaps/>
      <w:color w:val="00000A"/>
      <w:kern w:val="1"/>
      <w:sz w:val="24"/>
      <w:szCs w:val="20"/>
      <w:lang w:bidi="en-US"/>
    </w:rPr>
  </w:style>
  <w:style w:type="paragraph" w:customStyle="1" w:styleId="Titolo40">
    <w:name w:val="Titolo4"/>
    <w:basedOn w:val="Normale"/>
    <w:rsid w:val="00746481"/>
    <w:pPr>
      <w:keepNext/>
      <w:suppressAutoHyphens/>
      <w:spacing w:after="0"/>
      <w:jc w:val="left"/>
    </w:pPr>
    <w:rPr>
      <w:rFonts w:ascii="Arial" w:eastAsia="Droid Sans Fallback" w:hAnsi="Arial" w:cs="FreeSans"/>
      <w:color w:val="00000A"/>
      <w:kern w:val="1"/>
      <w:szCs w:val="28"/>
      <w:u w:val="single"/>
      <w:lang w:bidi="en-US"/>
    </w:rPr>
  </w:style>
  <w:style w:type="character" w:customStyle="1" w:styleId="WW8Num56z4">
    <w:name w:val="WW8Num56z4"/>
    <w:rsid w:val="00746481"/>
  </w:style>
  <w:style w:type="paragraph" w:customStyle="1" w:styleId="Paragrafoelenco1">
    <w:name w:val="Paragrafo elenco1"/>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LO-Normal">
    <w:name w:val="LO-Normal"/>
    <w:rsid w:val="00746481"/>
    <w:pPr>
      <w:suppressAutoHyphens/>
      <w:spacing w:after="0" w:line="240" w:lineRule="auto"/>
      <w:jc w:val="both"/>
    </w:pPr>
    <w:rPr>
      <w:rFonts w:ascii="Times New Roman" w:eastAsia="SimSun" w:hAnsi="Times New Roman" w:cs="Times New Roman"/>
      <w:color w:val="00000A"/>
      <w:kern w:val="1"/>
      <w:sz w:val="24"/>
      <w:szCs w:val="24"/>
      <w:lang w:eastAsia="zh-CN" w:bidi="en-US"/>
    </w:rPr>
  </w:style>
  <w:style w:type="paragraph" w:customStyle="1" w:styleId="Paragrafoelenco2">
    <w:name w:val="Paragrafo elenco2"/>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Paragrafoelenco3">
    <w:name w:val="Paragrafo elenco3"/>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NormaleWeb2">
    <w:name w:val="Normale (Web)2"/>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TITOLO11">
    <w:name w:val="TITOLO 1"/>
    <w:basedOn w:val="Normale"/>
    <w:link w:val="TITOLO1Carattere0"/>
    <w:qFormat/>
    <w:rsid w:val="00746481"/>
    <w:pPr>
      <w:spacing w:line="259" w:lineRule="auto"/>
      <w:jc w:val="left"/>
    </w:pPr>
    <w:rPr>
      <w:rFonts w:eastAsiaTheme="minorHAnsi"/>
      <w:b/>
      <w:sz w:val="32"/>
    </w:rPr>
  </w:style>
  <w:style w:type="character" w:customStyle="1" w:styleId="TITOLO1Carattere0">
    <w:name w:val="TITOLO 1 Carattere"/>
    <w:basedOn w:val="Carpredefinitoparagrafo"/>
    <w:link w:val="TITOLO11"/>
    <w:rsid w:val="00746481"/>
    <w:rPr>
      <w:b/>
      <w:sz w:val="32"/>
    </w:rPr>
  </w:style>
  <w:style w:type="paragraph" w:styleId="Indice1">
    <w:name w:val="index 1"/>
    <w:basedOn w:val="Normale"/>
    <w:next w:val="Normale"/>
    <w:autoRedefine/>
    <w:uiPriority w:val="99"/>
    <w:semiHidden/>
    <w:unhideWhenUsed/>
    <w:rsid w:val="00746481"/>
    <w:pPr>
      <w:spacing w:after="0"/>
      <w:ind w:left="220" w:hanging="220"/>
      <w:jc w:val="left"/>
    </w:pPr>
    <w:rPr>
      <w:rFonts w:eastAsiaTheme="minorHAnsi"/>
    </w:rPr>
  </w:style>
  <w:style w:type="character" w:customStyle="1" w:styleId="WW8Num22z4">
    <w:name w:val="WW8Num22z4"/>
    <w:rsid w:val="00746481"/>
  </w:style>
  <w:style w:type="character" w:customStyle="1" w:styleId="WW8Num22z5">
    <w:name w:val="WW8Num22z5"/>
    <w:rsid w:val="00746481"/>
  </w:style>
  <w:style w:type="character" w:customStyle="1" w:styleId="WW8Num22z6">
    <w:name w:val="WW8Num22z6"/>
    <w:rsid w:val="00746481"/>
  </w:style>
  <w:style w:type="character" w:customStyle="1" w:styleId="WW8Num22z7">
    <w:name w:val="WW8Num22z7"/>
    <w:rsid w:val="00746481"/>
  </w:style>
  <w:style w:type="character" w:customStyle="1" w:styleId="WW8Num22z8">
    <w:name w:val="WW8Num22z8"/>
    <w:rsid w:val="00746481"/>
  </w:style>
  <w:style w:type="character" w:customStyle="1" w:styleId="WW8Num6z1">
    <w:name w:val="WW8Num6z1"/>
    <w:rsid w:val="00746481"/>
  </w:style>
  <w:style w:type="character" w:customStyle="1" w:styleId="WW8Num6z2">
    <w:name w:val="WW8Num6z2"/>
    <w:rsid w:val="00746481"/>
  </w:style>
  <w:style w:type="character" w:customStyle="1" w:styleId="WW8Num6z3">
    <w:name w:val="WW8Num6z3"/>
    <w:rsid w:val="00746481"/>
  </w:style>
  <w:style w:type="character" w:customStyle="1" w:styleId="WW8Num6z4">
    <w:name w:val="WW8Num6z4"/>
    <w:rsid w:val="00746481"/>
  </w:style>
  <w:style w:type="character" w:customStyle="1" w:styleId="WW8Num6z5">
    <w:name w:val="WW8Num6z5"/>
    <w:rsid w:val="00746481"/>
  </w:style>
  <w:style w:type="character" w:customStyle="1" w:styleId="WW8Num6z6">
    <w:name w:val="WW8Num6z6"/>
    <w:rsid w:val="00746481"/>
  </w:style>
  <w:style w:type="character" w:customStyle="1" w:styleId="WW8Num6z7">
    <w:name w:val="WW8Num6z7"/>
    <w:rsid w:val="00746481"/>
  </w:style>
  <w:style w:type="character" w:customStyle="1" w:styleId="WW8Num6z8">
    <w:name w:val="WW8Num6z8"/>
    <w:rsid w:val="00746481"/>
  </w:style>
  <w:style w:type="character" w:customStyle="1" w:styleId="WW8Num7z3">
    <w:name w:val="WW8Num7z3"/>
    <w:rsid w:val="00746481"/>
  </w:style>
  <w:style w:type="character" w:customStyle="1" w:styleId="WW8Num7z4">
    <w:name w:val="WW8Num7z4"/>
    <w:rsid w:val="00746481"/>
  </w:style>
  <w:style w:type="character" w:customStyle="1" w:styleId="WW8Num7z5">
    <w:name w:val="WW8Num7z5"/>
    <w:rsid w:val="00746481"/>
  </w:style>
  <w:style w:type="character" w:customStyle="1" w:styleId="WW8Num7z6">
    <w:name w:val="WW8Num7z6"/>
    <w:rsid w:val="00746481"/>
  </w:style>
  <w:style w:type="character" w:customStyle="1" w:styleId="WW8Num7z7">
    <w:name w:val="WW8Num7z7"/>
    <w:rsid w:val="00746481"/>
  </w:style>
  <w:style w:type="character" w:customStyle="1" w:styleId="WW8Num7z8">
    <w:name w:val="WW8Num7z8"/>
    <w:rsid w:val="00746481"/>
  </w:style>
  <w:style w:type="character" w:customStyle="1" w:styleId="WW8Num9z4">
    <w:name w:val="WW8Num9z4"/>
    <w:rsid w:val="00746481"/>
    <w:rPr>
      <w:rFonts w:ascii="Courier New" w:hAnsi="Courier New" w:cs="Courier New" w:hint="default"/>
    </w:rPr>
  </w:style>
  <w:style w:type="character" w:customStyle="1" w:styleId="WW8Num10z1">
    <w:name w:val="WW8Num10z1"/>
    <w:rsid w:val="00746481"/>
    <w:rPr>
      <w:rFonts w:ascii="Calibri" w:hAnsi="Calibri" w:cs="Tahoma"/>
      <w:bCs/>
      <w:sz w:val="20"/>
      <w:szCs w:val="20"/>
    </w:rPr>
  </w:style>
  <w:style w:type="character" w:customStyle="1" w:styleId="WW8Num10z2">
    <w:name w:val="WW8Num10z2"/>
    <w:rsid w:val="00746481"/>
  </w:style>
  <w:style w:type="character" w:customStyle="1" w:styleId="WW8Num10z3">
    <w:name w:val="WW8Num10z3"/>
    <w:rsid w:val="00746481"/>
  </w:style>
  <w:style w:type="character" w:customStyle="1" w:styleId="WW8Num10z4">
    <w:name w:val="WW8Num10z4"/>
    <w:rsid w:val="00746481"/>
  </w:style>
  <w:style w:type="character" w:customStyle="1" w:styleId="WW8Num10z5">
    <w:name w:val="WW8Num10z5"/>
    <w:rsid w:val="00746481"/>
  </w:style>
  <w:style w:type="character" w:customStyle="1" w:styleId="WW8Num10z6">
    <w:name w:val="WW8Num10z6"/>
    <w:rsid w:val="00746481"/>
  </w:style>
  <w:style w:type="character" w:customStyle="1" w:styleId="WW8Num10z7">
    <w:name w:val="WW8Num10z7"/>
    <w:rsid w:val="00746481"/>
  </w:style>
  <w:style w:type="character" w:customStyle="1" w:styleId="WW8Num10z8">
    <w:name w:val="WW8Num10z8"/>
    <w:rsid w:val="00746481"/>
  </w:style>
  <w:style w:type="character" w:customStyle="1" w:styleId="WW8Num11z3">
    <w:name w:val="WW8Num11z3"/>
    <w:rsid w:val="00746481"/>
  </w:style>
  <w:style w:type="character" w:customStyle="1" w:styleId="WW8Num11z4">
    <w:name w:val="WW8Num11z4"/>
    <w:rsid w:val="00746481"/>
  </w:style>
  <w:style w:type="character" w:customStyle="1" w:styleId="WW8Num11z5">
    <w:name w:val="WW8Num11z5"/>
    <w:rsid w:val="00746481"/>
  </w:style>
  <w:style w:type="character" w:customStyle="1" w:styleId="WW8Num11z6">
    <w:name w:val="WW8Num11z6"/>
    <w:rsid w:val="00746481"/>
  </w:style>
  <w:style w:type="character" w:customStyle="1" w:styleId="WW8Num11z7">
    <w:name w:val="WW8Num11z7"/>
    <w:rsid w:val="00746481"/>
  </w:style>
  <w:style w:type="character" w:customStyle="1" w:styleId="WW8Num11z8">
    <w:name w:val="WW8Num11z8"/>
    <w:rsid w:val="00746481"/>
  </w:style>
  <w:style w:type="character" w:customStyle="1" w:styleId="WW8Num12z3">
    <w:name w:val="WW8Num12z3"/>
    <w:rsid w:val="00746481"/>
  </w:style>
  <w:style w:type="character" w:customStyle="1" w:styleId="WW8Num12z4">
    <w:name w:val="WW8Num12z4"/>
    <w:rsid w:val="00746481"/>
  </w:style>
  <w:style w:type="character" w:customStyle="1" w:styleId="WW8Num12z5">
    <w:name w:val="WW8Num12z5"/>
    <w:rsid w:val="00746481"/>
  </w:style>
  <w:style w:type="character" w:customStyle="1" w:styleId="WW8Num12z6">
    <w:name w:val="WW8Num12z6"/>
    <w:rsid w:val="00746481"/>
  </w:style>
  <w:style w:type="character" w:customStyle="1" w:styleId="WW8Num12z7">
    <w:name w:val="WW8Num12z7"/>
    <w:rsid w:val="00746481"/>
  </w:style>
  <w:style w:type="character" w:customStyle="1" w:styleId="WW8Num12z8">
    <w:name w:val="WW8Num12z8"/>
    <w:rsid w:val="00746481"/>
  </w:style>
  <w:style w:type="character" w:customStyle="1" w:styleId="WW8Num13z3">
    <w:name w:val="WW8Num13z3"/>
    <w:rsid w:val="00746481"/>
    <w:rPr>
      <w:rFonts w:ascii="Symbol" w:hAnsi="Symbol" w:cs="Symbol" w:hint="default"/>
    </w:rPr>
  </w:style>
  <w:style w:type="character" w:customStyle="1" w:styleId="WW8Num14z3">
    <w:name w:val="WW8Num14z3"/>
    <w:rsid w:val="00746481"/>
  </w:style>
  <w:style w:type="character" w:customStyle="1" w:styleId="WW8Num14z4">
    <w:name w:val="WW8Num14z4"/>
    <w:rsid w:val="00746481"/>
  </w:style>
  <w:style w:type="character" w:customStyle="1" w:styleId="WW8Num14z5">
    <w:name w:val="WW8Num14z5"/>
    <w:rsid w:val="00746481"/>
  </w:style>
  <w:style w:type="character" w:customStyle="1" w:styleId="WW8Num14z6">
    <w:name w:val="WW8Num14z6"/>
    <w:rsid w:val="00746481"/>
  </w:style>
  <w:style w:type="character" w:customStyle="1" w:styleId="WW8Num14z7">
    <w:name w:val="WW8Num14z7"/>
    <w:rsid w:val="00746481"/>
  </w:style>
  <w:style w:type="character" w:customStyle="1" w:styleId="WW8Num14z8">
    <w:name w:val="WW8Num14z8"/>
    <w:rsid w:val="00746481"/>
  </w:style>
  <w:style w:type="character" w:customStyle="1" w:styleId="WW8Num15z3">
    <w:name w:val="WW8Num15z3"/>
    <w:rsid w:val="00746481"/>
  </w:style>
  <w:style w:type="character" w:customStyle="1" w:styleId="WW8Num15z4">
    <w:name w:val="WW8Num15z4"/>
    <w:rsid w:val="00746481"/>
  </w:style>
  <w:style w:type="character" w:customStyle="1" w:styleId="WW8Num15z5">
    <w:name w:val="WW8Num15z5"/>
    <w:rsid w:val="00746481"/>
  </w:style>
  <w:style w:type="character" w:customStyle="1" w:styleId="WW8Num15z6">
    <w:name w:val="WW8Num15z6"/>
    <w:rsid w:val="00746481"/>
  </w:style>
  <w:style w:type="character" w:customStyle="1" w:styleId="WW8Num15z7">
    <w:name w:val="WW8Num15z7"/>
    <w:rsid w:val="00746481"/>
  </w:style>
  <w:style w:type="character" w:customStyle="1" w:styleId="WW8Num15z8">
    <w:name w:val="WW8Num15z8"/>
    <w:rsid w:val="00746481"/>
  </w:style>
  <w:style w:type="character" w:customStyle="1" w:styleId="WW8Num18z3">
    <w:name w:val="WW8Num18z3"/>
    <w:rsid w:val="00746481"/>
    <w:rPr>
      <w:rFonts w:ascii="Symbol" w:hAnsi="Symbol" w:cs="Symbol" w:hint="default"/>
    </w:rPr>
  </w:style>
  <w:style w:type="character" w:customStyle="1" w:styleId="WW8Num19z3">
    <w:name w:val="WW8Num19z3"/>
    <w:rsid w:val="00746481"/>
  </w:style>
  <w:style w:type="character" w:customStyle="1" w:styleId="WW8Num19z4">
    <w:name w:val="WW8Num19z4"/>
    <w:rsid w:val="00746481"/>
  </w:style>
  <w:style w:type="character" w:customStyle="1" w:styleId="WW8Num19z5">
    <w:name w:val="WW8Num19z5"/>
    <w:rsid w:val="00746481"/>
  </w:style>
  <w:style w:type="character" w:customStyle="1" w:styleId="WW8Num19z6">
    <w:name w:val="WW8Num19z6"/>
    <w:rsid w:val="00746481"/>
  </w:style>
  <w:style w:type="character" w:customStyle="1" w:styleId="WW8Num19z7">
    <w:name w:val="WW8Num19z7"/>
    <w:rsid w:val="00746481"/>
  </w:style>
  <w:style w:type="character" w:customStyle="1" w:styleId="WW8Num19z8">
    <w:name w:val="WW8Num19z8"/>
    <w:rsid w:val="00746481"/>
  </w:style>
  <w:style w:type="character" w:customStyle="1" w:styleId="WW8Num20z3">
    <w:name w:val="WW8Num20z3"/>
    <w:rsid w:val="00746481"/>
  </w:style>
  <w:style w:type="character" w:customStyle="1" w:styleId="WW8Num20z4">
    <w:name w:val="WW8Num20z4"/>
    <w:rsid w:val="00746481"/>
  </w:style>
  <w:style w:type="character" w:customStyle="1" w:styleId="WW8Num20z5">
    <w:name w:val="WW8Num20z5"/>
    <w:rsid w:val="00746481"/>
  </w:style>
  <w:style w:type="character" w:customStyle="1" w:styleId="WW8Num20z6">
    <w:name w:val="WW8Num20z6"/>
    <w:rsid w:val="00746481"/>
  </w:style>
  <w:style w:type="character" w:customStyle="1" w:styleId="WW8Num20z7">
    <w:name w:val="WW8Num20z7"/>
    <w:rsid w:val="00746481"/>
  </w:style>
  <w:style w:type="character" w:customStyle="1" w:styleId="WW8Num20z8">
    <w:name w:val="WW8Num20z8"/>
    <w:rsid w:val="00746481"/>
  </w:style>
  <w:style w:type="character" w:customStyle="1" w:styleId="WW8Num21z5">
    <w:name w:val="WW8Num21z5"/>
    <w:rsid w:val="00746481"/>
    <w:rPr>
      <w:rFonts w:ascii="Wingdings" w:hAnsi="Wingdings" w:cs="Wingdings" w:hint="default"/>
    </w:rPr>
  </w:style>
  <w:style w:type="character" w:customStyle="1" w:styleId="WW8Num28z3">
    <w:name w:val="WW8Num28z3"/>
    <w:rsid w:val="00746481"/>
  </w:style>
  <w:style w:type="character" w:customStyle="1" w:styleId="WW8Num28z4">
    <w:name w:val="WW8Num28z4"/>
    <w:rsid w:val="00746481"/>
  </w:style>
  <w:style w:type="character" w:customStyle="1" w:styleId="WW8Num28z5">
    <w:name w:val="WW8Num28z5"/>
    <w:rsid w:val="00746481"/>
  </w:style>
  <w:style w:type="character" w:customStyle="1" w:styleId="WW8Num28z6">
    <w:name w:val="WW8Num28z6"/>
    <w:rsid w:val="00746481"/>
  </w:style>
  <w:style w:type="character" w:customStyle="1" w:styleId="WW8Num28z7">
    <w:name w:val="WW8Num28z7"/>
    <w:rsid w:val="00746481"/>
  </w:style>
  <w:style w:type="character" w:customStyle="1" w:styleId="WW8Num28z8">
    <w:name w:val="WW8Num28z8"/>
    <w:rsid w:val="00746481"/>
  </w:style>
  <w:style w:type="character" w:customStyle="1" w:styleId="WW8Num32z4">
    <w:name w:val="WW8Num32z4"/>
    <w:rsid w:val="00746481"/>
  </w:style>
  <w:style w:type="character" w:customStyle="1" w:styleId="WW8Num32z5">
    <w:name w:val="WW8Num32z5"/>
    <w:rsid w:val="00746481"/>
  </w:style>
  <w:style w:type="character" w:customStyle="1" w:styleId="WW8Num32z6">
    <w:name w:val="WW8Num32z6"/>
    <w:rsid w:val="00746481"/>
  </w:style>
  <w:style w:type="character" w:customStyle="1" w:styleId="WW8Num32z7">
    <w:name w:val="WW8Num32z7"/>
    <w:rsid w:val="00746481"/>
  </w:style>
  <w:style w:type="character" w:customStyle="1" w:styleId="WW8Num32z8">
    <w:name w:val="WW8Num32z8"/>
    <w:rsid w:val="00746481"/>
  </w:style>
  <w:style w:type="character" w:customStyle="1" w:styleId="WW8Num37z3">
    <w:name w:val="WW8Num37z3"/>
    <w:rsid w:val="00746481"/>
  </w:style>
  <w:style w:type="character" w:customStyle="1" w:styleId="WW8Num37z4">
    <w:name w:val="WW8Num37z4"/>
    <w:rsid w:val="00746481"/>
  </w:style>
  <w:style w:type="character" w:customStyle="1" w:styleId="WW8Num37z5">
    <w:name w:val="WW8Num37z5"/>
    <w:rsid w:val="00746481"/>
  </w:style>
  <w:style w:type="character" w:customStyle="1" w:styleId="WW8Num37z6">
    <w:name w:val="WW8Num37z6"/>
    <w:rsid w:val="00746481"/>
  </w:style>
  <w:style w:type="character" w:customStyle="1" w:styleId="WW8Num37z7">
    <w:name w:val="WW8Num37z7"/>
    <w:rsid w:val="00746481"/>
  </w:style>
  <w:style w:type="character" w:customStyle="1" w:styleId="WW8Num37z8">
    <w:name w:val="WW8Num37z8"/>
    <w:rsid w:val="00746481"/>
  </w:style>
  <w:style w:type="character" w:customStyle="1" w:styleId="WW8Num38z3">
    <w:name w:val="WW8Num38z3"/>
    <w:rsid w:val="00746481"/>
  </w:style>
  <w:style w:type="character" w:customStyle="1" w:styleId="WW8Num38z4">
    <w:name w:val="WW8Num38z4"/>
    <w:rsid w:val="00746481"/>
  </w:style>
  <w:style w:type="character" w:customStyle="1" w:styleId="WW8Num38z5">
    <w:name w:val="WW8Num38z5"/>
    <w:rsid w:val="00746481"/>
  </w:style>
  <w:style w:type="character" w:customStyle="1" w:styleId="WW8Num38z6">
    <w:name w:val="WW8Num38z6"/>
    <w:rsid w:val="00746481"/>
  </w:style>
  <w:style w:type="character" w:customStyle="1" w:styleId="WW8Num38z7">
    <w:name w:val="WW8Num38z7"/>
    <w:rsid w:val="00746481"/>
  </w:style>
  <w:style w:type="character" w:customStyle="1" w:styleId="WW8Num38z8">
    <w:name w:val="WW8Num38z8"/>
    <w:rsid w:val="00746481"/>
  </w:style>
  <w:style w:type="character" w:customStyle="1" w:styleId="WW8Num39z3">
    <w:name w:val="WW8Num39z3"/>
    <w:rsid w:val="00746481"/>
  </w:style>
  <w:style w:type="character" w:customStyle="1" w:styleId="WW8Num39z4">
    <w:name w:val="WW8Num39z4"/>
    <w:rsid w:val="00746481"/>
  </w:style>
  <w:style w:type="character" w:customStyle="1" w:styleId="WW8Num39z5">
    <w:name w:val="WW8Num39z5"/>
    <w:rsid w:val="00746481"/>
  </w:style>
  <w:style w:type="character" w:customStyle="1" w:styleId="WW8Num39z6">
    <w:name w:val="WW8Num39z6"/>
    <w:rsid w:val="00746481"/>
  </w:style>
  <w:style w:type="character" w:customStyle="1" w:styleId="WW8Num39z7">
    <w:name w:val="WW8Num39z7"/>
    <w:rsid w:val="00746481"/>
  </w:style>
  <w:style w:type="character" w:customStyle="1" w:styleId="WW8Num39z8">
    <w:name w:val="WW8Num39z8"/>
    <w:rsid w:val="00746481"/>
  </w:style>
  <w:style w:type="character" w:customStyle="1" w:styleId="WW8Num41z3">
    <w:name w:val="WW8Num41z3"/>
    <w:rsid w:val="00746481"/>
  </w:style>
  <w:style w:type="character" w:customStyle="1" w:styleId="WW8Num41z4">
    <w:name w:val="WW8Num41z4"/>
    <w:rsid w:val="00746481"/>
  </w:style>
  <w:style w:type="character" w:customStyle="1" w:styleId="WW8Num41z5">
    <w:name w:val="WW8Num41z5"/>
    <w:rsid w:val="00746481"/>
  </w:style>
  <w:style w:type="character" w:customStyle="1" w:styleId="WW8Num41z6">
    <w:name w:val="WW8Num41z6"/>
    <w:rsid w:val="00746481"/>
  </w:style>
  <w:style w:type="character" w:customStyle="1" w:styleId="WW8Num41z7">
    <w:name w:val="WW8Num41z7"/>
    <w:rsid w:val="00746481"/>
  </w:style>
  <w:style w:type="character" w:customStyle="1" w:styleId="WW8Num41z8">
    <w:name w:val="WW8Num41z8"/>
    <w:rsid w:val="00746481"/>
  </w:style>
  <w:style w:type="character" w:customStyle="1" w:styleId="WW8Num42z3">
    <w:name w:val="WW8Num42z3"/>
    <w:rsid w:val="00746481"/>
  </w:style>
  <w:style w:type="character" w:customStyle="1" w:styleId="WW8Num42z5">
    <w:name w:val="WW8Num42z5"/>
    <w:rsid w:val="00746481"/>
  </w:style>
  <w:style w:type="character" w:customStyle="1" w:styleId="WW8Num42z6">
    <w:name w:val="WW8Num42z6"/>
    <w:rsid w:val="00746481"/>
  </w:style>
  <w:style w:type="character" w:customStyle="1" w:styleId="WW8Num42z7">
    <w:name w:val="WW8Num42z7"/>
    <w:rsid w:val="00746481"/>
  </w:style>
  <w:style w:type="character" w:customStyle="1" w:styleId="WW8Num42z8">
    <w:name w:val="WW8Num42z8"/>
    <w:rsid w:val="00746481"/>
  </w:style>
  <w:style w:type="character" w:customStyle="1" w:styleId="WW8Num45z3">
    <w:name w:val="WW8Num45z3"/>
    <w:rsid w:val="00746481"/>
    <w:rPr>
      <w:rFonts w:ascii="Symbol" w:hAnsi="Symbol" w:cs="Symbol" w:hint="default"/>
    </w:rPr>
  </w:style>
  <w:style w:type="character" w:customStyle="1" w:styleId="WW8Num47z3">
    <w:name w:val="WW8Num47z3"/>
    <w:rsid w:val="00746481"/>
  </w:style>
  <w:style w:type="character" w:customStyle="1" w:styleId="WW8Num47z4">
    <w:name w:val="WW8Num47z4"/>
    <w:rsid w:val="00746481"/>
  </w:style>
  <w:style w:type="character" w:customStyle="1" w:styleId="WW8Num47z5">
    <w:name w:val="WW8Num47z5"/>
    <w:rsid w:val="00746481"/>
  </w:style>
  <w:style w:type="character" w:customStyle="1" w:styleId="WW8Num47z6">
    <w:name w:val="WW8Num47z6"/>
    <w:rsid w:val="00746481"/>
  </w:style>
  <w:style w:type="character" w:customStyle="1" w:styleId="WW8Num47z7">
    <w:name w:val="WW8Num47z7"/>
    <w:rsid w:val="00746481"/>
  </w:style>
  <w:style w:type="character" w:customStyle="1" w:styleId="WW8Num47z8">
    <w:name w:val="WW8Num47z8"/>
    <w:rsid w:val="00746481"/>
  </w:style>
  <w:style w:type="paragraph" w:customStyle="1" w:styleId="Testodelblocco1">
    <w:name w:val="Testo del blocco1"/>
    <w:basedOn w:val="Normale"/>
    <w:rsid w:val="00746481"/>
    <w:pPr>
      <w:tabs>
        <w:tab w:val="left" w:pos="426"/>
      </w:tabs>
      <w:suppressAutoHyphens/>
      <w:spacing w:after="0" w:line="360" w:lineRule="auto"/>
      <w:ind w:left="360" w:right="113" w:hanging="360"/>
    </w:pPr>
    <w:rPr>
      <w:rFonts w:ascii="Arial" w:hAnsi="Arial" w:cs="Arial"/>
      <w:sz w:val="24"/>
      <w:szCs w:val="20"/>
    </w:rPr>
  </w:style>
  <w:style w:type="paragraph" w:customStyle="1" w:styleId="Corpodeltesto211">
    <w:name w:val="Corpo del testo 211"/>
    <w:basedOn w:val="Normale"/>
    <w:rsid w:val="00746481"/>
    <w:pPr>
      <w:tabs>
        <w:tab w:val="left" w:pos="709"/>
      </w:tabs>
      <w:suppressAutoHyphens/>
      <w:spacing w:after="0"/>
    </w:pPr>
    <w:rPr>
      <w:rFonts w:ascii="Times New Roman" w:hAnsi="Times New Roman"/>
      <w:smallCaps/>
      <w:sz w:val="24"/>
      <w:szCs w:val="20"/>
    </w:rPr>
  </w:style>
  <w:style w:type="paragraph" w:customStyle="1" w:styleId="Application3">
    <w:name w:val="Application3"/>
    <w:basedOn w:val="Normale"/>
    <w:rsid w:val="00746481"/>
    <w:pPr>
      <w:widowControl w:val="0"/>
      <w:tabs>
        <w:tab w:val="right" w:pos="8789"/>
      </w:tabs>
      <w:suppressAutoHyphens/>
      <w:spacing w:after="0"/>
      <w:jc w:val="center"/>
    </w:pPr>
    <w:rPr>
      <w:rFonts w:ascii="Tahoma" w:hAnsi="Tahoma" w:cs="Tahoma"/>
      <w:b/>
      <w:bCs/>
      <w:spacing w:val="-2"/>
      <w:sz w:val="16"/>
      <w:szCs w:val="16"/>
      <w:lang w:bidi="he-IL"/>
    </w:rPr>
  </w:style>
  <w:style w:type="paragraph" w:customStyle="1" w:styleId="LO-Normal1">
    <w:name w:val="LO-Normal1"/>
    <w:rsid w:val="00746481"/>
    <w:pPr>
      <w:tabs>
        <w:tab w:val="num" w:pos="0"/>
      </w:tabs>
      <w:suppressAutoHyphens/>
      <w:spacing w:after="0" w:line="240" w:lineRule="auto"/>
      <w:ind w:hanging="360"/>
      <w:jc w:val="both"/>
    </w:pPr>
    <w:rPr>
      <w:rFonts w:ascii="Tahoma" w:eastAsia="SimSun" w:hAnsi="Tahoma" w:cs="Tahoma"/>
      <w:color w:val="000000"/>
      <w:kern w:val="1"/>
      <w:sz w:val="20"/>
      <w:szCs w:val="20"/>
      <w:lang w:eastAsia="zh-CN" w:bidi="en-US"/>
    </w:rPr>
  </w:style>
  <w:style w:type="paragraph" w:customStyle="1" w:styleId="Rientrocorpodeltesto1">
    <w:name w:val="Rientro corpo del testo1"/>
    <w:basedOn w:val="LO-Normal1"/>
    <w:rsid w:val="00746481"/>
    <w:pPr>
      <w:numPr>
        <w:numId w:val="9"/>
      </w:numPr>
      <w:ind w:left="1134" w:hanging="1134"/>
    </w:pPr>
  </w:style>
  <w:style w:type="paragraph" w:customStyle="1" w:styleId="Testonotaapidipagina2">
    <w:name w:val="Testo nota a piè di pagina2"/>
    <w:basedOn w:val="Normale"/>
    <w:rsid w:val="00746481"/>
    <w:pPr>
      <w:suppressLineNumbers/>
      <w:suppressAutoHyphens/>
      <w:spacing w:after="0"/>
      <w:ind w:left="339" w:hanging="339"/>
      <w:jc w:val="left"/>
    </w:pPr>
    <w:rPr>
      <w:rFonts w:ascii="Liberation Serif" w:eastAsia="SimSun" w:hAnsi="Liberation Serif" w:cs="Arial"/>
      <w:color w:val="00000A"/>
      <w:kern w:val="1"/>
      <w:szCs w:val="20"/>
      <w:lang w:bidi="en-US"/>
    </w:rPr>
  </w:style>
  <w:style w:type="character" w:customStyle="1" w:styleId="apple-converted-space">
    <w:name w:val="apple-converted-space"/>
    <w:basedOn w:val="Carpredefinitoparagrafo"/>
    <w:rsid w:val="00746481"/>
  </w:style>
  <w:style w:type="character" w:customStyle="1" w:styleId="Corpodeltesto3Carattere1">
    <w:name w:val="Corpo del testo 3 Carattere1"/>
    <w:basedOn w:val="Carpredefinitoparagrafo"/>
    <w:uiPriority w:val="99"/>
    <w:semiHidden/>
    <w:rsid w:val="00746481"/>
    <w:rPr>
      <w:rFonts w:ascii="Times New Roman" w:eastAsia="Times New Roman" w:hAnsi="Times New Roman" w:cs="Times New Roman"/>
      <w:sz w:val="16"/>
      <w:szCs w:val="16"/>
      <w:lang w:eastAsia="zh-CN"/>
    </w:rPr>
  </w:style>
  <w:style w:type="paragraph" w:styleId="Citazione">
    <w:name w:val="Quote"/>
    <w:basedOn w:val="Normale"/>
    <w:next w:val="Normale"/>
    <w:link w:val="CitazioneCarattere"/>
    <w:uiPriority w:val="29"/>
    <w:qFormat/>
    <w:rsid w:val="00746481"/>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zioneCarattere">
    <w:name w:val="Citazione Carattere"/>
    <w:basedOn w:val="Carpredefinitoparagrafo"/>
    <w:link w:val="Citazione"/>
    <w:uiPriority w:val="29"/>
    <w:rsid w:val="00746481"/>
    <w:rPr>
      <w:rFonts w:asciiTheme="majorHAnsi" w:eastAsiaTheme="majorEastAsia" w:hAnsiTheme="majorHAnsi" w:cstheme="majorBidi"/>
      <w:i/>
      <w:iCs/>
      <w:sz w:val="24"/>
      <w:szCs w:val="24"/>
    </w:rPr>
  </w:style>
  <w:style w:type="paragraph" w:styleId="Citazioneintensa">
    <w:name w:val="Intense Quote"/>
    <w:basedOn w:val="Normale"/>
    <w:next w:val="Normale"/>
    <w:link w:val="CitazioneintensaCarattere"/>
    <w:uiPriority w:val="30"/>
    <w:qFormat/>
    <w:rsid w:val="0074648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zioneintensaCarattere">
    <w:name w:val="Citazione intensa Carattere"/>
    <w:basedOn w:val="Carpredefinitoparagrafo"/>
    <w:link w:val="Citazioneintensa"/>
    <w:uiPriority w:val="30"/>
    <w:rsid w:val="00746481"/>
    <w:rPr>
      <w:rFonts w:asciiTheme="majorHAnsi" w:eastAsiaTheme="majorEastAsia" w:hAnsiTheme="majorHAnsi" w:cstheme="majorBidi"/>
      <w:sz w:val="26"/>
      <w:szCs w:val="26"/>
    </w:rPr>
  </w:style>
  <w:style w:type="character" w:styleId="Enfasidelicata">
    <w:name w:val="Subtle Emphasis"/>
    <w:basedOn w:val="Carpredefinitoparagrafo"/>
    <w:uiPriority w:val="19"/>
    <w:qFormat/>
    <w:rsid w:val="00746481"/>
    <w:rPr>
      <w:i/>
      <w:iCs/>
      <w:color w:val="auto"/>
    </w:rPr>
  </w:style>
  <w:style w:type="character" w:styleId="Enfasiintensa">
    <w:name w:val="Intense Emphasis"/>
    <w:basedOn w:val="Carpredefinitoparagrafo"/>
    <w:uiPriority w:val="21"/>
    <w:qFormat/>
    <w:rsid w:val="00746481"/>
    <w:rPr>
      <w:b/>
      <w:bCs/>
      <w:i/>
      <w:iCs/>
      <w:color w:val="auto"/>
    </w:rPr>
  </w:style>
  <w:style w:type="character" w:styleId="Riferimentointenso">
    <w:name w:val="Intense Reference"/>
    <w:basedOn w:val="Carpredefinitoparagrafo"/>
    <w:uiPriority w:val="32"/>
    <w:qFormat/>
    <w:rsid w:val="00746481"/>
    <w:rPr>
      <w:b/>
      <w:bCs/>
      <w:smallCaps/>
      <w:color w:val="auto"/>
      <w:u w:val="single"/>
    </w:rPr>
  </w:style>
  <w:style w:type="character" w:styleId="Titolodellibro">
    <w:name w:val="Book Title"/>
    <w:basedOn w:val="Carpredefinitoparagrafo"/>
    <w:uiPriority w:val="33"/>
    <w:qFormat/>
    <w:rsid w:val="00746481"/>
    <w:rPr>
      <w:b/>
      <w:bCs/>
      <w:smallCaps/>
      <w:color w:val="auto"/>
    </w:rPr>
  </w:style>
  <w:style w:type="paragraph" w:customStyle="1" w:styleId="Corpodeltesto24">
    <w:name w:val="Corpo del testo 24"/>
    <w:basedOn w:val="Normale"/>
    <w:rsid w:val="00746481"/>
    <w:pPr>
      <w:spacing w:after="0" w:line="240" w:lineRule="auto"/>
    </w:pPr>
    <w:rPr>
      <w:rFonts w:ascii="Times New Roman" w:eastAsia="Times New Roman" w:hAnsi="Times New Roman" w:cs="Times New Roman"/>
      <w:sz w:val="24"/>
      <w:szCs w:val="20"/>
      <w:lang w:eastAsia="it-IT"/>
    </w:rPr>
  </w:style>
  <w:style w:type="paragraph" w:customStyle="1" w:styleId="Elencoalfabetico">
    <w:name w:val="Elenco alfabetico"/>
    <w:basedOn w:val="Normale"/>
    <w:rsid w:val="00746481"/>
    <w:pPr>
      <w:tabs>
        <w:tab w:val="num" w:pos="360"/>
      </w:tabs>
      <w:spacing w:after="120" w:line="240" w:lineRule="auto"/>
      <w:ind w:left="360" w:hanging="360"/>
    </w:pPr>
    <w:rPr>
      <w:rFonts w:ascii="Garamond" w:eastAsia="Times New Roman" w:hAnsi="Garamond" w:cs="Times New Roman"/>
      <w:sz w:val="24"/>
      <w:szCs w:val="20"/>
      <w:lang w:eastAsia="it-IT"/>
    </w:rPr>
  </w:style>
  <w:style w:type="character" w:customStyle="1" w:styleId="Richiamoallanotaapidipagina">
    <w:name w:val="Richiamo alla nota a piè di pagina"/>
    <w:rsid w:val="00746481"/>
    <w:rPr>
      <w:vertAlign w:val="superscript"/>
    </w:rPr>
  </w:style>
  <w:style w:type="paragraph" w:customStyle="1" w:styleId="Notaapidipagina">
    <w:name w:val="Nota a piè di pagina"/>
    <w:basedOn w:val="Normale"/>
    <w:rsid w:val="00746481"/>
    <w:pPr>
      <w:suppressAutoHyphens/>
      <w:spacing w:after="0" w:line="240" w:lineRule="auto"/>
      <w:jc w:val="left"/>
    </w:pPr>
    <w:rPr>
      <w:rFonts w:ascii="Times New Roman" w:eastAsia="Times New Roman" w:hAnsi="Times New Roman" w:cs="Times New Roman"/>
      <w:color w:val="00000A"/>
      <w:sz w:val="24"/>
      <w:szCs w:val="24"/>
      <w:lang w:eastAsia="it-IT"/>
    </w:rPr>
  </w:style>
  <w:style w:type="character" w:customStyle="1" w:styleId="elnum">
    <w:name w:val="el_num"/>
    <w:basedOn w:val="Carpredefinitoparagrafo"/>
    <w:rsid w:val="00746481"/>
  </w:style>
  <w:style w:type="character" w:customStyle="1" w:styleId="ennum">
    <w:name w:val="en_num"/>
    <w:basedOn w:val="Carpredefinitoparagrafo"/>
    <w:rsid w:val="00746481"/>
  </w:style>
  <w:style w:type="table" w:styleId="Tabellagriglia4-colore6">
    <w:name w:val="Grid Table 4 Accent 6"/>
    <w:basedOn w:val="Tabellanormale"/>
    <w:uiPriority w:val="49"/>
    <w:rsid w:val="0074648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5scura-colore6">
    <w:name w:val="Grid Table 5 Dark Accent 6"/>
    <w:basedOn w:val="Tabellanormale"/>
    <w:uiPriority w:val="50"/>
    <w:rsid w:val="0074648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semplice-2">
    <w:name w:val="Plain Table 2"/>
    <w:basedOn w:val="Tabellanormale"/>
    <w:uiPriority w:val="42"/>
    <w:rsid w:val="007464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idascalia1">
    <w:name w:val="Didascalia1"/>
    <w:basedOn w:val="Normale"/>
    <w:next w:val="Normale"/>
    <w:rsid w:val="00746481"/>
    <w:pPr>
      <w:suppressAutoHyphens/>
      <w:spacing w:before="60" w:after="60" w:line="240" w:lineRule="auto"/>
      <w:ind w:left="714" w:hanging="357"/>
      <w:jc w:val="center"/>
    </w:pPr>
    <w:rPr>
      <w:rFonts w:ascii="Tahoma" w:eastAsia="Times New Roman" w:hAnsi="Tahoma" w:cs="Tahoma"/>
      <w:b/>
      <w:bCs/>
      <w:sz w:val="40"/>
      <w:szCs w:val="24"/>
      <w:lang w:eastAsia="ar-SA"/>
    </w:rPr>
  </w:style>
  <w:style w:type="paragraph" w:customStyle="1" w:styleId="Usobollo">
    <w:name w:val="Uso bollo"/>
    <w:rsid w:val="00746481"/>
    <w:pPr>
      <w:spacing w:after="0" w:line="540" w:lineRule="exact"/>
      <w:jc w:val="both"/>
    </w:pPr>
    <w:rPr>
      <w:rFonts w:ascii="Courier" w:eastAsia="Times New Roman" w:hAnsi="Courier" w:cs="Times New Roman"/>
      <w:sz w:val="24"/>
      <w:szCs w:val="20"/>
      <w:lang w:eastAsia="it-IT"/>
    </w:rPr>
  </w:style>
  <w:style w:type="paragraph" w:customStyle="1" w:styleId="Frasedichiusura">
    <w:name w:val="Frase di chiusura"/>
    <w:rsid w:val="00746481"/>
    <w:pPr>
      <w:keepNext/>
      <w:spacing w:after="720" w:line="240" w:lineRule="auto"/>
    </w:pPr>
    <w:rPr>
      <w:rFonts w:ascii="Courier" w:eastAsia="Times New Roman" w:hAnsi="Courier" w:cs="Times New Roman"/>
      <w:sz w:val="24"/>
      <w:szCs w:val="20"/>
      <w:lang w:eastAsia="it-IT"/>
    </w:rPr>
  </w:style>
  <w:style w:type="paragraph" w:customStyle="1" w:styleId="p3">
    <w:name w:val="p3"/>
    <w:basedOn w:val="Normale"/>
    <w:rsid w:val="00746481"/>
    <w:pPr>
      <w:spacing w:after="0" w:line="240" w:lineRule="auto"/>
      <w:ind w:left="240"/>
    </w:pPr>
    <w:rPr>
      <w:rFonts w:ascii="Chicago" w:eastAsia="Times New Roman" w:hAnsi="Chicago" w:cs="Times New Roman"/>
      <w:sz w:val="24"/>
      <w:szCs w:val="20"/>
      <w:lang w:eastAsia="it-IT"/>
    </w:rPr>
  </w:style>
  <w:style w:type="paragraph" w:customStyle="1" w:styleId="p12">
    <w:name w:val="p12"/>
    <w:basedOn w:val="Normale"/>
    <w:rsid w:val="00746481"/>
    <w:pPr>
      <w:widowControl w:val="0"/>
      <w:tabs>
        <w:tab w:val="left" w:pos="200"/>
      </w:tabs>
      <w:spacing w:after="0" w:line="240" w:lineRule="auto"/>
    </w:pPr>
    <w:rPr>
      <w:rFonts w:ascii="Chicago" w:eastAsia="Times New Roman" w:hAnsi="Chicago" w:cs="Times New Roman"/>
      <w:sz w:val="24"/>
      <w:szCs w:val="20"/>
      <w:lang w:eastAsia="it-IT"/>
    </w:rPr>
  </w:style>
  <w:style w:type="paragraph" w:customStyle="1" w:styleId="p4">
    <w:name w:val="p4"/>
    <w:basedOn w:val="Normale"/>
    <w:rsid w:val="00746481"/>
    <w:pPr>
      <w:spacing w:after="0" w:line="240" w:lineRule="auto"/>
      <w:ind w:left="860"/>
      <w:jc w:val="left"/>
    </w:pPr>
    <w:rPr>
      <w:rFonts w:ascii="Chicago" w:eastAsia="Times New Roman" w:hAnsi="Chicago" w:cs="Times New Roman"/>
      <w:sz w:val="24"/>
      <w:szCs w:val="20"/>
      <w:lang w:eastAsia="it-IT"/>
    </w:rPr>
  </w:style>
  <w:style w:type="table" w:customStyle="1" w:styleId="Grigliatabella11">
    <w:name w:val="Griglia tabella11"/>
    <w:basedOn w:val="Tabellanormale"/>
    <w:next w:val="Grigliatabella"/>
    <w:rsid w:val="00746481"/>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4436</Words>
  <Characters>25286</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Gloria Sainaghi</dc:creator>
  <cp:keywords/>
  <dc:description/>
  <cp:lastModifiedBy>Massimo Bardea</cp:lastModifiedBy>
  <cp:revision>3</cp:revision>
  <dcterms:created xsi:type="dcterms:W3CDTF">2019-01-15T16:08:00Z</dcterms:created>
  <dcterms:modified xsi:type="dcterms:W3CDTF">2019-06-05T15:55:00Z</dcterms:modified>
</cp:coreProperties>
</file>